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Calibri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Calibri"/>
          <w:b/>
          <w:sz w:val="28"/>
          <w:szCs w:val="28"/>
          <w:lang w:eastAsia="ar-SA"/>
        </w:rPr>
        <w:t>муниципальное общеобразовательное учреждение « Гимназия № 1»</w:t>
      </w: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tbl>
      <w:tblPr>
        <w:tblStyle w:val="6"/>
        <w:tblW w:w="90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2016"/>
        <w:gridCol w:w="32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8" w:hRule="atLeast"/>
          <w:jc w:val="center"/>
        </w:trPr>
        <w:tc>
          <w:tcPr>
            <w:tcW w:w="3838" w:type="dxa"/>
            <w:shd w:val="clear" w:color="auto" w:fill="auto"/>
          </w:tcPr>
          <w:p>
            <w:pPr>
              <w:spacing w:after="0" w:line="240" w:lineRule="auto"/>
              <w:ind w:left="142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Принято 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Педагогическим советом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МОУ «Гимназия №1»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Протокол № 1 от 30.08.2023 г</w:t>
            </w:r>
          </w:p>
          <w:p>
            <w:pPr>
              <w:spacing w:before="280" w:after="0" w:line="240" w:lineRule="auto"/>
              <w:ind w:left="862"/>
              <w:rPr>
                <w:rFonts w:ascii="Times New Roman" w:hAnsi="Times New Roman"/>
                <w:lang w:eastAsia="ar-SA"/>
              </w:rPr>
            </w:pPr>
          </w:p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016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3223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Утверждена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приказом № 1-257</w:t>
            </w:r>
            <w:r>
              <w:rPr>
                <w:rFonts w:ascii="Times New Roman" w:hAnsi="Times New Roman"/>
                <w:lang w:eastAsia="ar-SA"/>
              </w:rPr>
              <w:br w:type="textWrapping"/>
            </w:r>
            <w:r>
              <w:rPr>
                <w:rFonts w:ascii="Times New Roman" w:hAnsi="Times New Roman"/>
                <w:lang w:eastAsia="ar-SA"/>
              </w:rPr>
              <w:t>от 31.08.2023 г.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Директор МОУ «Гимназия№1»</w:t>
            </w:r>
          </w:p>
          <w:p>
            <w:pPr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__________Т.Г.Андреева</w:t>
            </w:r>
          </w:p>
        </w:tc>
      </w:tr>
    </w:tbl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</w:pPr>
      <w:r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  <w:t>РАБОЧАЯ ПРОГРАММА</w:t>
      </w: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Cs/>
          <w:sz w:val="44"/>
          <w:szCs w:val="44"/>
          <w:lang w:eastAsia="ar-SA"/>
        </w:rPr>
      </w:pPr>
      <w:r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  <w:br w:type="textWrapping"/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t xml:space="preserve">учебного предмета </w:t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br w:type="textWrapping"/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t>«Информатика» (</w:t>
      </w:r>
      <w:r>
        <w:rPr>
          <w:rFonts w:ascii="Times New Roman" w:hAnsi="Times New Roman" w:eastAsia="Times New Roman" w:cs="Calibri"/>
          <w:bCs/>
          <w:sz w:val="44"/>
          <w:szCs w:val="44"/>
          <w:lang w:val="ru-RU" w:eastAsia="ar-SA"/>
        </w:rPr>
        <w:t>базовый</w:t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t xml:space="preserve"> уровень)</w:t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br w:type="textWrapping"/>
      </w:r>
      <w:r>
        <w:rPr>
          <w:rFonts w:ascii="Times New Roman" w:hAnsi="Times New Roman" w:eastAsia="Times New Roman" w:cs="Calibri"/>
          <w:bCs/>
          <w:i/>
          <w:sz w:val="44"/>
          <w:szCs w:val="44"/>
          <w:lang w:eastAsia="ar-SA"/>
        </w:rPr>
        <w:t>среднее общее образование</w:t>
      </w: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br w:type="textWrapping"/>
      </w: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Cs/>
          <w:sz w:val="44"/>
          <w:szCs w:val="44"/>
          <w:lang w:eastAsia="ar-SA"/>
        </w:rPr>
      </w:pPr>
      <w:r>
        <w:rPr>
          <w:rFonts w:ascii="Times New Roman" w:hAnsi="Times New Roman" w:eastAsia="Times New Roman" w:cs="Calibri"/>
          <w:bCs/>
          <w:sz w:val="44"/>
          <w:szCs w:val="44"/>
          <w:lang w:eastAsia="ar-SA"/>
        </w:rPr>
        <w:t>10 класс</w:t>
      </w: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</w:pP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Cs/>
          <w:sz w:val="36"/>
          <w:szCs w:val="44"/>
          <w:lang w:eastAsia="ar-SA"/>
        </w:rPr>
      </w:pPr>
      <w:r>
        <w:rPr>
          <w:rFonts w:ascii="Times New Roman" w:hAnsi="Times New Roman" w:eastAsia="Times New Roman" w:cs="Calibri"/>
          <w:bCs/>
          <w:sz w:val="36"/>
          <w:szCs w:val="44"/>
          <w:lang w:eastAsia="ar-SA"/>
        </w:rPr>
        <w:t>Срок реализации программы: 2023-2024 учебный год</w:t>
      </w: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</w:pPr>
    </w:p>
    <w:p>
      <w:pPr>
        <w:shd w:val="clear" w:color="auto" w:fill="FFFFFF"/>
        <w:spacing w:after="0" w:line="240" w:lineRule="auto"/>
        <w:ind w:left="85"/>
        <w:jc w:val="center"/>
        <w:rPr>
          <w:rFonts w:ascii="Times New Roman" w:hAnsi="Times New Roman" w:eastAsia="Times New Roman" w:cs="Calibri"/>
          <w:b/>
          <w:bCs/>
          <w:sz w:val="44"/>
          <w:szCs w:val="44"/>
          <w:lang w:eastAsia="ar-SA"/>
        </w:rPr>
      </w:pPr>
    </w:p>
    <w:p>
      <w:pPr>
        <w:spacing w:after="0" w:line="240" w:lineRule="auto"/>
        <w:ind w:left="5954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ascii="Times New Roman" w:hAnsi="Times New Roman" w:eastAsia="Times New Roman" w:cs="Calibri"/>
          <w:sz w:val="24"/>
          <w:szCs w:val="24"/>
          <w:lang w:eastAsia="ar-SA"/>
        </w:rPr>
        <w:t>Составитель:</w:t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br w:type="textWrapping"/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t>методическое объединение учителей физики,</w:t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br w:type="textWrapping"/>
      </w:r>
      <w:r>
        <w:rPr>
          <w:rFonts w:ascii="Times New Roman" w:hAnsi="Times New Roman" w:eastAsia="Times New Roman" w:cs="Calibri"/>
          <w:sz w:val="24"/>
          <w:szCs w:val="24"/>
          <w:lang w:eastAsia="ar-SA"/>
        </w:rPr>
        <w:t>математики и информатики</w:t>
      </w:r>
    </w:p>
    <w:p>
      <w:pPr>
        <w:spacing w:after="0" w:line="240" w:lineRule="auto"/>
        <w:ind w:left="5954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rPr>
          <w:rFonts w:ascii="Times New Roman" w:hAnsi="Times New Roman" w:eastAsia="Times New Roman" w:cs="Calibri"/>
          <w:sz w:val="24"/>
          <w:szCs w:val="24"/>
          <w:lang w:eastAsia="ar-SA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ascii="Times New Roman" w:hAnsi="Times New Roman" w:eastAsia="Times New Roman" w:cs="Calibri"/>
          <w:sz w:val="24"/>
          <w:szCs w:val="24"/>
          <w:lang w:eastAsia="ar-SA"/>
        </w:rPr>
        <w:t>г. Железноргорск</w:t>
      </w:r>
    </w:p>
    <w:p>
      <w:pPr>
        <w:spacing w:after="0" w:line="240" w:lineRule="auto"/>
        <w:jc w:val="center"/>
        <w:rPr>
          <w:rFonts w:ascii="Times New Roman" w:hAnsi="Times New Roman" w:eastAsia="Times New Roman" w:cs="Calibri"/>
          <w:sz w:val="26"/>
          <w:szCs w:val="26"/>
          <w:lang w:eastAsia="ar-SA"/>
        </w:rPr>
      </w:pPr>
      <w:r>
        <w:rPr>
          <w:rFonts w:ascii="Times New Roman" w:hAnsi="Times New Roman" w:eastAsia="Times New Roman" w:cs="Calibri"/>
          <w:sz w:val="24"/>
          <w:szCs w:val="24"/>
          <w:lang w:eastAsia="ar-SA"/>
        </w:rPr>
        <w:t>2023</w:t>
      </w:r>
    </w:p>
    <w:p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>
      <w:pPr>
        <w:pStyle w:val="185"/>
        <w:spacing w:after="0"/>
        <w:ind w:left="1429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   аттестации).    Программа    по    информатике    является     основой для составления авторских учебных программ и учебников, поурочного планирования курса учителем.</w:t>
      </w:r>
    </w:p>
    <w:p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Информатика на уровне среднего общего образовании отражает: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информатики как научной дисциплины, изучающей закономерности протекания    и     возможности     автоматизации     информационных    процессов в различных системах;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 междисциплинарный характер информатики и информационной деятельности.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предмета, ключевых вопросов и основных составляющих элементов изучаемой предметной области;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решать типовые практические задачи, характерные для использования методов и инструментария данной предметной области;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сформированность основ логического и алгоритмического мышления; сформированность умений различать факты и оценки, сравнивать оценочные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выводы, видеть   их   связь   с   критериями   оценивания   и   связь   критериев с определённой системой ценностей, проверять на достоверность и обобщать информацию;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условий для развития навыков учебной, проектной, научно- исследовательской   и    творческой    деятельности,    мотивации    обучающихся к саморазвитию.</w:t>
      </w:r>
    </w:p>
    <w:p>
      <w:pPr>
        <w:spacing w:after="0" w:line="264" w:lineRule="auto"/>
        <w:ind w:left="360"/>
        <w:jc w:val="both"/>
        <w:rPr>
          <w:sz w:val="24"/>
          <w:szCs w:val="24"/>
        </w:rPr>
      </w:pPr>
      <w:bookmarkStart w:id="0" w:name="6d191c0f-7a0e-48a8-b80d-063d85de251e"/>
      <w:r>
        <w:rPr>
          <w:rFonts w:ascii="Times New Roman" w:hAnsi="Times New Roman"/>
          <w:color w:val="000000"/>
          <w:sz w:val="24"/>
          <w:szCs w:val="24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0"/>
      <w:r>
        <w:rPr>
          <w:rFonts w:ascii="Times New Roman" w:hAnsi="Times New Roman"/>
          <w:color w:val="000000"/>
          <w:sz w:val="24"/>
          <w:szCs w:val="24"/>
        </w:rPr>
        <w:t>‌‌</w:t>
      </w:r>
    </w:p>
    <w:p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Базовый уровень изучения информатики рекомендуется для следующих профилей: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естественно-научный профиль, ориентирующий обучающихся на такие сферы деятельности, как медицина, биотехнологии, химия, физика и другие;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гуманитарный профиль, ориентирующий обучающихся на такие сферы деятельности, как педагогика, психология, общественные отношения и другие;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социально-экономический     профиль,      ориентирующий      обучающихся на профессии, связанные с социальной сферой, финансами, экономикой, управлением, предпринимательством и другими;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универсальный     профиль,      ориентированный      в      первую      очередь на обучающихся, чей выбор не соответствует в полной мере ни одному из утверждённых профилей.</w:t>
      </w:r>
    </w:p>
    <w:p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ind w:firstLine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 </w:t>
      </w:r>
    </w:p>
    <w:p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>
      <w:pPr>
        <w:pStyle w:val="243"/>
        <w:rPr>
          <w:sz w:val="24"/>
          <w:szCs w:val="24"/>
        </w:rPr>
      </w:pP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Цифровая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грамотность</w:t>
      </w:r>
    </w:p>
    <w:p>
      <w:pPr>
        <w:pStyle w:val="14"/>
        <w:spacing w:after="0" w:line="240" w:lineRule="auto"/>
        <w:ind w:right="115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техники безопасности и гигиены при работе с компьютерами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компонентами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цифрового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окружения.</w:t>
      </w:r>
    </w:p>
    <w:p>
      <w:pPr>
        <w:pStyle w:val="14"/>
        <w:spacing w:after="0" w:line="240" w:lineRule="auto"/>
        <w:ind w:right="1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компьютера.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Персональный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конфигурации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зависимости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 решаемых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задач.</w:t>
      </w:r>
    </w:p>
    <w:p>
      <w:pPr>
        <w:pStyle w:val="14"/>
        <w:tabs>
          <w:tab w:val="left" w:pos="2449"/>
          <w:tab w:val="left" w:pos="5773"/>
          <w:tab w:val="left" w:pos="7702"/>
        </w:tabs>
        <w:spacing w:after="0" w:line="240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тенденции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Параллельные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вычисления. Многопроцессорные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системы. </w:t>
      </w:r>
      <w:r>
        <w:rPr>
          <w:rFonts w:ascii="Times New Roman" w:hAnsi="Times New Roman"/>
          <w:spacing w:val="-1"/>
          <w:sz w:val="24"/>
          <w:szCs w:val="24"/>
        </w:rPr>
        <w:t>Суперкомпьютеры.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Микроконтроллеры.</w:t>
      </w:r>
      <w:r>
        <w:rPr>
          <w:rFonts w:ascii="Times New Roman" w:hAnsi="Times New Roman"/>
          <w:spacing w:val="2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Роботизированные 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производства.</w:t>
      </w:r>
    </w:p>
    <w:p>
      <w:pPr>
        <w:pStyle w:val="14"/>
        <w:spacing w:after="0" w:line="240" w:lineRule="auto"/>
        <w:ind w:right="117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Программное обеспечение компьютеров. Виды программного обеспечения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 назначение. Особенности программного обеспечения мобильных устройств.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Операционная система. Понятие о системном администрировании. Инсталляция 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деинсталляция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программного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обеспечения.</w:t>
      </w:r>
    </w:p>
    <w:p>
      <w:pPr>
        <w:pStyle w:val="14"/>
        <w:spacing w:after="0" w:line="240" w:lineRule="auto"/>
        <w:ind w:right="123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Файловая   система.   Поиск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  файловой   системе.   Организация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хранения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обработки данных с использованием интернет-сервисов, облачных технологий 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мобильных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устройств.</w:t>
      </w:r>
    </w:p>
    <w:p>
      <w:pPr>
        <w:pStyle w:val="14"/>
        <w:spacing w:after="0" w:line="240" w:lineRule="auto"/>
        <w:ind w:right="1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Прикладные</w:t>
      </w:r>
      <w:r>
        <w:rPr>
          <w:rFonts w:ascii="Times New Roman" w:hAnsi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компьютерные</w:t>
      </w:r>
      <w:r>
        <w:rPr>
          <w:rFonts w:ascii="Times New Roman" w:hAnsi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программы</w:t>
      </w:r>
      <w:r>
        <w:rPr>
          <w:rFonts w:ascii="Times New Roman" w:hAnsi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для  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решения  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типовых  </w:t>
      </w:r>
      <w:r>
        <w:rPr>
          <w:rFonts w:ascii="Times New Roman" w:hAnsi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выбранной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специализации.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Системы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автоматизированного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проектирования.</w:t>
      </w:r>
    </w:p>
    <w:p>
      <w:pPr>
        <w:pStyle w:val="14"/>
        <w:spacing w:after="0" w:line="240" w:lineRule="auto"/>
        <w:ind w:right="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Программное обеспечение. Лицензирование программного обеспечения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цифровых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Проприетарное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свободное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обеспечение.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Коммерческое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некоммерческое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цифровых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устанавливаемая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законодательством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Федерации,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неправомерное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цифровых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Теоретические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основы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информатики</w:t>
      </w:r>
    </w:p>
    <w:p>
      <w:pPr>
        <w:pStyle w:val="14"/>
        <w:spacing w:after="0" w:line="240" w:lineRule="auto"/>
        <w:ind w:right="124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Информация, данные и знания. Универсальность дискретного представления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Двоичное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кодирование.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Равномерные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неравномерные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коды.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Фано.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Подходы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измерению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Сущность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объёмного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(алфавитного)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подхода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измерению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информации,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определение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бита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точки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зрения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алфавитного подхода, связь между размером алфавита и информационным весом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символа</w:t>
      </w:r>
    </w:p>
    <w:p>
      <w:pPr>
        <w:pStyle w:val="14"/>
        <w:spacing w:after="0" w:line="240" w:lineRule="auto"/>
        <w:ind w:right="1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предположении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равновероятности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появления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символов),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между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единицами измерения информации: бит, байт, Кбайт, Мбайт, Гбайт. Сущность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содержательного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(вероятностного)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подхода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измерению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определение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бита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содержания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сообщения.</w:t>
      </w:r>
    </w:p>
    <w:p>
      <w:pPr>
        <w:pStyle w:val="14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процессы.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Передача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Источник,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приёмник,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канал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связи,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сигнал,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кодирование.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Искажение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передаче.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Скорость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передачи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каналу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связи.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Хранение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информации,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объём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памяти.</w:t>
      </w:r>
    </w:p>
    <w:p>
      <w:pPr>
        <w:pStyle w:val="14"/>
        <w:spacing w:after="0" w:line="240" w:lineRule="auto"/>
        <w:ind w:right="1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Обработка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обработки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содержания, изменение формы представления информации. Поиск информации.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процессов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окружающем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мире.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Системы.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Компоненты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системы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взаимодействие.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Системы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информационный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процесс.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Обратная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связь.</w:t>
      </w:r>
    </w:p>
    <w:p>
      <w:pPr>
        <w:pStyle w:val="14"/>
        <w:spacing w:after="0" w:line="240" w:lineRule="auto"/>
        <w:ind w:right="1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Системы    счисления.    Развёрнутая    запись    целых    и     дробных    чисел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счисления.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Свойства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позиционной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записи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числа: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количество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цифр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записи,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признак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делимости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счисления.   Алгоритм   перевода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целого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числа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P-ичной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системы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счисления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десятичную.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Алгоритм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перевода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конечной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P-ичной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дроби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десятичную.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Алгоритм перевода целого числа из десятичной системы счисления в P-ичную.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Двоичная, восьмеричная и шестнадцатеричная системы счисления, перевод чисел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между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системами.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Арифметические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операции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счисления.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вещественных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чисел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памяти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компьютера.</w:t>
      </w:r>
    </w:p>
    <w:p>
      <w:pPr>
        <w:pStyle w:val="14"/>
        <w:spacing w:after="0" w:line="240" w:lineRule="auto"/>
        <w:ind w:right="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Кодирование текстов. Кодировка ASCII. Однобайтные кодировки. Стандарт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UNICODE. Кодировка UTF-8. Определение информационного объёма текстовых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сообщений.</w:t>
      </w:r>
    </w:p>
    <w:p>
      <w:pPr>
        <w:pStyle w:val="14"/>
        <w:spacing w:after="0" w:line="240" w:lineRule="auto"/>
        <w:ind w:right="1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Кодирование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изображений.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Оценка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объёма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растрового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графического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изображения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заданном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разрешении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глубине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кодирования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цвета.</w:t>
      </w:r>
    </w:p>
    <w:p>
      <w:pPr>
        <w:pStyle w:val="14"/>
        <w:spacing w:after="0" w:line="240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Кодирование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звука.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Оценка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информационного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объёма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звуковых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 заданных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частоте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дискретизации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разрядности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кодирования.</w:t>
      </w:r>
    </w:p>
    <w:p>
      <w:pPr>
        <w:pStyle w:val="14"/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Алгебра логики. Высказывания. Логические операции. Таблицы истинности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логических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операций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«дизъюнкция»,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«конъюнкция»,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«инверсия»,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«импликация»,</w:t>
      </w:r>
    </w:p>
    <w:p>
      <w:pPr>
        <w:pStyle w:val="14"/>
        <w:spacing w:after="0" w:line="240" w:lineRule="auto"/>
        <w:ind w:right="1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«эквиваленция».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выражения.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Вычисление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составного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высказывания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известных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значениях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входящих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него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элементарных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высказываний.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Таблицы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истинности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логических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выражений.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Логические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операции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операции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над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множествами.</w:t>
      </w:r>
    </w:p>
    <w:p>
      <w:pPr>
        <w:pStyle w:val="14"/>
        <w:spacing w:after="0" w:line="240" w:lineRule="auto"/>
        <w:ind w:righ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Примеры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алгебры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логики.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Эквивалентные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преобразования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логических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выражений.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функции.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Построение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логического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выражения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таблицей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истинности.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компьютера.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Триггер.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Сумматор.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Построение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схемы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элементах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логическому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выражению.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Запись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логического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схеме.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Информационные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</w:p>
    <w:p>
      <w:pPr>
        <w:pStyle w:val="14"/>
        <w:spacing w:after="0" w:line="240" w:lineRule="auto"/>
        <w:ind w:right="121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Текстовый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процессор.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Редактирование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форматирование.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Проверка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орфографии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грамматики.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поиска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автозамены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текстовом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процессоре.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стилей.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Структурированные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текстовые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документы.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Сноски,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оглавление. Облачные сервисы. Коллективная работа с документом. Инструменты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рецензирования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текстовых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процессорах.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Деловая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переписка.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Реферат.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Правила цитирования источников и оформления библиографических ссылок. Оформление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списка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литературы.</w:t>
      </w:r>
    </w:p>
    <w:p>
      <w:pPr>
        <w:pStyle w:val="14"/>
        <w:spacing w:after="0" w:line="240" w:lineRule="auto"/>
        <w:ind w:right="122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изображений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цифровых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устройств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(цифровых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фотоаппаратов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микроскопов,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видеокамер,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сканеров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устройств.).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Графический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редактор.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Обработка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графических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объектов.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Растровая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векторная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графика.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Форматы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графических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файлов.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Обработка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изображения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звука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использованием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интернет-приложений.</w:t>
      </w:r>
    </w:p>
    <w:p>
      <w:pPr>
        <w:pStyle w:val="14"/>
        <w:spacing w:after="0" w:line="240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Мультимедиа. Компьютерные презентации. Использование мультимедийных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онлайн-сервисов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разработки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презентаций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Принципы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построения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редактирования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трёхмерных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моделей.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Цифровая грамотность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Теоретические основы информатики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Использование графов и деревьев при описании объектов и процессов окружающего мира.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Алгоритмы и программирование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 технологии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Численное решение уравнений с помощью подбора параметра. 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Многотабличные базы данных. Типы связей между таблицами. Запросы к многотабличным базам данных.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</w:p>
    <w:p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>
      <w:pPr>
        <w:pStyle w:val="184"/>
        <w:spacing w:line="264" w:lineRule="auto"/>
        <w:ind w:right="120"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>
      <w:pPr>
        <w:pStyle w:val="184"/>
        <w:spacing w:line="264" w:lineRule="auto"/>
        <w:ind w:right="120" w:firstLine="85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iCs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</w:t>
      </w:r>
    </w:p>
    <w:p>
      <w:pPr>
        <w:pStyle w:val="3"/>
        <w:numPr>
          <w:ilvl w:val="0"/>
          <w:numId w:val="6"/>
        </w:numPr>
        <w:tabs>
          <w:tab w:val="left" w:pos="421"/>
        </w:tabs>
        <w:spacing w:before="0" w:after="0"/>
        <w:ind w:left="0" w:firstLine="0"/>
        <w:jc w:val="left"/>
        <w:rPr>
          <w:rFonts w:ascii="Times New Roman" w:hAnsi="Times New Roman" w:cs="Times New Roman"/>
          <w:b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pacing w:val="-1"/>
          <w:sz w:val="24"/>
          <w:szCs w:val="24"/>
        </w:rPr>
        <w:t xml:space="preserve">гражданского </w:t>
      </w: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>воспитания:</w:t>
      </w:r>
    </w:p>
    <w:p>
      <w:pPr>
        <w:pStyle w:val="184"/>
        <w:tabs>
          <w:tab w:val="left" w:pos="2505"/>
        </w:tabs>
        <w:spacing w:line="264" w:lineRule="auto"/>
        <w:ind w:right="131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информационной безопасности;</w:t>
      </w:r>
    </w:p>
    <w:p>
      <w:pPr>
        <w:pStyle w:val="184"/>
        <w:tabs>
          <w:tab w:val="left" w:pos="2505"/>
        </w:tabs>
        <w:spacing w:line="266" w:lineRule="auto"/>
        <w:ind w:right="120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pStyle w:val="3"/>
        <w:numPr>
          <w:ilvl w:val="0"/>
          <w:numId w:val="6"/>
        </w:numPr>
        <w:tabs>
          <w:tab w:val="left" w:pos="421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pacing w:val="-1"/>
          <w:sz w:val="24"/>
          <w:szCs w:val="24"/>
        </w:rPr>
        <w:t xml:space="preserve">патриотического </w:t>
      </w: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>воспитания:</w:t>
      </w:r>
    </w:p>
    <w:p>
      <w:pPr>
        <w:pStyle w:val="184"/>
        <w:tabs>
          <w:tab w:val="left" w:pos="2505"/>
        </w:tabs>
        <w:spacing w:line="264" w:lineRule="auto"/>
        <w:ind w:right="102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Ценностное отношение к историческому наследию,   достижениям   России в науке, искусстве, технологиях, понимание значения информатики как науки в жизни современного общества;</w:t>
      </w:r>
    </w:p>
    <w:p>
      <w:pPr>
        <w:pStyle w:val="3"/>
        <w:numPr>
          <w:ilvl w:val="0"/>
          <w:numId w:val="6"/>
        </w:numPr>
        <w:tabs>
          <w:tab w:val="left" w:pos="421"/>
        </w:tabs>
        <w:spacing w:before="0" w:after="0"/>
        <w:ind w:left="0" w:firstLine="0"/>
        <w:jc w:val="both"/>
        <w:rPr>
          <w:rFonts w:ascii="Times New Roman" w:hAnsi="Times New Roman" w:cs="Times New Roman"/>
          <w:b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i/>
          <w:iCs/>
          <w:spacing w:val="-1"/>
          <w:sz w:val="24"/>
          <w:szCs w:val="24"/>
        </w:rPr>
        <w:t xml:space="preserve">духовно-нравственного </w:t>
      </w:r>
      <w:r>
        <w:rPr>
          <w:rFonts w:ascii="Times New Roman" w:hAnsi="Times New Roman" w:cs="Times New Roman"/>
          <w:b w:val="0"/>
          <w:i/>
          <w:iCs/>
          <w:sz w:val="24"/>
          <w:szCs w:val="24"/>
        </w:rPr>
        <w:t>воспитания:</w:t>
      </w:r>
    </w:p>
    <w:p>
      <w:pPr>
        <w:pStyle w:val="184"/>
        <w:tabs>
          <w:tab w:val="left" w:pos="2505"/>
        </w:tabs>
        <w:spacing w:line="264" w:lineRule="auto"/>
        <w:ind w:right="114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сформированность нравственного сознания, этического поведения; способность оценивать ситуацию и принимать осознанные решения,</w:t>
      </w:r>
    </w:p>
    <w:p>
      <w:pPr>
        <w:pStyle w:val="184"/>
        <w:tabs>
          <w:tab w:val="left" w:pos="2505"/>
        </w:tabs>
        <w:spacing w:line="264" w:lineRule="auto"/>
        <w:ind w:right="126" w:firstLine="4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ориентируясь на морально-нравственные нормы и ценности, в том числе в сети Интернет;</w:t>
      </w:r>
    </w:p>
    <w:p>
      <w:pPr>
        <w:pStyle w:val="243"/>
        <w:numPr>
          <w:ilvl w:val="0"/>
          <w:numId w:val="6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pacing w:val="-1"/>
          <w:sz w:val="24"/>
          <w:szCs w:val="24"/>
        </w:rPr>
        <w:t>эстетического</w:t>
      </w:r>
      <w:r>
        <w:rPr>
          <w:b w:val="0"/>
          <w:i/>
          <w:spacing w:val="-13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воспитания:</w:t>
      </w:r>
    </w:p>
    <w:p>
      <w:pPr>
        <w:pStyle w:val="14"/>
        <w:spacing w:after="0" w:line="240" w:lineRule="auto"/>
        <w:ind w:right="1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эстетическое отношение к миру, включая эстетику научного и технического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творчества;</w:t>
      </w:r>
    </w:p>
    <w:p>
      <w:pPr>
        <w:pStyle w:val="14"/>
        <w:spacing w:after="0" w:line="240" w:lineRule="auto"/>
        <w:ind w:right="1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воспринимать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искусства,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основанные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технологий;</w:t>
      </w:r>
    </w:p>
    <w:p>
      <w:pPr>
        <w:pStyle w:val="243"/>
        <w:numPr>
          <w:ilvl w:val="0"/>
          <w:numId w:val="6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физического</w:t>
      </w:r>
      <w:r>
        <w:rPr>
          <w:b w:val="0"/>
          <w:i/>
          <w:spacing w:val="-18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воспитания:</w:t>
      </w:r>
    </w:p>
    <w:p>
      <w:pPr>
        <w:pStyle w:val="14"/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сформированность здорового и безопасного образа жизни, ответственного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отношения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своему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здоровью,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счёт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требований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эксплуатации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технологий;</w:t>
      </w:r>
    </w:p>
    <w:p>
      <w:pPr>
        <w:pStyle w:val="243"/>
        <w:numPr>
          <w:ilvl w:val="0"/>
          <w:numId w:val="6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трудового</w:t>
      </w:r>
      <w:r>
        <w:rPr>
          <w:b w:val="0"/>
          <w:i/>
          <w:spacing w:val="-16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воспитания:</w:t>
      </w:r>
    </w:p>
    <w:p>
      <w:pPr>
        <w:pStyle w:val="14"/>
        <w:spacing w:after="0" w:line="240" w:lineRule="auto"/>
        <w:ind w:right="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активной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технологической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направленности,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инициировать,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выполнять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такую деятельность;</w:t>
      </w:r>
    </w:p>
    <w:p>
      <w:pPr>
        <w:pStyle w:val="14"/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интерес      к      сферам      профессиональной      деятельности,      связанным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информатикой,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программированием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технологиями,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основанными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научно-технического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прогресса,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совершать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осознанный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будущей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профессии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реализовывать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планы;</w:t>
      </w:r>
    </w:p>
    <w:p>
      <w:pPr>
        <w:pStyle w:val="14"/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и способность к образованию и самообразованию на протяжении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жизни;</w:t>
      </w:r>
    </w:p>
    <w:p>
      <w:pPr>
        <w:pStyle w:val="243"/>
        <w:numPr>
          <w:ilvl w:val="0"/>
          <w:numId w:val="6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pacing w:val="-1"/>
          <w:sz w:val="24"/>
          <w:szCs w:val="24"/>
        </w:rPr>
        <w:t>экологического</w:t>
      </w:r>
      <w:r>
        <w:rPr>
          <w:b w:val="0"/>
          <w:i/>
          <w:spacing w:val="-13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воспитания:</w:t>
      </w:r>
    </w:p>
    <w:p>
      <w:pPr>
        <w:pStyle w:val="14"/>
        <w:spacing w:after="0" w:line="240" w:lineRule="auto"/>
        <w:ind w:righ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глобального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экологических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путей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информационно-коммуникационных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технологий;</w:t>
      </w:r>
    </w:p>
    <w:p>
      <w:pPr>
        <w:pStyle w:val="243"/>
        <w:numPr>
          <w:ilvl w:val="0"/>
          <w:numId w:val="6"/>
        </w:numPr>
        <w:tabs>
          <w:tab w:val="left" w:pos="421"/>
        </w:tabs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ценности</w:t>
      </w:r>
      <w:r>
        <w:rPr>
          <w:b w:val="0"/>
          <w:i/>
          <w:spacing w:val="-8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научного</w:t>
      </w:r>
      <w:r>
        <w:rPr>
          <w:b w:val="0"/>
          <w:i/>
          <w:spacing w:val="-8"/>
          <w:sz w:val="24"/>
          <w:szCs w:val="24"/>
        </w:rPr>
        <w:t xml:space="preserve"> </w:t>
      </w:r>
      <w:r>
        <w:rPr>
          <w:b w:val="0"/>
          <w:i/>
          <w:sz w:val="24"/>
          <w:szCs w:val="24"/>
        </w:rPr>
        <w:t>познания:</w:t>
      </w:r>
    </w:p>
    <w:p>
      <w:pPr>
        <w:pStyle w:val="14"/>
        <w:spacing w:after="0" w:line="240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сформированность мировоззрения, соответствующего современному уровню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научно-технического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прогресса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практики,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счёт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 процессов и информационных технологий в условиях цифровой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трансформации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многих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сфер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современного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общества;</w:t>
      </w:r>
    </w:p>
    <w:p>
      <w:pPr>
        <w:pStyle w:val="14"/>
        <w:spacing w:after="0" w:line="240" w:lineRule="auto"/>
        <w:ind w:right="1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ценности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научной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готовность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проектную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исследовательскую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 индивидуально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в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группе.</w:t>
      </w:r>
    </w:p>
    <w:p>
      <w:pPr>
        <w:pStyle w:val="14"/>
        <w:spacing w:after="0" w:line="240" w:lineRule="auto"/>
        <w:ind w:right="119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процессе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   личностных   результатов   освоения   программы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обучающихся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совершенствуется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эмоциональный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интеллект,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предполагающий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сформированность:</w:t>
      </w:r>
    </w:p>
    <w:p>
      <w:pPr>
        <w:pStyle w:val="14"/>
        <w:spacing w:after="0" w:line="240" w:lineRule="auto"/>
        <w:ind w:right="1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саморегулирования,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включающего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самоконтроль,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принимать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ответственность за своё поведение, способность адаптироваться к эмоциональным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изменениям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проявлять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гибкость,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открытым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новому;</w:t>
      </w:r>
    </w:p>
    <w:p>
      <w:pPr>
        <w:pStyle w:val="14"/>
        <w:spacing w:after="0" w:line="240" w:lineRule="auto"/>
        <w:ind w:righ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внутренней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мотивации,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включающей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стремление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успеху,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оптимизм,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инициативность,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действовать,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исходя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возможностей;</w:t>
      </w:r>
    </w:p>
    <w:p>
      <w:pPr>
        <w:pStyle w:val="14"/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эмпатии,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включающей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эмоциональное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состояние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других,    учитывать    его    при    осуществлении    коммуникации,    способность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сочувствию 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сопереживанию;</w:t>
      </w:r>
    </w:p>
    <w:p>
      <w:pPr>
        <w:pStyle w:val="14"/>
        <w:spacing w:after="0" w:line="240" w:lineRule="auto"/>
        <w:ind w:righ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социальных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навыков,</w:t>
      </w:r>
      <w:r>
        <w:rPr>
          <w:rFonts w:ascii="Times New Roman" w:hAnsi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включающих</w:t>
      </w:r>
      <w:r>
        <w:rPr>
          <w:rFonts w:ascii="Times New Roman" w:hAnsi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способность   выстраивать   отношения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другими людьми,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заботиться,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проявлять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разрешать конфликты.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>
      <w:pPr>
        <w:pStyle w:val="14"/>
        <w:spacing w:after="0" w:line="240" w:lineRule="auto"/>
        <w:ind w:right="126" w:firstLine="360"/>
        <w:jc w:val="both"/>
        <w:rPr>
          <w:rFonts w:ascii="Times New Roman" w:hAnsi="Times New Roman"/>
          <w:sz w:val="24"/>
          <w:szCs w:val="24"/>
          <w:lang w:val="en-US"/>
        </w:rPr>
      </w:pPr>
    </w:p>
    <w:p>
      <w:pPr>
        <w:pStyle w:val="14"/>
        <w:spacing w:after="0" w:line="240" w:lineRule="auto"/>
        <w:ind w:right="126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информатики на уровне среднего общего образования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обучающегося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будут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сформированы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метапредметные</w:t>
      </w:r>
      <w:r>
        <w:rPr>
          <w:rFonts w:ascii="Times New Roman" w:hAnsi="Times New Roman"/>
          <w:b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результаты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отраженные</w:t>
      </w:r>
    </w:p>
    <w:p>
      <w:pPr>
        <w:pStyle w:val="14"/>
        <w:spacing w:after="0" w:line="240" w:lineRule="auto"/>
        <w:ind w:right="1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универсальных учебных действиях, а именно – познавательные универсальные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коммуникативные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универсальные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регулятивные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универсальные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действия, совместная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деятельность.</w:t>
      </w:r>
    </w:p>
    <w:p>
      <w:pPr>
        <w:pStyle w:val="242"/>
        <w:rPr>
          <w:sz w:val="24"/>
          <w:szCs w:val="24"/>
        </w:rPr>
      </w:pPr>
      <w:r>
        <w:rPr>
          <w:sz w:val="24"/>
          <w:szCs w:val="24"/>
        </w:rPr>
        <w:t>Познавательные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Базовые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действия:</w:t>
      </w:r>
    </w:p>
    <w:p>
      <w:pPr>
        <w:pStyle w:val="14"/>
        <w:numPr>
          <w:ilvl w:val="0"/>
          <w:numId w:val="7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формулировать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актуализировать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проблему,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рассматривать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всесторонне; устанавливать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существенный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признак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или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основания </w:t>
      </w:r>
      <w:r>
        <w:rPr>
          <w:rFonts w:ascii="Times New Roman" w:hAnsi="Times New Roman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2"/>
          <w:sz w:val="24"/>
          <w:szCs w:val="24"/>
        </w:rPr>
        <w:t>сравнения,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классификации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обобщения;</w:t>
      </w:r>
    </w:p>
    <w:p>
      <w:pPr>
        <w:pStyle w:val="14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after="0" w:line="240" w:lineRule="auto"/>
        <w:ind w:left="720"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определять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цели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деятельности,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задавать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параметры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критерии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достижения;</w:t>
      </w:r>
    </w:p>
    <w:p>
      <w:pPr>
        <w:pStyle w:val="14"/>
        <w:tabs>
          <w:tab w:val="left" w:pos="2615"/>
          <w:tab w:val="left" w:pos="3391"/>
          <w:tab w:val="left" w:pos="4643"/>
          <w:tab w:val="left" w:pos="6060"/>
          <w:tab w:val="left" w:pos="6405"/>
          <w:tab w:val="left" w:pos="7463"/>
          <w:tab w:val="left" w:pos="8599"/>
        </w:tabs>
        <w:spacing w:after="0" w:line="240" w:lineRule="auto"/>
        <w:ind w:left="720" w:right="-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закономерности и противоречия в рассматриваемых явлениях;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разрабатыватьплан решения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проблемы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анализа имеющихся материальных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нематериальных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ресурсов;</w:t>
      </w:r>
    </w:p>
    <w:p>
      <w:pPr>
        <w:pStyle w:val="1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вносить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коррективы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деятельность,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соответствие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результатов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целям,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риски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последствий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деятельности;</w:t>
      </w:r>
    </w:p>
    <w:p>
      <w:pPr>
        <w:pStyle w:val="1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координировать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выполнять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работу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условиях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реального,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виртуального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комбинированного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взаимодействия;</w:t>
      </w:r>
    </w:p>
    <w:p>
      <w:pPr>
        <w:pStyle w:val="1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креативное 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мышление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Базовые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действия:</w:t>
      </w:r>
    </w:p>
    <w:p>
      <w:pPr>
        <w:pStyle w:val="14"/>
        <w:numPr>
          <w:ilvl w:val="0"/>
          <w:numId w:val="8"/>
        </w:numPr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учебно-исследовательской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навыками разрешения проблем, способностью и готовностью к самостоятельному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поиску методов решения практических задач, применению различных методов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познания;</w:t>
      </w:r>
    </w:p>
    <w:p>
      <w:pPr>
        <w:pStyle w:val="14"/>
        <w:numPr>
          <w:ilvl w:val="0"/>
          <w:numId w:val="8"/>
        </w:numPr>
        <w:spacing w:after="0" w:line="240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интерпретации,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преобразованию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применению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учебных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ситуациях,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числе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создании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проектов;</w:t>
      </w:r>
    </w:p>
    <w:p>
      <w:pPr>
        <w:pStyle w:val="14"/>
        <w:numPr>
          <w:ilvl w:val="0"/>
          <w:numId w:val="8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научного типа мышления, владение научной терминологией,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ключевыми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понятиями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методами;</w:t>
      </w:r>
    </w:p>
    <w:p>
      <w:pPr>
        <w:pStyle w:val="14"/>
        <w:numPr>
          <w:ilvl w:val="0"/>
          <w:numId w:val="8"/>
        </w:numPr>
        <w:spacing w:after="0" w:line="240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ставить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формулировать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собственные</w:t>
      </w:r>
      <w:r>
        <w:rPr>
          <w:rFonts w:ascii="Times New Roman" w:hAnsi="Times New Roman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задачи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образовательной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ситуациях;</w:t>
      </w:r>
    </w:p>
    <w:p>
      <w:pPr>
        <w:pStyle w:val="14"/>
        <w:numPr>
          <w:ilvl w:val="0"/>
          <w:numId w:val="8"/>
        </w:numPr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выявлять причинно-следственные связи и актуализировать задачу, выдвигать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гипотезу её решения, находить аргументы для доказательства своих утверждений,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параметры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критерии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решения;</w:t>
      </w:r>
    </w:p>
    <w:p>
      <w:pPr>
        <w:pStyle w:val="14"/>
        <w:numPr>
          <w:ilvl w:val="0"/>
          <w:numId w:val="8"/>
        </w:numPr>
        <w:spacing w:after="0" w:line="240" w:lineRule="auto"/>
        <w:ind w:right="1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анализировать полученные в ходе решения задачи результаты, критически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достоверность, прогнозировать изменение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новых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условиях;</w:t>
      </w:r>
    </w:p>
    <w:p>
      <w:pPr>
        <w:pStyle w:val="14"/>
        <w:numPr>
          <w:ilvl w:val="0"/>
          <w:numId w:val="8"/>
        </w:numPr>
        <w:spacing w:after="0" w:line="240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 оценку новым ситуациям, оценивать приобретённый опыт;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целенаправленный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поиск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переноса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способов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</w:t>
      </w:r>
    </w:p>
    <w:p>
      <w:pPr>
        <w:pStyle w:val="1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профессиональную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среду;</w:t>
      </w:r>
    </w:p>
    <w:p>
      <w:pPr>
        <w:pStyle w:val="14"/>
        <w:numPr>
          <w:ilvl w:val="0"/>
          <w:numId w:val="8"/>
        </w:numPr>
        <w:spacing w:after="0" w:line="240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переносить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познавательную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практическую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жизнедеятельности; интегрировать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разных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предметных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областей;</w:t>
      </w:r>
    </w:p>
    <w:p>
      <w:pPr>
        <w:pStyle w:val="14"/>
        <w:numPr>
          <w:ilvl w:val="0"/>
          <w:numId w:val="8"/>
        </w:numPr>
        <w:spacing w:after="0" w:line="240" w:lineRule="auto"/>
        <w:ind w:right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выдвигать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идеи,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предлагать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оригинальные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подходы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решения,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ставить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проблемы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задачи,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допускающие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альтернативные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Работа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информацией:</w:t>
      </w:r>
    </w:p>
    <w:p>
      <w:pPr>
        <w:pStyle w:val="14"/>
        <w:numPr>
          <w:ilvl w:val="0"/>
          <w:numId w:val="9"/>
        </w:numPr>
        <w:spacing w:after="0" w:line="240" w:lineRule="auto"/>
        <w:ind w:right="11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источников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типов,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самостоятельно осуществлять поиск, анализ, систематизацию и интерпретацию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видов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представления;</w:t>
      </w:r>
    </w:p>
    <w:p>
      <w:pPr>
        <w:pStyle w:val="14"/>
        <w:numPr>
          <w:ilvl w:val="0"/>
          <w:numId w:val="9"/>
        </w:numPr>
        <w:spacing w:after="0" w:line="240" w:lineRule="auto"/>
        <w:ind w:right="1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создавать тексты в различных форматах с учётом назначения информации 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целевой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аудитории,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выбирая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оптимальную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представления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визуализации;</w:t>
      </w:r>
    </w:p>
    <w:p>
      <w:pPr>
        <w:pStyle w:val="14"/>
        <w:numPr>
          <w:ilvl w:val="0"/>
          <w:numId w:val="9"/>
        </w:numPr>
        <w:spacing w:after="0" w:line="240" w:lineRule="auto"/>
        <w:ind w:righ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достоверность,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легитимность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правовым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морально-этическим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нормам;</w:t>
      </w:r>
    </w:p>
    <w:p>
      <w:pPr>
        <w:pStyle w:val="14"/>
        <w:numPr>
          <w:ilvl w:val="0"/>
          <w:numId w:val="9"/>
        </w:numPr>
        <w:spacing w:after="0" w:line="240" w:lineRule="auto"/>
        <w:ind w:right="1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информационных</w:t>
      </w:r>
      <w:r>
        <w:rPr>
          <w:rFonts w:ascii="Times New Roman" w:hAnsi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коммуникационных</w:t>
      </w:r>
      <w:r>
        <w:rPr>
          <w:rFonts w:ascii="Times New Roman" w:hAnsi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   решении     когнитивных,     коммуникативных    и     организационных    задач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соблюдением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требований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эргономики,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безопасности,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гигиены,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ресурсосбережения,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этических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норм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информационной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безопасности;</w:t>
      </w:r>
    </w:p>
    <w:p>
      <w:pPr>
        <w:pStyle w:val="14"/>
        <w:numPr>
          <w:ilvl w:val="0"/>
          <w:numId w:val="9"/>
        </w:numPr>
        <w:spacing w:after="0" w:line="240" w:lineRule="auto"/>
        <w:ind w:right="13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 навыками распознавания и защиты информации, информационной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безопасности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личности.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pStyle w:val="242"/>
        <w:jc w:val="both"/>
        <w:rPr>
          <w:sz w:val="24"/>
          <w:szCs w:val="24"/>
        </w:rPr>
      </w:pPr>
      <w:r>
        <w:rPr>
          <w:sz w:val="24"/>
          <w:szCs w:val="24"/>
        </w:rPr>
        <w:t>Коммуникативные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Общение:</w:t>
      </w:r>
    </w:p>
    <w:p>
      <w:pPr>
        <w:pStyle w:val="1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коммуникации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всех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сферах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жизни;</w:t>
      </w:r>
    </w:p>
    <w:p>
      <w:pPr>
        <w:pStyle w:val="14"/>
        <w:numPr>
          <w:ilvl w:val="0"/>
          <w:numId w:val="10"/>
        </w:num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невербальные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значение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социальных знаков, распознавать предпосылки конфликтных ситуаций и уметь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смягчать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конфликты;</w:t>
      </w:r>
    </w:p>
    <w:p>
      <w:pPr>
        <w:pStyle w:val="14"/>
        <w:numPr>
          <w:ilvl w:val="0"/>
          <w:numId w:val="10"/>
        </w:numPr>
        <w:spacing w:after="0" w:line="240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взаимодействия,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аргументированно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вести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диалог;</w:t>
      </w:r>
    </w:p>
    <w:p>
      <w:pPr>
        <w:pStyle w:val="1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развёрнуто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логично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излагать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свою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точку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зрения.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Совместная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деятельность:</w:t>
      </w:r>
    </w:p>
    <w:p>
      <w:pPr>
        <w:pStyle w:val="14"/>
        <w:numPr>
          <w:ilvl w:val="0"/>
          <w:numId w:val="11"/>
        </w:numPr>
        <w:spacing w:after="0" w:line="240" w:lineRule="auto"/>
        <w:ind w:right="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понимать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и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использовать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преимущества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командной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индивидуальной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работы;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выбирать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тематику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методы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совместных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общих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интересов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каждого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члена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коллектива;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 цели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совместной деятельности,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организовывать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координировать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её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достижению: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составлять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действий,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распределять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мнений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участников,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обсуждать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результаты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совместной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работы;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pStyle w:val="1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pStyle w:val="242"/>
        <w:jc w:val="both"/>
        <w:rPr>
          <w:sz w:val="24"/>
          <w:szCs w:val="24"/>
        </w:rPr>
      </w:pPr>
      <w:r>
        <w:rPr>
          <w:sz w:val="24"/>
          <w:szCs w:val="24"/>
        </w:rPr>
        <w:t>Регулятивные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универсальные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>учебные</w:t>
      </w:r>
      <w:r>
        <w:rPr>
          <w:spacing w:val="63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Самоорганизация:</w:t>
      </w:r>
    </w:p>
    <w:p>
      <w:pPr>
        <w:pStyle w:val="14"/>
        <w:numPr>
          <w:ilvl w:val="0"/>
          <w:numId w:val="12"/>
        </w:numPr>
        <w:spacing w:after="0" w:line="240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познавательную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выявлять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проблемы,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ставить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формулировать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жизненных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ситуациях;</w:t>
      </w:r>
    </w:p>
    <w:p>
      <w:pPr>
        <w:pStyle w:val="14"/>
        <w:numPr>
          <w:ilvl w:val="0"/>
          <w:numId w:val="12"/>
        </w:numPr>
        <w:spacing w:after="0" w:line="240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 составлять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план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проблемы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учётом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имеющихся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ресурсов,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собственных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предпочтений;</w:t>
      </w:r>
    </w:p>
    <w:p>
      <w:pPr>
        <w:pStyle w:val="1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оценку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новым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ситуациям;</w:t>
      </w:r>
    </w:p>
    <w:p>
      <w:pPr>
        <w:pStyle w:val="1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расширять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рамки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личных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предпочтений;</w:t>
      </w:r>
    </w:p>
    <w:p>
      <w:pPr>
        <w:pStyle w:val="14"/>
        <w:numPr>
          <w:ilvl w:val="0"/>
          <w:numId w:val="12"/>
        </w:numPr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делать</w:t>
      </w:r>
      <w:r>
        <w:rPr>
          <w:rFonts w:ascii="Times New Roman" w:hAnsi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осознанный</w:t>
      </w:r>
      <w:r>
        <w:rPr>
          <w:rFonts w:ascii="Times New Roman" w:hAnsi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выбор,</w:t>
      </w:r>
      <w:r>
        <w:rPr>
          <w:rFonts w:ascii="Times New Roman" w:hAnsi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аргументировать</w:t>
      </w:r>
      <w:r>
        <w:rPr>
          <w:rFonts w:ascii="Times New Roman" w:hAnsi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его,</w:t>
      </w:r>
      <w:r>
        <w:rPr>
          <w:rFonts w:ascii="Times New Roman" w:hAnsi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брать</w:t>
      </w:r>
      <w:r>
        <w:rPr>
          <w:rFonts w:ascii="Times New Roman" w:hAnsi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ответственность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решение;</w:t>
      </w:r>
    </w:p>
    <w:p>
      <w:pPr>
        <w:pStyle w:val="1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приобретённый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опыт;</w:t>
      </w:r>
    </w:p>
    <w:p>
      <w:pPr>
        <w:pStyle w:val="14"/>
        <w:numPr>
          <w:ilvl w:val="0"/>
          <w:numId w:val="12"/>
        </w:numPr>
        <w:spacing w:after="0" w:line="240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и проявлению широкой эрудиции в разных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областях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знаний,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постоянно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повышать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образовательный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культурный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уровень.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Самоконтроль:</w:t>
      </w:r>
    </w:p>
    <w:p>
      <w:pPr>
        <w:pStyle w:val="14"/>
        <w:numPr>
          <w:ilvl w:val="0"/>
          <w:numId w:val="13"/>
        </w:numPr>
        <w:spacing w:after="0" w:line="240" w:lineRule="auto"/>
        <w:ind w:right="1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оценку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новым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ситуациям,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вносить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коррективы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деятельность,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соответствие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результатов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целям;</w:t>
      </w:r>
    </w:p>
    <w:p>
      <w:pPr>
        <w:pStyle w:val="14"/>
        <w:numPr>
          <w:ilvl w:val="0"/>
          <w:numId w:val="13"/>
        </w:numPr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навыками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познавательной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рефлексии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осознания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совершаемых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действий и мыслительных процессов, их результатов и оснований; использовать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приёмы рефлексии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ситуации,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выбора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верного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решения;</w:t>
      </w:r>
    </w:p>
    <w:p>
      <w:pPr>
        <w:pStyle w:val="14"/>
        <w:numPr>
          <w:ilvl w:val="0"/>
          <w:numId w:val="13"/>
        </w:numPr>
        <w:spacing w:after="0" w:line="240" w:lineRule="auto"/>
        <w:ind w:right="13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оценивать риски и своевременно принимать решения по их снижению;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принимать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мотивы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аргументы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других</w:t>
      </w:r>
      <w:r>
        <w:rPr>
          <w:rFonts w:ascii="Times New Roman" w:hAnsi="Times New Roman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анализе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результатов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деятельности.</w:t>
      </w:r>
    </w:p>
    <w:p>
      <w:pPr>
        <w:pStyle w:val="243"/>
        <w:rPr>
          <w:sz w:val="24"/>
          <w:szCs w:val="24"/>
        </w:rPr>
      </w:pPr>
      <w:r>
        <w:rPr>
          <w:sz w:val="24"/>
          <w:szCs w:val="24"/>
        </w:rPr>
        <w:t>Принятия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других:</w:t>
      </w:r>
    </w:p>
    <w:p>
      <w:pPr>
        <w:pStyle w:val="1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принимать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себя,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понимая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свои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недостатки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достоинства;</w:t>
      </w:r>
    </w:p>
    <w:p>
      <w:pPr>
        <w:pStyle w:val="1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принимать</w:t>
      </w:r>
      <w:r>
        <w:rPr>
          <w:rFonts w:ascii="Times New Roman" w:hAnsi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мотивы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и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аргументы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других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при</w:t>
      </w:r>
      <w:r>
        <w:rPr>
          <w:rFonts w:ascii="Times New Roman" w:hAnsi="Times New Roman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анализе</w:t>
      </w:r>
      <w:r>
        <w:rPr>
          <w:rFonts w:ascii="Times New Roman" w:hAnsi="Times New Roman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результатов</w:t>
      </w:r>
      <w:r>
        <w:rPr>
          <w:rFonts w:ascii="Times New Roman" w:hAnsi="Times New Roman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деятельности;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признавать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своё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ошибку;</w:t>
      </w:r>
    </w:p>
    <w:p>
      <w:pPr>
        <w:pStyle w:val="1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способность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понимать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мир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позиции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другого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человека.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sz w:val="24"/>
          <w:szCs w:val="24"/>
        </w:rPr>
      </w:pPr>
    </w:p>
    <w:p>
      <w:pPr>
        <w:pStyle w:val="14"/>
        <w:spacing w:after="0" w:line="240" w:lineRule="auto"/>
        <w:ind w:left="6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процессе</w:t>
      </w:r>
      <w:r>
        <w:rPr>
          <w:rFonts w:ascii="Times New Roman" w:hAnsi="Times New Roman"/>
          <w:spacing w:val="9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изучения</w:t>
      </w:r>
      <w:r>
        <w:rPr>
          <w:rFonts w:ascii="Times New Roman" w:hAnsi="Times New Roman"/>
          <w:spacing w:val="10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курса</w:t>
      </w:r>
      <w:r>
        <w:rPr>
          <w:rFonts w:ascii="Times New Roman" w:hAnsi="Times New Roman"/>
          <w:spacing w:val="9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информатики</w:t>
      </w:r>
      <w:r>
        <w:rPr>
          <w:rFonts w:ascii="Times New Roman" w:hAnsi="Times New Roman"/>
          <w:spacing w:val="10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базового</w:t>
      </w:r>
      <w:r>
        <w:rPr>
          <w:rFonts w:ascii="Times New Roman" w:hAnsi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уровня</w:t>
      </w:r>
      <w:r>
        <w:rPr>
          <w:rFonts w:ascii="Times New Roman" w:hAnsi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</w:t>
      </w:r>
      <w:r>
        <w:rPr>
          <w:rFonts w:ascii="Times New Roman" w:hAnsi="Times New Roman"/>
          <w:b/>
          <w:spacing w:val="95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pacing w:val="99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классе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обучающимися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будут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достигнуты</w:t>
      </w:r>
      <w:r>
        <w:rPr>
          <w:rFonts w:ascii="Times New Roman" w:hAnsi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следующие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предметные</w:t>
      </w:r>
      <w:r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результаты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14"/>
        <w:numPr>
          <w:ilvl w:val="0"/>
          <w:numId w:val="15"/>
        </w:num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представлениями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роли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связанных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ней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процессов</w:t>
      </w:r>
      <w:r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природе,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технике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обществе,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понятиями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«информация»,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«информационный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процесс»,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«система»,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«компоненты</w:t>
      </w:r>
      <w:r>
        <w:rPr>
          <w:rFonts w:ascii="Times New Roman" w:hAnsi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системы»,</w:t>
      </w:r>
      <w:r>
        <w:rPr>
          <w:rFonts w:ascii="Times New Roman" w:hAnsi="Times New Roman"/>
          <w:spacing w:val="6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«системный</w:t>
      </w:r>
      <w:r>
        <w:rPr>
          <w:rFonts w:ascii="Times New Roman" w:hAnsi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эффект»,</w:t>
      </w:r>
    </w:p>
    <w:p>
      <w:pPr>
        <w:pStyle w:val="1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«информационная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система»,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«система</w:t>
      </w:r>
      <w:r>
        <w:rPr>
          <w:rFonts w:ascii="Times New Roman" w:hAnsi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управления»;</w:t>
      </w:r>
    </w:p>
    <w:p>
      <w:pPr>
        <w:pStyle w:val="14"/>
        <w:numPr>
          <w:ilvl w:val="0"/>
          <w:numId w:val="15"/>
        </w:numPr>
        <w:spacing w:after="0" w:line="240" w:lineRule="auto"/>
        <w:ind w:right="1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методами поиска информации в сети Интернет, умение критически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оценивать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информацию,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полученную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сети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Интернет;</w:t>
      </w:r>
    </w:p>
    <w:p>
      <w:pPr>
        <w:pStyle w:val="14"/>
        <w:numPr>
          <w:ilvl w:val="0"/>
          <w:numId w:val="15"/>
        </w:numPr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характеризовать большие данные, приводить примеры источников их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получения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направления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использования;</w:t>
      </w:r>
    </w:p>
    <w:p>
      <w:pPr>
        <w:pStyle w:val="14"/>
        <w:numPr>
          <w:ilvl w:val="0"/>
          <w:numId w:val="15"/>
        </w:numPr>
        <w:spacing w:after="0" w:line="240" w:lineRule="auto"/>
        <w:ind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принципов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устройства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функционирования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стационарных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мобильных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компьютеров,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тенденций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развития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технологий;</w:t>
      </w:r>
    </w:p>
    <w:p>
      <w:pPr>
        <w:pStyle w:val="14"/>
        <w:numPr>
          <w:ilvl w:val="0"/>
          <w:numId w:val="15"/>
        </w:numPr>
        <w:spacing w:after="0" w:line="240" w:lineRule="auto"/>
        <w:ind w:right="1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навыками работы с операционными системами, основными видами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программного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обеспечения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решения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задач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выбранной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специализации;</w:t>
      </w:r>
    </w:p>
    <w:p>
      <w:pPr>
        <w:pStyle w:val="14"/>
        <w:numPr>
          <w:ilvl w:val="0"/>
          <w:numId w:val="15"/>
        </w:numPr>
        <w:spacing w:after="0" w:line="240" w:lineRule="auto"/>
        <w:ind w:right="11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соблюдение   требований   техники   безопасности   и   гигиены   при   работе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другими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компонентами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цифрового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окружения,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понимание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правовых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компьютерных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баз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материалов,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размещённых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сети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Интернет;</w:t>
      </w:r>
    </w:p>
    <w:p>
      <w:pPr>
        <w:pStyle w:val="14"/>
        <w:numPr>
          <w:ilvl w:val="0"/>
          <w:numId w:val="15"/>
        </w:numPr>
        <w:spacing w:after="0" w:line="240" w:lineRule="auto"/>
        <w:ind w:right="11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основных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принципов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дискретизации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различных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видов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информации, умение определять информационный объём текстовых, графических</w:t>
      </w:r>
      <w:r>
        <w:rPr>
          <w:rFonts w:ascii="Times New Roman" w:hAnsi="Times New Roman"/>
          <w:spacing w:val="-6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звуковых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данных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заданных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параметрах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дискретизации;</w:t>
      </w:r>
    </w:p>
    <w:p>
      <w:pPr>
        <w:pStyle w:val="14"/>
        <w:numPr>
          <w:ilvl w:val="0"/>
          <w:numId w:val="15"/>
        </w:numPr>
        <w:spacing w:after="0" w:line="240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строить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неравномерные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коды,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допускающие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однозначное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декодирование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сообщений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(префиксные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коды);</w:t>
      </w:r>
    </w:p>
    <w:p>
      <w:pPr>
        <w:pStyle w:val="14"/>
        <w:numPr>
          <w:ilvl w:val="0"/>
          <w:numId w:val="15"/>
        </w:numPr>
        <w:spacing w:after="0" w:line="240" w:lineRule="auto"/>
        <w:ind w:right="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теоретическим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аппаратом,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позволяющим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осуществлять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представление заданного натурального числа в различных системах счисления,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выполнять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преобразования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логических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выражений,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используя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законы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алгебры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логики;</w:t>
      </w:r>
    </w:p>
    <w:p>
      <w:pPr>
        <w:pStyle w:val="14"/>
        <w:numPr>
          <w:ilvl w:val="0"/>
          <w:numId w:val="15"/>
        </w:numPr>
        <w:spacing w:after="0" w:line="240" w:lineRule="auto"/>
        <w:ind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создавать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структурированные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текстовые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документы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демонстрационные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материалы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использованием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возможностей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современных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программных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облачных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сервисов.</w:t>
      </w:r>
    </w:p>
    <w:p>
      <w:pPr>
        <w:pStyle w:val="14"/>
        <w:spacing w:after="0" w:line="240" w:lineRule="auto"/>
        <w:ind w:left="720" w:right="124" w:firstLine="6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изучения курса информатики базового уровня в 11 классе обучающимися будут достигнуты следующие предметные результаты:</w:t>
      </w:r>
    </w:p>
    <w:p>
      <w:pPr>
        <w:pStyle w:val="14"/>
        <w:spacing w:after="0" w:line="240" w:lineRule="auto"/>
        <w:ind w:left="720"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pStyle w:val="14"/>
        <w:spacing w:after="0" w:line="240" w:lineRule="auto"/>
        <w:ind w:left="720"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pStyle w:val="14"/>
        <w:spacing w:after="0" w:line="240" w:lineRule="auto"/>
        <w:ind w:left="720"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pStyle w:val="14"/>
        <w:spacing w:after="0" w:line="240" w:lineRule="auto"/>
        <w:ind w:left="720"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pStyle w:val="14"/>
        <w:spacing w:after="0" w:line="240" w:lineRule="auto"/>
        <w:ind w:left="720"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pStyle w:val="14"/>
        <w:spacing w:after="0" w:line="240" w:lineRule="auto"/>
        <w:ind w:left="720"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pStyle w:val="14"/>
        <w:spacing w:after="0" w:line="240" w:lineRule="auto"/>
        <w:ind w:left="720"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pStyle w:val="14"/>
        <w:spacing w:after="0" w:line="240" w:lineRule="auto"/>
        <w:ind w:left="720" w:right="1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>
      <w:pPr>
        <w:pStyle w:val="1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before="120"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  <w:sectPr>
          <w:footerReference r:id="rId5" w:type="default"/>
          <w:pgSz w:w="11906" w:h="16838"/>
          <w:pgMar w:top="1134" w:right="851" w:bottom="1134" w:left="1701" w:header="720" w:footer="709" w:gutter="0"/>
          <w:cols w:space="720" w:num="1"/>
          <w:docGrid w:linePitch="360" w:charSpace="0"/>
        </w:sectPr>
      </w:pPr>
    </w:p>
    <w:p>
      <w:pPr>
        <w:pStyle w:val="3"/>
        <w:spacing w:before="8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pacing w:val="-1"/>
          <w:sz w:val="24"/>
        </w:rPr>
        <w:t>ТЕМАТИЧЕСКОЕ</w:t>
      </w:r>
      <w:r>
        <w:rPr>
          <w:rFonts w:ascii="Times New Roman" w:hAnsi="Times New Roman" w:cs="Times New Roman"/>
          <w:spacing w:val="-6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ПЛАНИРОВАНИЕ</w:t>
      </w:r>
    </w:p>
    <w:p>
      <w:pPr>
        <w:pStyle w:val="14"/>
        <w:spacing w:before="8"/>
        <w:rPr>
          <w:b/>
          <w:sz w:val="8"/>
        </w:rPr>
      </w:pPr>
      <w:r>
        <w:rPr>
          <w:sz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715645</wp:posOffset>
                </wp:positionH>
                <wp:positionV relativeFrom="paragraph">
                  <wp:posOffset>91440</wp:posOffset>
                </wp:positionV>
                <wp:extent cx="9458325" cy="1270"/>
                <wp:effectExtent l="10795" t="13970" r="8255" b="3810"/>
                <wp:wrapTopAndBottom/>
                <wp:docPr id="2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458325" cy="1270"/>
                        </a:xfrm>
                        <a:custGeom>
                          <a:avLst/>
                          <a:gdLst>
                            <a:gd name="T0" fmla="+- 0 1127 1127"/>
                            <a:gd name="T1" fmla="*/ T0 w 14895"/>
                            <a:gd name="T2" fmla="+- 0 16022 1127"/>
                            <a:gd name="T3" fmla="*/ T2 w 1489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95">
                              <a:moveTo>
                                <a:pt x="0" y="0"/>
                              </a:moveTo>
                              <a:lnTo>
                                <a:pt x="14895" y="0"/>
                              </a:lnTo>
                            </a:path>
                          </a:pathLst>
                        </a:custGeom>
                        <a:noFill/>
                        <a:ln w="4576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4" o:spid="_x0000_s1026" o:spt="100" style="position:absolute;left:0pt;margin-left:56.35pt;margin-top:7.2pt;height:0.1pt;width:744.75pt;mso-position-horizontal-relative:page;mso-wrap-distance-bottom:0pt;mso-wrap-distance-top:0pt;z-index:-251657216;mso-width-relative:page;mso-height-relative:page;" filled="f" stroked="t" coordsize="14895,1" o:gfxdata="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Tcyb5tkAAAAKAQAADwAAAAAAAAABACAAAAAiAAAAZHJzL2Rvd25yZXYueG1sUEsBAhQA&#10;FAAAAAgAh07iQCIeIUScAgAAxQUAAA4AAAAAAAAAAQAgAAAAKAEAAGRycy9lMm9Eb2MueG1sUEsF&#10;BgAAAAAGAAYAWQEAADYGAAAAAA==&#10;" path="m0,0l14895,0e">
                <v:path o:connectlocs="0,0;9458325,0" o:connectangles="0,0"/>
                <v:fill on="f" focussize="0,0"/>
                <v:stroke weight="0.360314960629921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bookmarkStart w:id="1" w:name="_bookmark9"/>
      <w:bookmarkEnd w:id="1"/>
    </w:p>
    <w:p>
      <w:pPr>
        <w:pStyle w:val="14"/>
        <w:spacing w:before="6"/>
        <w:rPr>
          <w:b/>
          <w:sz w:val="13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" w:hRule="atLeast"/>
        </w:trPr>
        <w:tc>
          <w:tcPr>
            <w:tcW w:w="699" w:type="dxa"/>
          </w:tcPr>
          <w:p>
            <w:pPr>
              <w:pStyle w:val="239"/>
              <w:spacing w:before="169" w:line="256" w:lineRule="auto"/>
              <w:ind w:left="167" w:right="124" w:firstLine="5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№</w:t>
            </w:r>
            <w:r>
              <w:rPr>
                <w:rFonts w:cs="Times New Roman"/>
                <w:b/>
                <w:spacing w:val="-67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п/п</w:t>
            </w:r>
          </w:p>
        </w:tc>
        <w:tc>
          <w:tcPr>
            <w:tcW w:w="2694" w:type="dxa"/>
          </w:tcPr>
          <w:p>
            <w:pPr>
              <w:pStyle w:val="239"/>
              <w:spacing w:line="318" w:lineRule="exact"/>
              <w:ind w:left="470" w:firstLine="14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Наименование</w:t>
            </w:r>
          </w:p>
          <w:p>
            <w:pPr>
              <w:pStyle w:val="239"/>
              <w:spacing w:before="6" w:line="340" w:lineRule="atLeast"/>
              <w:ind w:left="218" w:right="192" w:firstLine="252"/>
              <w:rPr>
                <w:rFonts w:cs="Times New Roman"/>
                <w:b/>
                <w:sz w:val="24"/>
                <w:szCs w:val="24"/>
                <w:lang w:val="ru-RU"/>
              </w:rPr>
            </w:pPr>
            <w:r>
              <w:rPr>
                <w:rFonts w:cs="Times New Roman"/>
                <w:b/>
                <w:sz w:val="24"/>
                <w:szCs w:val="24"/>
                <w:lang w:val="ru-RU"/>
              </w:rPr>
              <w:t>разделов и тем</w:t>
            </w:r>
            <w:r>
              <w:rPr>
                <w:rFonts w:cs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учебного</w:t>
            </w:r>
            <w:r>
              <w:rPr>
                <w:rFonts w:cs="Times New Roman"/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621" w:type="dxa"/>
          </w:tcPr>
          <w:p>
            <w:pPr>
              <w:pStyle w:val="239"/>
              <w:spacing w:before="169" w:line="256" w:lineRule="auto"/>
              <w:ind w:left="484" w:right="77" w:hanging="361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pacing w:val="-1"/>
                <w:sz w:val="24"/>
                <w:szCs w:val="24"/>
                <w:lang w:val="en-US"/>
              </w:rPr>
              <w:t>Количество</w:t>
            </w:r>
            <w:r>
              <w:rPr>
                <w:rFonts w:cs="Times New Roman"/>
                <w:b/>
                <w:spacing w:val="-67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часов</w:t>
            </w:r>
          </w:p>
        </w:tc>
        <w:tc>
          <w:tcPr>
            <w:tcW w:w="4913" w:type="dxa"/>
          </w:tcPr>
          <w:p>
            <w:pPr>
              <w:pStyle w:val="239"/>
              <w:spacing w:before="9"/>
              <w:ind w:left="0"/>
              <w:rPr>
                <w:rFonts w:cs="Times New Roman"/>
                <w:b/>
                <w:sz w:val="24"/>
                <w:szCs w:val="24"/>
                <w:lang w:val="en-US"/>
              </w:rPr>
            </w:pPr>
          </w:p>
          <w:p>
            <w:pPr>
              <w:pStyle w:val="239"/>
              <w:ind w:left="908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Программное</w:t>
            </w:r>
            <w:r>
              <w:rPr>
                <w:rFonts w:cs="Times New Roman"/>
                <w:b/>
                <w:spacing w:val="-9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содержание</w:t>
            </w:r>
          </w:p>
        </w:tc>
        <w:tc>
          <w:tcPr>
            <w:tcW w:w="4921" w:type="dxa"/>
          </w:tcPr>
          <w:p>
            <w:pPr>
              <w:pStyle w:val="239"/>
              <w:spacing w:before="169" w:line="256" w:lineRule="auto"/>
              <w:ind w:left="1636" w:right="662" w:hanging="944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Основные</w:t>
            </w:r>
            <w:r>
              <w:rPr>
                <w:rFonts w:cs="Times New Roman"/>
                <w:b/>
                <w:spacing w:val="-12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виды</w:t>
            </w:r>
            <w:r>
              <w:rPr>
                <w:rFonts w:cs="Times New Roman"/>
                <w:b/>
                <w:spacing w:val="-11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деятельности</w:t>
            </w:r>
            <w:r>
              <w:rPr>
                <w:rFonts w:cs="Times New Roman"/>
                <w:b/>
                <w:spacing w:val="-67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обучающихся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4848" w:type="dxa"/>
            <w:gridSpan w:val="5"/>
          </w:tcPr>
          <w:p>
            <w:pPr>
              <w:pStyle w:val="239"/>
              <w:spacing w:line="312" w:lineRule="exact"/>
              <w:ind w:left="110"/>
              <w:rPr>
                <w:rFonts w:cs="Times New Roman"/>
                <w:b/>
                <w:sz w:val="24"/>
                <w:szCs w:val="24"/>
                <w:lang w:val="en-US"/>
              </w:rPr>
            </w:pPr>
            <w:r>
              <w:rPr>
                <w:rFonts w:cs="Times New Roman"/>
                <w:b/>
                <w:sz w:val="24"/>
                <w:szCs w:val="24"/>
                <w:lang w:val="en-US"/>
              </w:rPr>
              <w:t>Раздел</w:t>
            </w:r>
            <w:r>
              <w:rPr>
                <w:rFonts w:cs="Times New Roman"/>
                <w:b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1.</w:t>
            </w:r>
            <w:r>
              <w:rPr>
                <w:rFonts w:cs="Times New Roman"/>
                <w:b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Цифровая</w:t>
            </w:r>
            <w:r>
              <w:rPr>
                <w:rFonts w:cs="Times New Roman"/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lang w:val="en-US"/>
              </w:rPr>
              <w:t>грамотность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699" w:type="dxa"/>
            <w:tcBorders>
              <w:bottom w:val="nil"/>
            </w:tcBorders>
          </w:tcPr>
          <w:p>
            <w:pPr>
              <w:pStyle w:val="239"/>
              <w:spacing w:line="316" w:lineRule="exact"/>
              <w:ind w:left="175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2694" w:type="dxa"/>
            <w:tcBorders>
              <w:bottom w:val="nil"/>
            </w:tcBorders>
          </w:tcPr>
          <w:p>
            <w:pPr>
              <w:pStyle w:val="239"/>
              <w:spacing w:line="316" w:lineRule="exact"/>
              <w:ind w:left="117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Компьютер: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239"/>
              <w:spacing w:line="316" w:lineRule="exact"/>
              <w:ind w:left="31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913" w:type="dxa"/>
            <w:tcBorders>
              <w:bottom w:val="nil"/>
            </w:tcBorders>
          </w:tcPr>
          <w:p>
            <w:pPr>
              <w:pStyle w:val="239"/>
              <w:spacing w:line="316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Требования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техники</w:t>
            </w:r>
            <w:r>
              <w:rPr>
                <w:rFonts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безопасности</w:t>
            </w:r>
            <w:r>
              <w:rPr>
                <w:rFonts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и</w:t>
            </w:r>
          </w:p>
        </w:tc>
        <w:tc>
          <w:tcPr>
            <w:tcW w:w="4921" w:type="dxa"/>
            <w:tcBorders>
              <w:bottom w:val="nil"/>
            </w:tcBorders>
          </w:tcPr>
          <w:p>
            <w:pPr>
              <w:pStyle w:val="239"/>
              <w:spacing w:line="316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Анализировать</w:t>
            </w:r>
            <w:r>
              <w:rPr>
                <w:rFonts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условия</w:t>
            </w:r>
            <w:r>
              <w:rPr>
                <w:rFonts w:cs="Times New Roman"/>
                <w:spacing w:val="-9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использования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ind w:left="117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аппаратное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и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гигиены</w:t>
            </w:r>
            <w:r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при</w:t>
            </w:r>
            <w:r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работе</w:t>
            </w:r>
            <w:r>
              <w:rPr>
                <w:rFonts w:cs="Times New Roman"/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с</w:t>
            </w:r>
            <w:r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компьютерами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компьютера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и</w:t>
            </w:r>
            <w:r>
              <w:rPr>
                <w:rFonts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других</w:t>
            </w:r>
            <w:r>
              <w:rPr>
                <w:rFonts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доступных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ind w:left="117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программное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и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другими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компонентами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цифрового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компонентов</w:t>
            </w:r>
            <w:r>
              <w:rPr>
                <w:rFonts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цифрового</w:t>
            </w:r>
            <w:r>
              <w:rPr>
                <w:rFonts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окружения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ind w:left="117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обеспечение,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окружения.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с</w:t>
            </w:r>
            <w:r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точки</w:t>
            </w:r>
            <w:r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зрения</w:t>
            </w:r>
            <w:r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требований</w:t>
            </w:r>
            <w:r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техники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spacing w:before="9" w:line="319" w:lineRule="exact"/>
              <w:ind w:left="117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файловая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система</w:t>
            </w: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9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Принципы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работы</w:t>
            </w:r>
            <w:r>
              <w:rPr>
                <w:rFonts w:cs="Times New Roman"/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компьютера.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9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безопасности</w:t>
            </w:r>
            <w:r>
              <w:rPr>
                <w:rFonts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и</w:t>
            </w:r>
            <w:r>
              <w:rPr>
                <w:rFonts w:cs="Times New Roman"/>
                <w:spacing w:val="-3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гигиены.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Персональный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компьютер.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Характеризовать</w:t>
            </w:r>
            <w:r>
              <w:rPr>
                <w:rFonts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компьютеры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разных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Выбор</w:t>
            </w:r>
            <w:r>
              <w:rPr>
                <w:rFonts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конфигурации</w:t>
            </w:r>
            <w:r>
              <w:rPr>
                <w:rFonts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компьютера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поколений.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в</w:t>
            </w:r>
            <w:r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зависимости</w:t>
            </w:r>
            <w:r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от</w:t>
            </w:r>
            <w:r>
              <w:rPr>
                <w:rFonts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решаемых</w:t>
            </w:r>
            <w:r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задач.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Выбирать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конфигурацию</w:t>
            </w:r>
            <w:r>
              <w:rPr>
                <w:rFonts w:cs="Times New Roman"/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компьютера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10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Основные</w:t>
            </w:r>
            <w:r>
              <w:rPr>
                <w:rFonts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тенденции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развития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10" w:line="319" w:lineRule="exact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в</w:t>
            </w:r>
            <w:r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зависимости</w:t>
            </w:r>
            <w:r>
              <w:rPr>
                <w:rFonts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от</w:t>
            </w:r>
            <w:r>
              <w:rPr>
                <w:rFonts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решаемых</w:t>
            </w:r>
            <w:r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задач.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компьютерных</w:t>
            </w:r>
            <w:r>
              <w:rPr>
                <w:rFonts w:cs="Times New Roman"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технологий.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rPr>
                <w:rFonts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Искать</w:t>
            </w:r>
            <w:r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в</w:t>
            </w:r>
            <w:r>
              <w:rPr>
                <w:rFonts w:cs="Times New Roman"/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сети</w:t>
            </w:r>
            <w:r>
              <w:rPr>
                <w:rFonts w:cs="Times New Roman"/>
                <w:spacing w:val="-3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Интернет</w:t>
            </w:r>
            <w:r>
              <w:rPr>
                <w:rFonts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информацию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ru-RU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Параллельные</w:t>
            </w:r>
            <w:r>
              <w:rPr>
                <w:rFonts w:cs="Times New Roman"/>
                <w:spacing w:val="-9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вычисления.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об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отечественных</w:t>
            </w:r>
            <w:r>
              <w:rPr>
                <w:rFonts w:cs="Times New Roman"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специалистах,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Многопроцессорные</w:t>
            </w:r>
            <w:r>
              <w:rPr>
                <w:rFonts w:cs="Times New Roman"/>
                <w:spacing w:val="-10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системы.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внёсших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вклад в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развитие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9" w:line="320" w:lineRule="exact"/>
              <w:rPr>
                <w:rFonts w:cs="Times New Roman"/>
                <w:i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Суперкомпьютеры.</w:t>
            </w:r>
            <w:r>
              <w:rPr>
                <w:rFonts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US"/>
              </w:rPr>
              <w:t>Распределённые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9" w:line="320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вычислительной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техники.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i/>
                <w:sz w:val="24"/>
                <w:szCs w:val="24"/>
                <w:lang w:val="en-US"/>
              </w:rPr>
            </w:pPr>
            <w:r>
              <w:rPr>
                <w:rFonts w:cs="Times New Roman"/>
                <w:i/>
                <w:sz w:val="24"/>
                <w:szCs w:val="24"/>
                <w:lang w:val="en-US"/>
              </w:rPr>
              <w:t>вычислительные</w:t>
            </w:r>
            <w:r>
              <w:rPr>
                <w:rFonts w:cs="Times New Roman"/>
                <w:i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US"/>
              </w:rPr>
              <w:t>системы</w:t>
            </w:r>
            <w:r>
              <w:rPr>
                <w:rFonts w:cs="Times New Roman"/>
                <w:i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US"/>
              </w:rPr>
              <w:t>и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Приводить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примеры,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rPr>
                <w:rFonts w:cs="Times New Roman"/>
                <w:i/>
                <w:sz w:val="24"/>
                <w:szCs w:val="24"/>
                <w:lang w:val="en-US"/>
              </w:rPr>
            </w:pPr>
            <w:r>
              <w:rPr>
                <w:rFonts w:cs="Times New Roman"/>
                <w:i/>
                <w:sz w:val="24"/>
                <w:szCs w:val="24"/>
                <w:lang w:val="en-US"/>
              </w:rPr>
              <w:t>обработка</w:t>
            </w:r>
            <w:r>
              <w:rPr>
                <w:rFonts w:cs="Times New Roman"/>
                <w:i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US"/>
              </w:rPr>
              <w:t>больших</w:t>
            </w:r>
            <w:r>
              <w:rPr>
                <w:rFonts w:cs="Times New Roman"/>
                <w:i/>
                <w:spacing w:val="-9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i/>
                <w:sz w:val="24"/>
                <w:szCs w:val="24"/>
                <w:lang w:val="en-US"/>
              </w:rPr>
              <w:t>данных.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подтверждающие</w:t>
            </w:r>
            <w:r>
              <w:rPr>
                <w:rFonts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тенденции</w:t>
            </w:r>
            <w:r>
              <w:rPr>
                <w:rFonts w:cs="Times New Roman"/>
                <w:spacing w:val="-5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развития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10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Микроконтроллеры.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10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вычислительной</w:t>
            </w:r>
            <w:r>
              <w:rPr>
                <w:rFonts w:cs="Times New Roman"/>
                <w:spacing w:val="-6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техники.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Роботизированные</w:t>
            </w:r>
            <w:r>
              <w:rPr>
                <w:rFonts w:cs="Times New Roman"/>
                <w:spacing w:val="-11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производства.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20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Характеризовать</w:t>
            </w:r>
            <w:r>
              <w:rPr>
                <w:rFonts w:cs="Times New Roman"/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параллельные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699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Программное</w:t>
            </w:r>
            <w:r>
              <w:rPr>
                <w:rFonts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обеспечение</w:t>
            </w:r>
          </w:p>
        </w:tc>
        <w:tc>
          <w:tcPr>
            <w:tcW w:w="4921" w:type="dxa"/>
            <w:tcBorders>
              <w:top w:val="nil"/>
              <w:bottom w:val="nil"/>
            </w:tcBorders>
          </w:tcPr>
          <w:p>
            <w:pPr>
              <w:pStyle w:val="239"/>
              <w:spacing w:before="6" w:line="319" w:lineRule="exact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вычисления,</w:t>
            </w:r>
            <w:r>
              <w:rPr>
                <w:rFonts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многопроцессорные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699" w:type="dxa"/>
            <w:tcBorders>
              <w:top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>
            <w:pPr>
              <w:pStyle w:val="239"/>
              <w:ind w:left="0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4913" w:type="dxa"/>
            <w:tcBorders>
              <w:top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компьютеров.</w:t>
            </w:r>
            <w:r>
              <w:rPr>
                <w:rFonts w:cs="Times New Roman"/>
                <w:spacing w:val="-4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Виды</w:t>
            </w:r>
            <w:r>
              <w:rPr>
                <w:rFonts w:cs="Times New Roman"/>
                <w:spacing w:val="-7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программного</w:t>
            </w:r>
          </w:p>
        </w:tc>
        <w:tc>
          <w:tcPr>
            <w:tcW w:w="4921" w:type="dxa"/>
            <w:tcBorders>
              <w:top w:val="nil"/>
            </w:tcBorders>
          </w:tcPr>
          <w:p>
            <w:pPr>
              <w:pStyle w:val="239"/>
              <w:spacing w:before="6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системы,</w:t>
            </w:r>
            <w:r>
              <w:rPr>
                <w:rFonts w:cs="Times New Roman"/>
                <w:spacing w:val="-8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en-US"/>
              </w:rPr>
              <w:t>суперкомпьютеры,</w:t>
            </w:r>
          </w:p>
        </w:tc>
      </w:tr>
    </w:tbl>
    <w:p>
      <w:pPr>
        <w:rPr>
          <w:sz w:val="28"/>
        </w:rPr>
        <w:sectPr>
          <w:headerReference r:id="rId6" w:type="default"/>
          <w:footerReference r:id="rId7" w:type="default"/>
          <w:pgSz w:w="16850" w:h="11910" w:orient="landscape"/>
          <w:pgMar w:top="1140" w:right="740" w:bottom="940" w:left="1020" w:header="710" w:footer="755" w:gutter="0"/>
          <w:cols w:space="720" w:num="1"/>
        </w:sectPr>
      </w:pPr>
    </w:p>
    <w:p>
      <w:pPr>
        <w:pStyle w:val="14"/>
        <w:spacing w:before="3"/>
        <w:rPr>
          <w:b/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1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261" w:lineRule="auto"/>
              <w:ind w:right="53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обеспечения и их назначение.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Особенности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мобильных</w:t>
            </w:r>
            <w:r>
              <w:rPr>
                <w:rFonts w:cstheme="minorBidi"/>
                <w:spacing w:val="-1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устройств.</w:t>
            </w:r>
          </w:p>
          <w:p>
            <w:pPr>
              <w:pStyle w:val="239"/>
              <w:spacing w:line="259" w:lineRule="auto"/>
              <w:ind w:right="737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Операционная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система.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Понятие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</w:t>
            </w:r>
            <w:r>
              <w:rPr>
                <w:rFonts w:cstheme="minorBidi"/>
                <w:spacing w:val="-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системном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администрировании.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Инсталляция и деинсталляция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программного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обеспечения.</w:t>
            </w:r>
          </w:p>
          <w:p>
            <w:pPr>
              <w:pStyle w:val="239"/>
              <w:spacing w:line="259" w:lineRule="auto"/>
              <w:ind w:right="297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Файловая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система. Поиск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файловой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системе. Организация хранения 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обработки данных с использованием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интернет-сервисов,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облачных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технологий и мобильных устройств.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Прикладные компьютерные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программы для решения типовых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задач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выбранной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специализации.</w:t>
            </w:r>
          </w:p>
          <w:p>
            <w:pPr>
              <w:pStyle w:val="239"/>
              <w:spacing w:line="264" w:lineRule="auto"/>
              <w:ind w:right="105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Системы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автоматизированного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проектирования.</w:t>
            </w:r>
          </w:p>
          <w:p>
            <w:pPr>
              <w:pStyle w:val="239"/>
              <w:spacing w:line="259" w:lineRule="auto"/>
              <w:ind w:right="22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Законодательство Российской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Федерации в области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Лицензирование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программного обеспечения 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цифровых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ресурсов.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Проприетарное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свободное программное обеспечение.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Коммерческое и некоммерческое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использование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цифровых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ресурсов.</w:t>
            </w:r>
          </w:p>
          <w:p>
            <w:pPr>
              <w:pStyle w:val="239"/>
              <w:spacing w:line="319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Ответственность,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устанавливаемая</w:t>
            </w:r>
          </w:p>
        </w:tc>
        <w:tc>
          <w:tcPr>
            <w:tcW w:w="4921" w:type="dxa"/>
          </w:tcPr>
          <w:p>
            <w:pPr>
              <w:pStyle w:val="239"/>
              <w:spacing w:line="264" w:lineRule="auto"/>
              <w:ind w:right="10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микроконтроллеры,</w:t>
            </w:r>
            <w:r>
              <w:rPr>
                <w:rFonts w:cstheme="minorBidi"/>
                <w:spacing w:val="-1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роботизированные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производства.</w:t>
            </w:r>
          </w:p>
          <w:p>
            <w:pPr>
              <w:pStyle w:val="239"/>
              <w:spacing w:line="256" w:lineRule="auto"/>
              <w:ind w:right="26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задач,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решаемых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помощью разных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типов</w:t>
            </w:r>
          </w:p>
          <w:p>
            <w:pPr>
              <w:pStyle w:val="23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компьютеров.</w:t>
            </w:r>
          </w:p>
          <w:p>
            <w:pPr>
              <w:pStyle w:val="239"/>
              <w:spacing w:before="13" w:line="259" w:lineRule="auto"/>
              <w:ind w:right="258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Работать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графическим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интерфейсом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операционной системы, стандартны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ми и служебными приложениями,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файловыми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менеджерами.</w:t>
            </w:r>
          </w:p>
          <w:p>
            <w:pPr>
              <w:pStyle w:val="239"/>
              <w:spacing w:line="256" w:lineRule="auto"/>
              <w:ind w:right="119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Характеризовать</w:t>
            </w:r>
            <w:r>
              <w:rPr>
                <w:rFonts w:cstheme="minorBidi"/>
                <w:spacing w:val="-1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особенности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программного обеспечения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мобильных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устройств.</w:t>
            </w:r>
          </w:p>
          <w:p>
            <w:pPr>
              <w:pStyle w:val="239"/>
              <w:spacing w:before="11" w:line="256" w:lineRule="auto"/>
              <w:ind w:right="507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Понимать суть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администрирования,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инсталляции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деинсталляции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обеспечения.</w:t>
            </w:r>
          </w:p>
          <w:p>
            <w:pPr>
              <w:pStyle w:val="239"/>
              <w:spacing w:before="1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Соотносить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виды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лицензий</w:t>
            </w:r>
          </w:p>
          <w:p>
            <w:pPr>
              <w:pStyle w:val="239"/>
              <w:spacing w:before="24" w:line="259" w:lineRule="auto"/>
              <w:ind w:right="35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на использование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 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порядок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его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использования и распространения.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проприетарного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 свободного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обеспечения, предназначенного</w:t>
            </w:r>
          </w:p>
          <w:p>
            <w:pPr>
              <w:pStyle w:val="239"/>
              <w:spacing w:line="261" w:lineRule="auto"/>
              <w:ind w:right="29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для решения одних и тех же задач.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Называть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основные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правонарушения,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имеющие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место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области</w:t>
            </w:r>
          </w:p>
          <w:p>
            <w:pPr>
              <w:pStyle w:val="239"/>
              <w:spacing w:line="314" w:lineRule="exact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использования</w:t>
            </w:r>
            <w:r>
              <w:rPr>
                <w:rFonts w:cstheme="minorBidi"/>
                <w:spacing w:val="-6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программного</w:t>
            </w:r>
          </w:p>
        </w:tc>
      </w:tr>
    </w:tbl>
    <w:p>
      <w:pPr>
        <w:spacing w:line="314" w:lineRule="exact"/>
        <w:rPr>
          <w:sz w:val="28"/>
        </w:rPr>
        <w:sectPr>
          <w:pgSz w:w="16850" w:h="11910" w:orient="landscape"/>
          <w:pgMar w:top="1140" w:right="740" w:bottom="940" w:left="1020" w:header="710" w:footer="755" w:gutter="0"/>
          <w:cols w:space="720" w:num="1"/>
        </w:sectPr>
      </w:pPr>
    </w:p>
    <w:p>
      <w:pPr>
        <w:pStyle w:val="14"/>
        <w:spacing w:before="3"/>
        <w:rPr>
          <w:b/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2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259" w:lineRule="auto"/>
              <w:ind w:right="63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законодательством Российской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Федерации за неправомерное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использование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цифровых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ресурсов</w:t>
            </w:r>
          </w:p>
        </w:tc>
        <w:tc>
          <w:tcPr>
            <w:tcW w:w="4921" w:type="dxa"/>
          </w:tcPr>
          <w:p>
            <w:pPr>
              <w:pStyle w:val="239"/>
              <w:spacing w:line="261" w:lineRule="auto"/>
              <w:ind w:right="30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обеспечения, и наказания за них,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предусмотренные </w:t>
            </w:r>
            <w:r>
              <w:rPr>
                <w:rFonts w:cstheme="minorBidi"/>
                <w:sz w:val="24"/>
                <w:lang w:val="ru-RU"/>
              </w:rPr>
              <w:t>законодательством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Российской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Федерации.</w:t>
            </w:r>
          </w:p>
          <w:p>
            <w:pPr>
              <w:pStyle w:val="239"/>
              <w:spacing w:line="321" w:lineRule="exact"/>
              <w:rPr>
                <w:rFonts w:cstheme="minorBidi"/>
                <w:b/>
                <w:i/>
                <w:sz w:val="24"/>
                <w:lang w:val="en-US"/>
              </w:rPr>
            </w:pPr>
            <w:r>
              <w:rPr>
                <w:rFonts w:cstheme="minorBidi"/>
                <w:b/>
                <w:i/>
                <w:sz w:val="24"/>
                <w:lang w:val="en-US"/>
              </w:rPr>
              <w:t>Практические</w:t>
            </w:r>
            <w:r>
              <w:rPr>
                <w:rFonts w:cstheme="minorBidi"/>
                <w:b/>
                <w:i/>
                <w:spacing w:val="-7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i/>
                <w:sz w:val="24"/>
                <w:lang w:val="en-US"/>
              </w:rPr>
              <w:t>работ</w:t>
            </w:r>
            <w:r>
              <w:rPr>
                <w:rFonts w:cstheme="minorBidi"/>
                <w:b/>
                <w:i/>
                <w:sz w:val="24"/>
                <w:lang w:val="ru-RU"/>
              </w:rPr>
              <w:t>ы</w:t>
            </w:r>
            <w:r>
              <w:rPr>
                <w:rFonts w:cstheme="minorBidi"/>
                <w:b/>
                <w:i/>
                <w:sz w:val="24"/>
                <w:vertAlign w:val="superscript"/>
                <w:lang w:val="en-US"/>
              </w:rPr>
              <w:t>1</w:t>
            </w:r>
            <w:r>
              <w:rPr>
                <w:rFonts w:cstheme="minorBidi"/>
                <w:b/>
                <w:i/>
                <w:sz w:val="24"/>
                <w:lang w:val="en-US"/>
              </w:rPr>
              <w:t>:</w:t>
            </w:r>
          </w:p>
          <w:p>
            <w:pPr>
              <w:pStyle w:val="239"/>
              <w:numPr>
                <w:ilvl w:val="0"/>
                <w:numId w:val="16"/>
              </w:numPr>
              <w:tabs>
                <w:tab w:val="left" w:pos="404"/>
              </w:tabs>
              <w:spacing w:before="13" w:line="256" w:lineRule="auto"/>
              <w:ind w:right="437" w:firstLine="0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Получение</w:t>
            </w:r>
            <w:r>
              <w:rPr>
                <w:rFonts w:cstheme="minorBidi"/>
                <w:i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данных</w:t>
            </w:r>
            <w:r>
              <w:rPr>
                <w:rFonts w:cstheme="minorBidi"/>
                <w:i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об</w:t>
            </w:r>
            <w:r>
              <w:rPr>
                <w:rFonts w:cstheme="minorBidi"/>
                <w:i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аппаратной</w:t>
            </w:r>
            <w:r>
              <w:rPr>
                <w:rFonts w:cstheme="minorBidi"/>
                <w:i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части и программном обеспечении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компьютера.</w:t>
            </w:r>
          </w:p>
          <w:p>
            <w:pPr>
              <w:pStyle w:val="239"/>
              <w:numPr>
                <w:ilvl w:val="0"/>
                <w:numId w:val="16"/>
              </w:numPr>
              <w:tabs>
                <w:tab w:val="left" w:pos="404"/>
              </w:tabs>
              <w:spacing w:before="4"/>
              <w:ind w:left="403" w:hanging="288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Операции</w:t>
            </w:r>
            <w:r>
              <w:rPr>
                <w:rFonts w:cstheme="minorBidi"/>
                <w:i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с</w:t>
            </w:r>
            <w:r>
              <w:rPr>
                <w:rFonts w:cstheme="minorBidi"/>
                <w:i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файлами</w:t>
            </w:r>
            <w:r>
              <w:rPr>
                <w:rFonts w:cstheme="minorBidi"/>
                <w:i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и</w:t>
            </w:r>
            <w:r>
              <w:rPr>
                <w:rFonts w:cstheme="minorBidi"/>
                <w:i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папками.</w:t>
            </w:r>
          </w:p>
          <w:p>
            <w:pPr>
              <w:pStyle w:val="239"/>
              <w:numPr>
                <w:ilvl w:val="0"/>
                <w:numId w:val="16"/>
              </w:numPr>
              <w:tabs>
                <w:tab w:val="left" w:pos="404"/>
              </w:tabs>
              <w:spacing w:before="15" w:line="346" w:lineRule="exact"/>
              <w:ind w:right="1458" w:firstLine="0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Работа с прикладными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программами</w:t>
            </w:r>
            <w:r>
              <w:rPr>
                <w:rFonts w:cstheme="minorBidi"/>
                <w:i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по</w:t>
            </w:r>
            <w:r>
              <w:rPr>
                <w:rFonts w:cstheme="minorBidi"/>
                <w:i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выбранной</w:t>
            </w:r>
            <w:r>
              <w:rPr>
                <w:rFonts w:cstheme="minorBidi"/>
                <w:i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специализации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393" w:type="dxa"/>
            <w:gridSpan w:val="2"/>
          </w:tcPr>
          <w:p>
            <w:pPr>
              <w:pStyle w:val="239"/>
              <w:spacing w:line="319" w:lineRule="exact"/>
              <w:ind w:left="110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Итого</w:t>
            </w:r>
            <w:r>
              <w:rPr>
                <w:rFonts w:cstheme="minorBidi"/>
                <w:spacing w:val="-5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по</w:t>
            </w:r>
            <w:r>
              <w:rPr>
                <w:rFonts w:cstheme="minorBidi"/>
                <w:spacing w:val="-5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разделу</w:t>
            </w:r>
          </w:p>
        </w:tc>
        <w:tc>
          <w:tcPr>
            <w:tcW w:w="1621" w:type="dxa"/>
          </w:tcPr>
          <w:p>
            <w:pPr>
              <w:pStyle w:val="239"/>
              <w:spacing w:line="319" w:lineRule="exact"/>
              <w:ind w:left="31"/>
              <w:jc w:val="center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6</w:t>
            </w:r>
          </w:p>
        </w:tc>
        <w:tc>
          <w:tcPr>
            <w:tcW w:w="4913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49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4848" w:type="dxa"/>
            <w:gridSpan w:val="5"/>
          </w:tcPr>
          <w:p>
            <w:pPr>
              <w:pStyle w:val="239"/>
              <w:spacing w:line="311" w:lineRule="exact"/>
              <w:ind w:left="110"/>
              <w:rPr>
                <w:rFonts w:cstheme="minorBidi"/>
                <w:b/>
                <w:sz w:val="24"/>
                <w:lang w:val="en-US"/>
              </w:rPr>
            </w:pPr>
            <w:r>
              <w:rPr>
                <w:rFonts w:cstheme="minorBidi"/>
                <w:b/>
                <w:sz w:val="24"/>
                <w:lang w:val="en-US"/>
              </w:rPr>
              <w:t>Раздел</w:t>
            </w:r>
            <w:r>
              <w:rPr>
                <w:rFonts w:cstheme="minorBidi"/>
                <w:b/>
                <w:spacing w:val="-6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sz w:val="24"/>
                <w:lang w:val="en-US"/>
              </w:rPr>
              <w:t>2.</w:t>
            </w:r>
            <w:r>
              <w:rPr>
                <w:rFonts w:cstheme="minorBidi"/>
                <w:b/>
                <w:spacing w:val="-1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sz w:val="24"/>
                <w:lang w:val="en-US"/>
              </w:rPr>
              <w:t>Теоретические</w:t>
            </w:r>
            <w:r>
              <w:rPr>
                <w:rFonts w:cstheme="minorBidi"/>
                <w:b/>
                <w:spacing w:val="-2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sz w:val="24"/>
                <w:lang w:val="en-US"/>
              </w:rPr>
              <w:t>основы</w:t>
            </w:r>
            <w:r>
              <w:rPr>
                <w:rFonts w:cstheme="minorBidi"/>
                <w:b/>
                <w:spacing w:val="-10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sz w:val="24"/>
                <w:lang w:val="en-US"/>
              </w:rPr>
              <w:t>информатики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2" w:hRule="atLeast"/>
        </w:trPr>
        <w:tc>
          <w:tcPr>
            <w:tcW w:w="699" w:type="dxa"/>
          </w:tcPr>
          <w:p>
            <w:pPr>
              <w:pStyle w:val="239"/>
              <w:spacing w:line="312" w:lineRule="exact"/>
              <w:ind w:left="175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2.1</w:t>
            </w:r>
          </w:p>
        </w:tc>
        <w:tc>
          <w:tcPr>
            <w:tcW w:w="2694" w:type="dxa"/>
          </w:tcPr>
          <w:p>
            <w:pPr>
              <w:pStyle w:val="239"/>
              <w:spacing w:line="261" w:lineRule="auto"/>
              <w:ind w:left="117" w:right="446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Информация и</w:t>
            </w:r>
            <w:r>
              <w:rPr>
                <w:rFonts w:cstheme="minorBidi"/>
                <w:spacing w:val="1"/>
                <w:sz w:val="24"/>
                <w:lang w:val="en-US"/>
              </w:rPr>
              <w:t xml:space="preserve"> </w:t>
            </w:r>
            <w:r>
              <w:rPr>
                <w:rFonts w:cstheme="minorBidi"/>
                <w:spacing w:val="-1"/>
                <w:sz w:val="24"/>
                <w:lang w:val="en-US"/>
              </w:rPr>
              <w:t>информационные</w:t>
            </w:r>
            <w:r>
              <w:rPr>
                <w:rFonts w:cstheme="minorBidi"/>
                <w:spacing w:val="-67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процессы</w:t>
            </w:r>
          </w:p>
        </w:tc>
        <w:tc>
          <w:tcPr>
            <w:tcW w:w="1621" w:type="dxa"/>
          </w:tcPr>
          <w:p>
            <w:pPr>
              <w:pStyle w:val="239"/>
              <w:spacing w:line="312" w:lineRule="exact"/>
              <w:ind w:left="31"/>
              <w:jc w:val="center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5</w:t>
            </w:r>
          </w:p>
        </w:tc>
        <w:tc>
          <w:tcPr>
            <w:tcW w:w="4913" w:type="dxa"/>
          </w:tcPr>
          <w:p>
            <w:pPr>
              <w:pStyle w:val="239"/>
              <w:spacing w:line="261" w:lineRule="auto"/>
              <w:ind w:right="103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Информация, данные и знания.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Универсальность дискретного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представления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информации.</w:t>
            </w:r>
          </w:p>
          <w:p>
            <w:pPr>
              <w:pStyle w:val="239"/>
              <w:spacing w:line="259" w:lineRule="auto"/>
              <w:ind w:right="11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Двоичное</w:t>
            </w:r>
            <w:r>
              <w:rPr>
                <w:rFonts w:cstheme="minorBidi"/>
                <w:spacing w:val="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кодирование.</w:t>
            </w:r>
            <w:r>
              <w:rPr>
                <w:rFonts w:cstheme="minorBidi"/>
                <w:spacing w:val="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Равномерные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неравномерные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коды.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Условие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Фано.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Понятие о возможности кодирования</w:t>
            </w:r>
            <w:r>
              <w:rPr>
                <w:rFonts w:cstheme="minorBidi"/>
                <w:i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с обнаружением и исправлением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ошибок</w:t>
            </w:r>
            <w:r>
              <w:rPr>
                <w:rFonts w:cstheme="minorBidi"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при</w:t>
            </w:r>
            <w:r>
              <w:rPr>
                <w:rFonts w:cstheme="minorBidi"/>
                <w:i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передаче</w:t>
            </w:r>
            <w:r>
              <w:rPr>
                <w:rFonts w:cstheme="minorBidi"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кода</w:t>
            </w:r>
            <w:r>
              <w:rPr>
                <w:rFonts w:cstheme="minorBidi"/>
                <w:sz w:val="24"/>
                <w:lang w:val="ru-RU"/>
              </w:rPr>
              <w:t>.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Подходы</w:t>
            </w:r>
          </w:p>
          <w:p>
            <w:pPr>
              <w:pStyle w:val="239"/>
              <w:spacing w:line="259" w:lineRule="auto"/>
              <w:ind w:right="317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измерению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информации.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Сущность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объёмного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(алфавитного)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подхода</w:t>
            </w:r>
          </w:p>
          <w:p>
            <w:pPr>
              <w:pStyle w:val="23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измерению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информации,</w:t>
            </w:r>
          </w:p>
        </w:tc>
        <w:tc>
          <w:tcPr>
            <w:tcW w:w="4921" w:type="dxa"/>
          </w:tcPr>
          <w:p>
            <w:pPr>
              <w:pStyle w:val="239"/>
              <w:spacing w:line="312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Пояснять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сущность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понятий</w:t>
            </w:r>
          </w:p>
          <w:p>
            <w:pPr>
              <w:pStyle w:val="239"/>
              <w:spacing w:before="23" w:line="261" w:lineRule="auto"/>
              <w:ind w:right="42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«информация»,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«данные»,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«знания».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Приводить примеры, поясняющие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универсальность дискретного</w:t>
            </w:r>
          </w:p>
          <w:p>
            <w:pPr>
              <w:pStyle w:val="239"/>
              <w:spacing w:line="314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кодирования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информации.</w:t>
            </w:r>
          </w:p>
          <w:p>
            <w:pPr>
              <w:pStyle w:val="239"/>
              <w:spacing w:before="24" w:line="259" w:lineRule="auto"/>
              <w:ind w:right="137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ru-RU"/>
              </w:rPr>
              <w:t>Кодировать</w:t>
            </w:r>
            <w:r>
              <w:rPr>
                <w:rFonts w:cstheme="minorBidi"/>
                <w:spacing w:val="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декодировать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сообщения по предложенным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правилам,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использовать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условие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Фано.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Приводить примеры равномерных и</w:t>
            </w:r>
            <w:r>
              <w:rPr>
                <w:rFonts w:cstheme="minorBidi"/>
                <w:spacing w:val="1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неравномерных</w:t>
            </w:r>
            <w:r>
              <w:rPr>
                <w:rFonts w:cstheme="minorBidi"/>
                <w:spacing w:val="-4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кодов.</w:t>
            </w:r>
          </w:p>
          <w:p>
            <w:pPr>
              <w:pStyle w:val="239"/>
              <w:spacing w:before="5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Строить</w:t>
            </w:r>
            <w:r>
              <w:rPr>
                <w:rFonts w:cstheme="minorBidi"/>
                <w:spacing w:val="-4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префиксные</w:t>
            </w:r>
            <w:r>
              <w:rPr>
                <w:rFonts w:cstheme="minorBidi"/>
                <w:spacing w:val="-6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коды.</w:t>
            </w:r>
          </w:p>
        </w:tc>
      </w:tr>
    </w:tbl>
    <w:p>
      <w:pPr>
        <w:pStyle w:val="14"/>
        <w:spacing w:before="3"/>
        <w:rPr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1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259" w:lineRule="auto"/>
              <w:ind w:right="60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определение бита с точки зрения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алфавитного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подхода,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связь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между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размером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алфавита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информационным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весом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символа</w:t>
            </w:r>
          </w:p>
          <w:p>
            <w:pPr>
              <w:pStyle w:val="239"/>
              <w:spacing w:line="256" w:lineRule="auto"/>
              <w:ind w:right="16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(в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предположении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равновероятности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появления символов),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связь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между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единицами измерения информации: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бит,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байт,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Кбайт,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Мбайт,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Гбайт.</w:t>
            </w:r>
          </w:p>
          <w:p>
            <w:pPr>
              <w:pStyle w:val="239"/>
              <w:spacing w:before="8" w:line="256" w:lineRule="auto"/>
              <w:ind w:right="145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Сущность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содержательного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(вероятностного)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подхода</w:t>
            </w:r>
          </w:p>
          <w:p>
            <w:pPr>
              <w:pStyle w:val="239"/>
              <w:spacing w:before="2" w:line="261" w:lineRule="auto"/>
              <w:ind w:right="140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 измерению информации,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определение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бита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позиции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содержания сообщения.</w:t>
            </w:r>
          </w:p>
          <w:p>
            <w:pPr>
              <w:pStyle w:val="239"/>
              <w:spacing w:line="256" w:lineRule="auto"/>
              <w:ind w:right="70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Информационные процессы.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Передача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информации.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Источник,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приёмник, канал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связи, сигнал,</w:t>
            </w:r>
          </w:p>
          <w:p>
            <w:pPr>
              <w:pStyle w:val="239"/>
              <w:spacing w:before="4" w:line="256" w:lineRule="auto"/>
              <w:ind w:right="20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кодирование.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Искажение</w:t>
            </w:r>
            <w:r>
              <w:rPr>
                <w:rFonts w:cstheme="minorBidi"/>
                <w:spacing w:val="-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 передаче. Скорость передачи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данных по каналу связи. Хранение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информации,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объём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памяти.</w:t>
            </w:r>
          </w:p>
          <w:p>
            <w:pPr>
              <w:pStyle w:val="239"/>
              <w:spacing w:before="1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Обработка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информации.</w:t>
            </w:r>
          </w:p>
          <w:p>
            <w:pPr>
              <w:pStyle w:val="239"/>
              <w:spacing w:before="24" w:line="259" w:lineRule="auto"/>
              <w:ind w:right="21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Виды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обработки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информации: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получение нового содержания,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изменение формы представления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информации. Поиск информации.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Роль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информационных</w:t>
            </w:r>
          </w:p>
          <w:p>
            <w:pPr>
              <w:pStyle w:val="239"/>
              <w:spacing w:line="320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процессов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окружающем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мире.</w:t>
            </w:r>
          </w:p>
        </w:tc>
        <w:tc>
          <w:tcPr>
            <w:tcW w:w="4921" w:type="dxa"/>
          </w:tcPr>
          <w:p>
            <w:pPr>
              <w:pStyle w:val="239"/>
              <w:spacing w:line="264" w:lineRule="auto"/>
              <w:ind w:right="547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Выявлять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различия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алфавитном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содержательном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подходах</w:t>
            </w:r>
          </w:p>
          <w:p>
            <w:pPr>
              <w:pStyle w:val="239"/>
              <w:spacing w:line="312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измерению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информации.</w:t>
            </w:r>
          </w:p>
          <w:p>
            <w:pPr>
              <w:pStyle w:val="239"/>
              <w:spacing w:before="13" w:line="261" w:lineRule="auto"/>
              <w:ind w:right="47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Решать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задачи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на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измерение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информации,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заключённой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тексте,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позиции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алфавитного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подхода</w:t>
            </w:r>
          </w:p>
          <w:p>
            <w:pPr>
              <w:pStyle w:val="239"/>
              <w:spacing w:line="259" w:lineRule="auto"/>
              <w:ind w:right="80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(в предположении о равной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вероятности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появления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символов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тексте).</w:t>
            </w:r>
          </w:p>
          <w:p>
            <w:pPr>
              <w:pStyle w:val="239"/>
              <w:spacing w:line="256" w:lineRule="auto"/>
              <w:ind w:right="154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Решать несложные задачи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на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измерение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информации,</w:t>
            </w:r>
          </w:p>
          <w:p>
            <w:pPr>
              <w:pStyle w:val="239"/>
              <w:spacing w:line="264" w:lineRule="auto"/>
              <w:ind w:right="26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заключённой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сообщении,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используя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содержательный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подход.</w:t>
            </w:r>
          </w:p>
          <w:p>
            <w:pPr>
              <w:pStyle w:val="239"/>
              <w:spacing w:line="256" w:lineRule="auto"/>
              <w:ind w:right="9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Устанавливать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связь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между</w:t>
            </w:r>
            <w:r>
              <w:rPr>
                <w:rFonts w:cstheme="minorBidi"/>
                <w:spacing w:val="-1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единицами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измерения информации: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бит,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байт,</w:t>
            </w:r>
          </w:p>
          <w:p>
            <w:pPr>
              <w:pStyle w:val="23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Кбайт,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Мбайт, Гбайт.</w:t>
            </w:r>
          </w:p>
          <w:p>
            <w:pPr>
              <w:pStyle w:val="239"/>
              <w:spacing w:before="20" w:line="256" w:lineRule="auto"/>
              <w:ind w:right="104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Выполнять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перевод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количества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</w:t>
            </w:r>
            <w:r>
              <w:rPr>
                <w:rFonts w:cstheme="minorBidi"/>
                <w:spacing w:val="1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</w:t>
            </w:r>
            <w:r>
              <w:rPr>
                <w:rFonts w:cstheme="minorBidi"/>
                <w:spacing w:val="1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одних</w:t>
            </w:r>
            <w:r>
              <w:rPr>
                <w:rFonts w:cstheme="minorBidi"/>
                <w:spacing w:val="1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единиц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другие.</w:t>
            </w:r>
          </w:p>
          <w:p>
            <w:pPr>
              <w:pStyle w:val="239"/>
              <w:spacing w:before="3" w:line="261" w:lineRule="auto"/>
              <w:ind w:right="158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процессов</w:t>
            </w:r>
            <w:r>
              <w:rPr>
                <w:rFonts w:cstheme="minorBidi"/>
                <w:spacing w:val="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информационных</w:t>
            </w:r>
            <w:r>
              <w:rPr>
                <w:rFonts w:cstheme="minorBidi"/>
                <w:spacing w:val="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связей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системах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различной природы.</w:t>
            </w:r>
          </w:p>
          <w:p>
            <w:pPr>
              <w:pStyle w:val="239"/>
              <w:spacing w:line="256" w:lineRule="auto"/>
              <w:ind w:right="14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Пояснять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схему</w:t>
            </w:r>
            <w:r>
              <w:rPr>
                <w:rFonts w:cstheme="minorBidi"/>
                <w:spacing w:val="-1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передачи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техническим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каналам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связи.</w:t>
            </w:r>
          </w:p>
          <w:p>
            <w:pPr>
              <w:pStyle w:val="239"/>
              <w:spacing w:before="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Рассчитывать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объём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информации,</w:t>
            </w:r>
          </w:p>
          <w:p>
            <w:pPr>
              <w:pStyle w:val="239"/>
              <w:spacing w:before="6" w:line="340" w:lineRule="atLeast"/>
              <w:ind w:right="69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передаваемой по каналам связи,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известной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скорости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передачи.</w:t>
            </w:r>
          </w:p>
        </w:tc>
      </w:tr>
    </w:tbl>
    <w:p>
      <w:pPr>
        <w:spacing w:line="340" w:lineRule="atLeast"/>
        <w:rPr>
          <w:sz w:val="28"/>
        </w:rPr>
        <w:sectPr>
          <w:pgSz w:w="16850" w:h="11910" w:orient="landscape"/>
          <w:pgMar w:top="1140" w:right="740" w:bottom="940" w:left="1020" w:header="710" w:footer="755" w:gutter="0"/>
          <w:cols w:space="720" w:num="1"/>
        </w:sectPr>
      </w:pPr>
    </w:p>
    <w:p>
      <w:pPr>
        <w:pStyle w:val="14"/>
        <w:spacing w:before="3"/>
        <w:rPr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6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259" w:lineRule="auto"/>
              <w:ind w:right="154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ru-RU"/>
              </w:rPr>
              <w:t>Системы. Компоненты системы и их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взаимодействие.</w:t>
            </w:r>
            <w:r>
              <w:rPr>
                <w:rFonts w:cstheme="minorBidi"/>
                <w:spacing w:val="-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Системы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управления.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Управление как информационный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процесс.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Обратная</w:t>
            </w:r>
            <w:r>
              <w:rPr>
                <w:rFonts w:cstheme="minorBidi"/>
                <w:spacing w:val="1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связь</w:t>
            </w:r>
          </w:p>
        </w:tc>
        <w:tc>
          <w:tcPr>
            <w:tcW w:w="4921" w:type="dxa"/>
          </w:tcPr>
          <w:p>
            <w:pPr>
              <w:pStyle w:val="239"/>
              <w:spacing w:line="261" w:lineRule="auto"/>
              <w:ind w:right="44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Характеризовать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ёмкость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информационных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носителей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разных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типов.</w:t>
            </w:r>
          </w:p>
          <w:p>
            <w:pPr>
              <w:pStyle w:val="239"/>
              <w:spacing w:line="261" w:lineRule="auto"/>
              <w:ind w:right="54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Сопоставлять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различные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цифровые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носители по их техническим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свойствам.</w:t>
            </w:r>
          </w:p>
          <w:p>
            <w:pPr>
              <w:pStyle w:val="239"/>
              <w:spacing w:line="256" w:lineRule="auto"/>
              <w:ind w:right="33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задач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обработки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разных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типов.</w:t>
            </w:r>
          </w:p>
          <w:p>
            <w:pPr>
              <w:pStyle w:val="239"/>
              <w:spacing w:line="256" w:lineRule="auto"/>
              <w:ind w:right="83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Пояснять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общую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схему</w:t>
            </w:r>
            <w:r>
              <w:rPr>
                <w:rFonts w:cstheme="minorBidi"/>
                <w:spacing w:val="-1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процесса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обработки информации.</w:t>
            </w:r>
          </w:p>
          <w:p>
            <w:pPr>
              <w:pStyle w:val="239"/>
              <w:spacing w:line="259" w:lineRule="auto"/>
              <w:ind w:right="99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Раскрывать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роль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информационных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процессов</w:t>
            </w:r>
          </w:p>
          <w:p>
            <w:pPr>
              <w:pStyle w:val="23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окружающем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мире.</w:t>
            </w:r>
          </w:p>
          <w:p>
            <w:pPr>
              <w:pStyle w:val="239"/>
              <w:spacing w:before="12" w:line="256" w:lineRule="auto"/>
              <w:ind w:right="87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компонентов.</w:t>
            </w:r>
          </w:p>
          <w:p>
            <w:pPr>
              <w:pStyle w:val="239"/>
              <w:spacing w:before="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Моделировать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процессы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управления</w:t>
            </w:r>
          </w:p>
          <w:p>
            <w:pPr>
              <w:pStyle w:val="239"/>
              <w:spacing w:before="32" w:line="256" w:lineRule="auto"/>
              <w:ind w:right="12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реальных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системах;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выявлять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каналы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прямой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обратной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связи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соответствующие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информационные</w:t>
            </w:r>
          </w:p>
          <w:p>
            <w:pPr>
              <w:pStyle w:val="239"/>
              <w:spacing w:before="3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потоки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0" w:hRule="atLeast"/>
        </w:trPr>
        <w:tc>
          <w:tcPr>
            <w:tcW w:w="699" w:type="dxa"/>
          </w:tcPr>
          <w:p>
            <w:pPr>
              <w:pStyle w:val="239"/>
              <w:spacing w:line="312" w:lineRule="exact"/>
              <w:ind w:left="175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2.2</w:t>
            </w:r>
          </w:p>
        </w:tc>
        <w:tc>
          <w:tcPr>
            <w:tcW w:w="2694" w:type="dxa"/>
          </w:tcPr>
          <w:p>
            <w:pPr>
              <w:pStyle w:val="239"/>
              <w:spacing w:line="256" w:lineRule="auto"/>
              <w:ind w:left="117" w:right="759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pacing w:val="-1"/>
                <w:sz w:val="24"/>
                <w:lang w:val="en-US"/>
              </w:rPr>
              <w:t>Представление</w:t>
            </w:r>
            <w:r>
              <w:rPr>
                <w:rFonts w:cstheme="minorBidi"/>
                <w:spacing w:val="-67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информации</w:t>
            </w:r>
          </w:p>
          <w:p>
            <w:pPr>
              <w:pStyle w:val="239"/>
              <w:ind w:left="117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в</w:t>
            </w:r>
            <w:r>
              <w:rPr>
                <w:rFonts w:cstheme="minorBidi"/>
                <w:spacing w:val="-4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компьютере</w:t>
            </w:r>
          </w:p>
        </w:tc>
        <w:tc>
          <w:tcPr>
            <w:tcW w:w="1621" w:type="dxa"/>
          </w:tcPr>
          <w:p>
            <w:pPr>
              <w:pStyle w:val="239"/>
              <w:spacing w:line="312" w:lineRule="exact"/>
              <w:ind w:left="31"/>
              <w:jc w:val="center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8</w:t>
            </w:r>
          </w:p>
        </w:tc>
        <w:tc>
          <w:tcPr>
            <w:tcW w:w="4913" w:type="dxa"/>
          </w:tcPr>
          <w:p>
            <w:pPr>
              <w:pStyle w:val="239"/>
              <w:spacing w:line="256" w:lineRule="auto"/>
              <w:ind w:right="82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Системы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счисления.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Развёрнутая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запись целых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дробных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чисел</w:t>
            </w:r>
          </w:p>
          <w:p>
            <w:pPr>
              <w:pStyle w:val="239"/>
              <w:spacing w:line="259" w:lineRule="auto"/>
              <w:ind w:right="323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ru-RU"/>
              </w:rPr>
              <w:t>в позиционных системах счисления.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Свойства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позиционной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записи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числа: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количество цифр в записи, признак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делимости числа на основание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системы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Алгоритм</w:t>
            </w:r>
          </w:p>
        </w:tc>
        <w:tc>
          <w:tcPr>
            <w:tcW w:w="4921" w:type="dxa"/>
          </w:tcPr>
          <w:p>
            <w:pPr>
              <w:pStyle w:val="239"/>
              <w:spacing w:line="256" w:lineRule="auto"/>
              <w:ind w:right="144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Классифицировать</w:t>
            </w:r>
            <w:r>
              <w:rPr>
                <w:rFonts w:cstheme="minorBidi"/>
                <w:spacing w:val="-1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системы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счисления.</w:t>
            </w:r>
          </w:p>
          <w:p>
            <w:pPr>
              <w:pStyle w:val="239"/>
              <w:spacing w:line="256" w:lineRule="auto"/>
              <w:ind w:right="65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Раскрывать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свойства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позиционной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записи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числа.</w:t>
            </w:r>
          </w:p>
          <w:p>
            <w:pPr>
              <w:pStyle w:val="239"/>
              <w:spacing w:before="1" w:line="261" w:lineRule="auto"/>
              <w:ind w:right="41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Выполнять сравнение чисел,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записанных в двоичной,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восьмеричной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шестнадцатеричной</w:t>
            </w:r>
          </w:p>
        </w:tc>
      </w:tr>
    </w:tbl>
    <w:p>
      <w:pPr>
        <w:spacing w:line="261" w:lineRule="auto"/>
        <w:rPr>
          <w:sz w:val="28"/>
        </w:rPr>
        <w:sectPr>
          <w:pgSz w:w="16850" w:h="11910" w:orient="landscape"/>
          <w:pgMar w:top="1140" w:right="740" w:bottom="940" w:left="1020" w:header="710" w:footer="755" w:gutter="0"/>
          <w:cols w:space="720" w:num="1"/>
        </w:sectPr>
      </w:pPr>
    </w:p>
    <w:p>
      <w:pPr>
        <w:pStyle w:val="14"/>
        <w:spacing w:before="3"/>
        <w:rPr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1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259" w:lineRule="auto"/>
              <w:ind w:right="20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 xml:space="preserve">перевода целого числа из </w:t>
            </w:r>
            <w:r>
              <w:rPr>
                <w:rFonts w:cstheme="minorBidi"/>
                <w:sz w:val="24"/>
                <w:lang w:val="en-US"/>
              </w:rPr>
              <w:t>P</w:t>
            </w:r>
            <w:r>
              <w:rPr>
                <w:rFonts w:cstheme="minorBidi"/>
                <w:sz w:val="24"/>
                <w:lang w:val="ru-RU"/>
              </w:rPr>
              <w:t>-ичной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системы счисления в десятичную.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Алгоритм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перевода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конечной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P</w:t>
            </w:r>
            <w:r>
              <w:rPr>
                <w:rFonts w:cstheme="minorBidi"/>
                <w:sz w:val="24"/>
                <w:lang w:val="ru-RU"/>
              </w:rPr>
              <w:t>-ичной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дроби в десятичную. Алгоритм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перевода целого числа из десятичной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системы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P</w:t>
            </w:r>
            <w:r>
              <w:rPr>
                <w:rFonts w:cstheme="minorBidi"/>
                <w:sz w:val="24"/>
                <w:lang w:val="ru-RU"/>
              </w:rPr>
              <w:t>-ичную.</w:t>
            </w:r>
          </w:p>
          <w:p>
            <w:pPr>
              <w:pStyle w:val="239"/>
              <w:spacing w:line="259" w:lineRule="auto"/>
              <w:ind w:right="26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Перевод конечной десятичной дроби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 xml:space="preserve">в </w:t>
            </w:r>
            <w:r>
              <w:rPr>
                <w:rFonts w:cstheme="minorBidi"/>
                <w:i/>
                <w:sz w:val="24"/>
                <w:lang w:val="en-US"/>
              </w:rPr>
              <w:t>P</w:t>
            </w:r>
            <w:r>
              <w:rPr>
                <w:rFonts w:cstheme="minorBidi"/>
                <w:i/>
                <w:sz w:val="24"/>
                <w:lang w:val="ru-RU"/>
              </w:rPr>
              <w:t>-ичную</w:t>
            </w:r>
            <w:r>
              <w:rPr>
                <w:rFonts w:cstheme="minorBidi"/>
                <w:sz w:val="24"/>
                <w:lang w:val="ru-RU"/>
              </w:rPr>
              <w:t>. Двоичная, восьмеричная 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шестнадцатеричная системы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счисления, перевод чисел между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этими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системами.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Арифметические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операции в позиционных системах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счисления.</w:t>
            </w:r>
          </w:p>
          <w:p>
            <w:pPr>
              <w:pStyle w:val="239"/>
              <w:spacing w:line="256" w:lineRule="auto"/>
              <w:ind w:right="16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Представление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целых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вещественных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чисел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памяти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компьютера.</w:t>
            </w:r>
          </w:p>
          <w:p>
            <w:pPr>
              <w:pStyle w:val="239"/>
              <w:spacing w:line="259" w:lineRule="auto"/>
              <w:ind w:right="81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Кодирование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текстов.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Кодировка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ASCII</w:t>
            </w:r>
            <w:r>
              <w:rPr>
                <w:rFonts w:cstheme="minorBidi"/>
                <w:sz w:val="24"/>
                <w:lang w:val="ru-RU"/>
              </w:rPr>
              <w:t>. Однобайтные кодировки.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 xml:space="preserve">Стандарт </w:t>
            </w:r>
            <w:r>
              <w:rPr>
                <w:rFonts w:cstheme="minorBidi"/>
                <w:sz w:val="24"/>
                <w:lang w:val="en-US"/>
              </w:rPr>
              <w:t>UNICODE</w:t>
            </w:r>
            <w:r>
              <w:rPr>
                <w:rFonts w:cstheme="minorBidi"/>
                <w:sz w:val="24"/>
                <w:lang w:val="ru-RU"/>
              </w:rPr>
              <w:t>. Кодировка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UTF</w:t>
            </w:r>
            <w:r>
              <w:rPr>
                <w:rFonts w:cstheme="minorBidi"/>
                <w:sz w:val="24"/>
                <w:lang w:val="ru-RU"/>
              </w:rPr>
              <w:t>-8.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Определение</w:t>
            </w:r>
          </w:p>
          <w:p>
            <w:pPr>
              <w:pStyle w:val="239"/>
              <w:spacing w:line="264" w:lineRule="auto"/>
              <w:ind w:right="36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информационного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объёма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текстовых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сообщений.</w:t>
            </w:r>
          </w:p>
          <w:p>
            <w:pPr>
              <w:pStyle w:val="239"/>
              <w:spacing w:line="256" w:lineRule="auto"/>
              <w:ind w:right="28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Кодирование изображений. Оценка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информационного</w:t>
            </w:r>
            <w:r>
              <w:rPr>
                <w:rFonts w:cstheme="minorBidi"/>
                <w:spacing w:val="-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объёма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растрового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графического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изображения</w:t>
            </w:r>
          </w:p>
          <w:p>
            <w:pPr>
              <w:pStyle w:val="239"/>
              <w:spacing w:line="256" w:lineRule="auto"/>
              <w:ind w:right="41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заданном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разрешении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глубине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кодирования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цвета.</w:t>
            </w:r>
          </w:p>
          <w:p>
            <w:pPr>
              <w:pStyle w:val="239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Кодирование</w:t>
            </w:r>
            <w:r>
              <w:rPr>
                <w:rFonts w:cstheme="minorBidi"/>
                <w:spacing w:val="-8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звука.</w:t>
            </w:r>
            <w:r>
              <w:rPr>
                <w:rFonts w:cstheme="minorBidi"/>
                <w:spacing w:val="-3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Оценка</w:t>
            </w:r>
          </w:p>
        </w:tc>
        <w:tc>
          <w:tcPr>
            <w:tcW w:w="4921" w:type="dxa"/>
          </w:tcPr>
          <w:p>
            <w:pPr>
              <w:pStyle w:val="239"/>
              <w:spacing w:line="311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системах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счисления.</w:t>
            </w:r>
          </w:p>
          <w:p>
            <w:pPr>
              <w:pStyle w:val="239"/>
              <w:spacing w:before="31" w:line="259" w:lineRule="auto"/>
              <w:ind w:right="21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Осуществлять «быстрый» перевод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чисел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между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двоичной,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восьмеричной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 шестнадцатеричной системами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счисления.</w:t>
            </w:r>
          </w:p>
          <w:p>
            <w:pPr>
              <w:pStyle w:val="239"/>
              <w:spacing w:line="259" w:lineRule="auto"/>
              <w:ind w:right="41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Выполнять сложение и вычитание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чисел, записанных в двоичной,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восьмеричной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шестнадцатеричной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системах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счисления.</w:t>
            </w:r>
          </w:p>
          <w:p>
            <w:pPr>
              <w:pStyle w:val="239"/>
              <w:spacing w:line="259" w:lineRule="auto"/>
              <w:ind w:right="41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Получать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внутреннее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представление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целых чисел в памяти компьютера;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определять по внутреннему коду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значение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числа.</w:t>
            </w:r>
          </w:p>
          <w:p>
            <w:pPr>
              <w:pStyle w:val="239"/>
              <w:spacing w:line="256" w:lineRule="auto"/>
              <w:ind w:right="23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Осуществлять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кодирование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текстовой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помощью</w:t>
            </w:r>
          </w:p>
          <w:p>
            <w:pPr>
              <w:pStyle w:val="239"/>
              <w:spacing w:before="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кодировочных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таблиц</w:t>
            </w:r>
          </w:p>
          <w:p>
            <w:pPr>
              <w:pStyle w:val="239"/>
              <w:spacing w:before="3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(</w:t>
            </w:r>
            <w:r>
              <w:rPr>
                <w:rFonts w:cstheme="minorBidi"/>
                <w:sz w:val="24"/>
                <w:lang w:val="en-US"/>
              </w:rPr>
              <w:t>ASCII</w:t>
            </w:r>
            <w:r>
              <w:rPr>
                <w:rFonts w:cstheme="minorBidi"/>
                <w:sz w:val="24"/>
                <w:lang w:val="ru-RU"/>
              </w:rPr>
              <w:t>,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UTF</w:t>
            </w:r>
            <w:r>
              <w:rPr>
                <w:rFonts w:cstheme="minorBidi"/>
                <w:sz w:val="24"/>
                <w:lang w:val="ru-RU"/>
              </w:rPr>
              <w:t>-8,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стандарт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UNICODE</w:t>
            </w:r>
            <w:r>
              <w:rPr>
                <w:rFonts w:cstheme="minorBidi"/>
                <w:sz w:val="24"/>
                <w:lang w:val="ru-RU"/>
              </w:rPr>
              <w:t>).</w:t>
            </w:r>
          </w:p>
          <w:p>
            <w:pPr>
              <w:pStyle w:val="239"/>
              <w:spacing w:before="24" w:line="256" w:lineRule="auto"/>
              <w:ind w:right="38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Определять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информационный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объём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текстовых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сообщений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разных</w:t>
            </w:r>
          </w:p>
          <w:p>
            <w:pPr>
              <w:pStyle w:val="239"/>
              <w:spacing w:before="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кодировках.</w:t>
            </w:r>
          </w:p>
          <w:p>
            <w:pPr>
              <w:pStyle w:val="239"/>
              <w:spacing w:before="31" w:line="259" w:lineRule="auto"/>
              <w:ind w:right="33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Вычислять размер цветовой палитры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значению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битовой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глубины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цвета.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Определять размеры графических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файлов при известных разрешении 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глубине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кодирования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цвета.</w:t>
            </w:r>
          </w:p>
          <w:p>
            <w:pPr>
              <w:pStyle w:val="239"/>
              <w:spacing w:line="320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Вычислять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информационный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объём</w:t>
            </w:r>
          </w:p>
          <w:p>
            <w:pPr>
              <w:pStyle w:val="239"/>
              <w:spacing w:before="2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цифровой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звукозаписи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частоте</w:t>
            </w:r>
          </w:p>
        </w:tc>
      </w:tr>
    </w:tbl>
    <w:p>
      <w:pPr>
        <w:rPr>
          <w:sz w:val="28"/>
        </w:rPr>
        <w:sectPr>
          <w:pgSz w:w="16850" w:h="11910" w:orient="landscape"/>
          <w:pgMar w:top="1140" w:right="740" w:bottom="940" w:left="1020" w:header="710" w:footer="755" w:gutter="0"/>
          <w:cols w:space="720" w:num="1"/>
        </w:sectPr>
      </w:pPr>
    </w:p>
    <w:p>
      <w:pPr>
        <w:pStyle w:val="14"/>
        <w:spacing w:before="3"/>
        <w:rPr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32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264" w:lineRule="auto"/>
              <w:ind w:right="48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информационного</w:t>
            </w:r>
            <w:r>
              <w:rPr>
                <w:rFonts w:cstheme="minorBidi"/>
                <w:spacing w:val="-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объёма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звуковых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данных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заданных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частоте</w:t>
            </w:r>
          </w:p>
          <w:p>
            <w:pPr>
              <w:pStyle w:val="239"/>
              <w:spacing w:line="256" w:lineRule="auto"/>
              <w:ind w:right="1248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дискретизации</w:t>
            </w:r>
            <w:r>
              <w:rPr>
                <w:rFonts w:cstheme="minorBidi"/>
                <w:spacing w:val="-9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и</w:t>
            </w:r>
            <w:r>
              <w:rPr>
                <w:rFonts w:cstheme="minorBidi"/>
                <w:spacing w:val="-8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разрядности</w:t>
            </w:r>
            <w:r>
              <w:rPr>
                <w:rFonts w:cstheme="minorBidi"/>
                <w:spacing w:val="-67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кодирования</w:t>
            </w:r>
          </w:p>
        </w:tc>
        <w:tc>
          <w:tcPr>
            <w:tcW w:w="4921" w:type="dxa"/>
          </w:tcPr>
          <w:p>
            <w:pPr>
              <w:pStyle w:val="239"/>
              <w:spacing w:line="264" w:lineRule="auto"/>
              <w:ind w:right="32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дискретизации,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глубине</w:t>
            </w:r>
            <w:r>
              <w:rPr>
                <w:rFonts w:cstheme="minorBidi"/>
                <w:spacing w:val="-1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кодирования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времени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записи.</w:t>
            </w:r>
          </w:p>
          <w:p>
            <w:pPr>
              <w:pStyle w:val="239"/>
              <w:spacing w:line="320" w:lineRule="exact"/>
              <w:rPr>
                <w:rFonts w:cstheme="minorBidi"/>
                <w:b/>
                <w:i/>
                <w:sz w:val="24"/>
                <w:lang w:val="en-US"/>
              </w:rPr>
            </w:pPr>
            <w:r>
              <w:rPr>
                <w:rFonts w:cstheme="minorBidi"/>
                <w:b/>
                <w:i/>
                <w:sz w:val="24"/>
                <w:lang w:val="en-US"/>
              </w:rPr>
              <w:t>Практические</w:t>
            </w:r>
            <w:r>
              <w:rPr>
                <w:rFonts w:cstheme="minorBidi"/>
                <w:b/>
                <w:i/>
                <w:spacing w:val="-6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i/>
                <w:sz w:val="24"/>
                <w:lang w:val="en-US"/>
              </w:rPr>
              <w:t>работы:</w:t>
            </w:r>
          </w:p>
          <w:p>
            <w:pPr>
              <w:pStyle w:val="239"/>
              <w:numPr>
                <w:ilvl w:val="0"/>
                <w:numId w:val="17"/>
              </w:numPr>
              <w:tabs>
                <w:tab w:val="left" w:pos="404"/>
              </w:tabs>
              <w:spacing w:before="5" w:line="264" w:lineRule="auto"/>
              <w:ind w:right="1084" w:firstLine="0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i/>
                <w:sz w:val="24"/>
                <w:lang w:val="en-US"/>
              </w:rPr>
              <w:t>Дискретизация</w:t>
            </w:r>
            <w:r>
              <w:rPr>
                <w:rFonts w:cstheme="minorBidi"/>
                <w:i/>
                <w:spacing w:val="-17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графической</w:t>
            </w:r>
            <w:r>
              <w:rPr>
                <w:rFonts w:cstheme="minorBidi"/>
                <w:i/>
                <w:spacing w:val="-67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информации.</w:t>
            </w:r>
          </w:p>
          <w:p>
            <w:pPr>
              <w:pStyle w:val="239"/>
              <w:numPr>
                <w:ilvl w:val="0"/>
                <w:numId w:val="17"/>
              </w:numPr>
              <w:tabs>
                <w:tab w:val="left" w:pos="404"/>
              </w:tabs>
              <w:spacing w:line="313" w:lineRule="exact"/>
              <w:ind w:left="403" w:hanging="288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i/>
                <w:sz w:val="24"/>
                <w:lang w:val="en-US"/>
              </w:rPr>
              <w:t>Дискретизация</w:t>
            </w:r>
            <w:r>
              <w:rPr>
                <w:rFonts w:cstheme="minorBidi"/>
                <w:i/>
                <w:spacing w:val="-6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звуковой</w:t>
            </w:r>
          </w:p>
          <w:p>
            <w:pPr>
              <w:pStyle w:val="239"/>
              <w:spacing w:before="24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i/>
                <w:sz w:val="24"/>
                <w:lang w:val="en-US"/>
              </w:rPr>
              <w:t>информации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6" w:hRule="atLeast"/>
        </w:trPr>
        <w:tc>
          <w:tcPr>
            <w:tcW w:w="699" w:type="dxa"/>
          </w:tcPr>
          <w:p>
            <w:pPr>
              <w:pStyle w:val="239"/>
              <w:spacing w:line="318" w:lineRule="exact"/>
              <w:ind w:left="175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2.3</w:t>
            </w:r>
          </w:p>
        </w:tc>
        <w:tc>
          <w:tcPr>
            <w:tcW w:w="2694" w:type="dxa"/>
          </w:tcPr>
          <w:p>
            <w:pPr>
              <w:pStyle w:val="239"/>
              <w:spacing w:line="256" w:lineRule="auto"/>
              <w:ind w:left="117" w:right="307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Элементы</w:t>
            </w:r>
            <w:r>
              <w:rPr>
                <w:rFonts w:cstheme="minorBidi"/>
                <w:spacing w:val="-15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алгебры</w:t>
            </w:r>
            <w:r>
              <w:rPr>
                <w:rFonts w:cstheme="minorBidi"/>
                <w:spacing w:val="-67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логики</w:t>
            </w:r>
          </w:p>
        </w:tc>
        <w:tc>
          <w:tcPr>
            <w:tcW w:w="1621" w:type="dxa"/>
          </w:tcPr>
          <w:p>
            <w:pPr>
              <w:pStyle w:val="239"/>
              <w:spacing w:line="318" w:lineRule="exact"/>
              <w:ind w:left="31"/>
              <w:jc w:val="center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8</w:t>
            </w:r>
          </w:p>
        </w:tc>
        <w:tc>
          <w:tcPr>
            <w:tcW w:w="4913" w:type="dxa"/>
          </w:tcPr>
          <w:p>
            <w:pPr>
              <w:pStyle w:val="239"/>
              <w:spacing w:line="256" w:lineRule="auto"/>
              <w:ind w:right="77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Алгебра логики. Высказывания.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Логические операции. Таблицы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истинности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логических</w:t>
            </w:r>
            <w:r>
              <w:rPr>
                <w:rFonts w:cstheme="minorBidi"/>
                <w:spacing w:val="-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операций</w:t>
            </w:r>
          </w:p>
          <w:p>
            <w:pPr>
              <w:pStyle w:val="23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«дизъюнкция»,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«конъюнкция»,</w:t>
            </w:r>
          </w:p>
          <w:p>
            <w:pPr>
              <w:pStyle w:val="239"/>
              <w:spacing w:before="3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«инверсия»,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«импликация»,</w:t>
            </w:r>
          </w:p>
          <w:p>
            <w:pPr>
              <w:pStyle w:val="239"/>
              <w:spacing w:before="2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«эквиваленция».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Логические</w:t>
            </w:r>
          </w:p>
          <w:p>
            <w:pPr>
              <w:pStyle w:val="239"/>
              <w:spacing w:before="24" w:line="259" w:lineRule="auto"/>
              <w:ind w:right="30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выражения.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Вычисление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значения составного высказывания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</w:t>
            </w:r>
            <w:r>
              <w:rPr>
                <w:rFonts w:cstheme="minorBidi"/>
                <w:spacing w:val="1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известных</w:t>
            </w:r>
            <w:r>
              <w:rPr>
                <w:rFonts w:cstheme="minorBidi"/>
                <w:spacing w:val="1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значениях</w:t>
            </w:r>
            <w:r>
              <w:rPr>
                <w:rFonts w:cstheme="minorBidi"/>
                <w:spacing w:val="1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входящих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 него элементарных высказываний.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Таблицы истинности логических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выражений. Логические операции 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операции над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множествами.</w:t>
            </w:r>
          </w:p>
          <w:p>
            <w:pPr>
              <w:pStyle w:val="239"/>
              <w:spacing w:before="1" w:line="259" w:lineRule="auto"/>
              <w:ind w:right="57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Примеры законов алгебры логики.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Эквивалентные преобразования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 xml:space="preserve">логических выражений. </w:t>
            </w:r>
            <w:r>
              <w:rPr>
                <w:rFonts w:cstheme="minorBidi"/>
                <w:i/>
                <w:sz w:val="24"/>
                <w:lang w:val="ru-RU"/>
              </w:rPr>
              <w:t>Решение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простейших логических уравнений</w:t>
            </w:r>
            <w:r>
              <w:rPr>
                <w:rFonts w:cstheme="minorBidi"/>
                <w:sz w:val="24"/>
                <w:lang w:val="ru-RU"/>
              </w:rPr>
              <w:t>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Логические функции. Построение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логического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выражения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данной</w:t>
            </w:r>
          </w:p>
          <w:p>
            <w:pPr>
              <w:pStyle w:val="239"/>
              <w:spacing w:before="2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таблицей</w:t>
            </w:r>
            <w:r>
              <w:rPr>
                <w:rFonts w:cstheme="minorBidi"/>
                <w:spacing w:val="-4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истинности.</w:t>
            </w:r>
            <w:r>
              <w:rPr>
                <w:rFonts w:cstheme="minorBidi"/>
                <w:spacing w:val="2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Нормальные</w:t>
            </w:r>
          </w:p>
        </w:tc>
        <w:tc>
          <w:tcPr>
            <w:tcW w:w="4921" w:type="dxa"/>
          </w:tcPr>
          <w:p>
            <w:pPr>
              <w:pStyle w:val="239"/>
              <w:spacing w:line="256" w:lineRule="auto"/>
              <w:ind w:right="36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элементарных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составных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высказываний.</w:t>
            </w:r>
          </w:p>
          <w:p>
            <w:pPr>
              <w:pStyle w:val="239"/>
              <w:spacing w:line="259" w:lineRule="auto"/>
              <w:ind w:right="127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Различать высказывания и предикаты.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Вычислять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значения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выражений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логическими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операциями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конъюнкции, дизъюнкции, инверсии,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импликации,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эквиваленции.</w:t>
            </w:r>
          </w:p>
          <w:p>
            <w:pPr>
              <w:pStyle w:val="239"/>
              <w:spacing w:line="264" w:lineRule="auto"/>
              <w:ind w:right="1258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Строить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таблицы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истинности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выражений.</w:t>
            </w:r>
          </w:p>
          <w:p>
            <w:pPr>
              <w:pStyle w:val="239"/>
              <w:spacing w:line="256" w:lineRule="auto"/>
              <w:ind w:right="25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Проводить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анализ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фрагментов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таблиц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истинности.</w:t>
            </w:r>
          </w:p>
          <w:p>
            <w:pPr>
              <w:pStyle w:val="239"/>
              <w:spacing w:line="256" w:lineRule="auto"/>
              <w:ind w:right="34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Устанавливать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связь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между</w:t>
            </w:r>
            <w:r>
              <w:rPr>
                <w:rFonts w:cstheme="minorBidi"/>
                <w:spacing w:val="-1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алгеброй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логики 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теорией множеств.</w:t>
            </w:r>
          </w:p>
          <w:p>
            <w:pPr>
              <w:pStyle w:val="239"/>
              <w:spacing w:line="259" w:lineRule="auto"/>
              <w:ind w:right="24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Осуществлять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эквивалентные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преобразования логических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выражений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использованием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законов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алгебры</w:t>
            </w:r>
            <w:r>
              <w:rPr>
                <w:rFonts w:cstheme="minorBidi"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логики.</w:t>
            </w:r>
          </w:p>
          <w:p>
            <w:pPr>
              <w:pStyle w:val="239"/>
              <w:spacing w:line="256" w:lineRule="auto"/>
              <w:ind w:right="12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Осуществлять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построение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выражения с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данной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таблицей</w:t>
            </w:r>
          </w:p>
          <w:p>
            <w:pPr>
              <w:pStyle w:val="239"/>
              <w:spacing w:before="8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истинности</w:t>
            </w:r>
            <w:r>
              <w:rPr>
                <w:rFonts w:cstheme="minorBidi"/>
                <w:spacing w:val="-4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и</w:t>
            </w:r>
            <w:r>
              <w:rPr>
                <w:rFonts w:cstheme="minorBidi"/>
                <w:spacing w:val="-3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его</w:t>
            </w:r>
            <w:r>
              <w:rPr>
                <w:rFonts w:cstheme="minorBidi"/>
                <w:spacing w:val="-7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упрощение.</w:t>
            </w:r>
          </w:p>
        </w:tc>
      </w:tr>
    </w:tbl>
    <w:p>
      <w:pPr>
        <w:rPr>
          <w:sz w:val="28"/>
        </w:rPr>
        <w:sectPr>
          <w:pgSz w:w="16850" w:h="11910" w:orient="landscape"/>
          <w:pgMar w:top="1140" w:right="740" w:bottom="940" w:left="1020" w:header="710" w:footer="755" w:gutter="0"/>
          <w:cols w:space="720" w:num="1"/>
        </w:sectPr>
      </w:pPr>
    </w:p>
    <w:p>
      <w:pPr>
        <w:pStyle w:val="14"/>
        <w:spacing w:before="3"/>
        <w:rPr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1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261" w:lineRule="auto"/>
              <w:ind w:right="37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формы: дизъюнктивная и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конъюнктивная нормальные формы.</w:t>
            </w:r>
            <w:r>
              <w:rPr>
                <w:rFonts w:cstheme="minorBidi"/>
                <w:i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Логические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элементы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компьютера.</w:t>
            </w:r>
          </w:p>
          <w:p>
            <w:pPr>
              <w:pStyle w:val="239"/>
              <w:spacing w:line="264" w:lineRule="auto"/>
              <w:ind w:right="10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Триггер.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Сумматор.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Построение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схемы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на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элементах</w:t>
            </w:r>
          </w:p>
          <w:p>
            <w:pPr>
              <w:pStyle w:val="239"/>
              <w:spacing w:line="256" w:lineRule="auto"/>
              <w:ind w:right="1037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по логическому выражению.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Запись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логического</w:t>
            </w:r>
            <w:r>
              <w:rPr>
                <w:rFonts w:cstheme="minorBidi"/>
                <w:spacing w:val="-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выражения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схеме</w:t>
            </w:r>
          </w:p>
        </w:tc>
        <w:tc>
          <w:tcPr>
            <w:tcW w:w="4921" w:type="dxa"/>
          </w:tcPr>
          <w:p>
            <w:pPr>
              <w:pStyle w:val="239"/>
              <w:spacing w:line="264" w:lineRule="auto"/>
              <w:ind w:right="145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Решать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простые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логические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уравнения.</w:t>
            </w:r>
          </w:p>
          <w:p>
            <w:pPr>
              <w:pStyle w:val="239"/>
              <w:spacing w:line="256" w:lineRule="auto"/>
              <w:ind w:right="100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Строить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логическое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выражение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данной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таблицей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истинности.</w:t>
            </w:r>
          </w:p>
          <w:p>
            <w:pPr>
              <w:pStyle w:val="239"/>
              <w:spacing w:line="256" w:lineRule="auto"/>
              <w:ind w:right="14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Характеризовать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логические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элементы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компьютера.</w:t>
            </w:r>
          </w:p>
          <w:p>
            <w:pPr>
              <w:pStyle w:val="239"/>
              <w:spacing w:line="256" w:lineRule="auto"/>
              <w:ind w:right="70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Пояснять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устройство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сумматора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триггера.</w:t>
            </w:r>
          </w:p>
          <w:p>
            <w:pPr>
              <w:pStyle w:val="239"/>
              <w:spacing w:before="1" w:line="256" w:lineRule="auto"/>
              <w:ind w:right="125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Строить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схему</w:t>
            </w:r>
            <w:r>
              <w:rPr>
                <w:rFonts w:cstheme="minorBidi"/>
                <w:spacing w:val="-1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на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логических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элементах по логическому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выражению.</w:t>
            </w:r>
          </w:p>
          <w:p>
            <w:pPr>
              <w:pStyle w:val="239"/>
              <w:spacing w:before="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Записывать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логическое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выражение</w:t>
            </w:r>
          </w:p>
          <w:p>
            <w:pPr>
              <w:pStyle w:val="239"/>
              <w:spacing w:before="3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для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простой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логической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схемы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3393" w:type="dxa"/>
            <w:gridSpan w:val="2"/>
          </w:tcPr>
          <w:p>
            <w:pPr>
              <w:pStyle w:val="239"/>
              <w:spacing w:line="312" w:lineRule="exact"/>
              <w:ind w:left="110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Итого</w:t>
            </w:r>
            <w:r>
              <w:rPr>
                <w:rFonts w:cstheme="minorBidi"/>
                <w:spacing w:val="-5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по</w:t>
            </w:r>
            <w:r>
              <w:rPr>
                <w:rFonts w:cstheme="minorBidi"/>
                <w:spacing w:val="-5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разделу</w:t>
            </w:r>
          </w:p>
        </w:tc>
        <w:tc>
          <w:tcPr>
            <w:tcW w:w="1621" w:type="dxa"/>
          </w:tcPr>
          <w:p>
            <w:pPr>
              <w:pStyle w:val="239"/>
              <w:spacing w:line="312" w:lineRule="exact"/>
              <w:ind w:left="663" w:right="628"/>
              <w:jc w:val="center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21</w:t>
            </w:r>
          </w:p>
        </w:tc>
        <w:tc>
          <w:tcPr>
            <w:tcW w:w="4913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49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4848" w:type="dxa"/>
            <w:gridSpan w:val="5"/>
          </w:tcPr>
          <w:p>
            <w:pPr>
              <w:pStyle w:val="239"/>
              <w:spacing w:line="318" w:lineRule="exact"/>
              <w:ind w:left="110"/>
              <w:rPr>
                <w:rFonts w:cstheme="minorBidi"/>
                <w:b/>
                <w:sz w:val="24"/>
                <w:lang w:val="en-US"/>
              </w:rPr>
            </w:pPr>
            <w:r>
              <w:rPr>
                <w:rFonts w:cstheme="minorBidi"/>
                <w:b/>
                <w:sz w:val="24"/>
                <w:lang w:val="en-US"/>
              </w:rPr>
              <w:t>Раздел</w:t>
            </w:r>
            <w:r>
              <w:rPr>
                <w:rFonts w:cstheme="minorBidi"/>
                <w:b/>
                <w:spacing w:val="-5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sz w:val="24"/>
                <w:lang w:val="en-US"/>
              </w:rPr>
              <w:t>3.Информационные</w:t>
            </w:r>
            <w:r>
              <w:rPr>
                <w:rFonts w:cstheme="minorBidi"/>
                <w:b/>
                <w:spacing w:val="-8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sz w:val="24"/>
                <w:lang w:val="en-US"/>
              </w:rPr>
              <w:t>технологии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5" w:hRule="atLeast"/>
        </w:trPr>
        <w:tc>
          <w:tcPr>
            <w:tcW w:w="699" w:type="dxa"/>
          </w:tcPr>
          <w:p>
            <w:pPr>
              <w:pStyle w:val="239"/>
              <w:spacing w:line="319" w:lineRule="exact"/>
              <w:ind w:left="175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3.1</w:t>
            </w:r>
          </w:p>
        </w:tc>
        <w:tc>
          <w:tcPr>
            <w:tcW w:w="2694" w:type="dxa"/>
          </w:tcPr>
          <w:p>
            <w:pPr>
              <w:pStyle w:val="239"/>
              <w:spacing w:line="256" w:lineRule="auto"/>
              <w:ind w:left="117" w:right="1137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pacing w:val="-1"/>
                <w:sz w:val="24"/>
                <w:lang w:val="ru-RU"/>
              </w:rPr>
              <w:t>Технологии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обработки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текстовой,</w:t>
            </w:r>
          </w:p>
          <w:p>
            <w:pPr>
              <w:pStyle w:val="239"/>
              <w:spacing w:line="261" w:lineRule="auto"/>
              <w:ind w:left="117" w:right="52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графической 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pacing w:val="-1"/>
                <w:sz w:val="24"/>
                <w:lang w:val="ru-RU"/>
              </w:rPr>
              <w:t>мультимедийной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информации</w:t>
            </w:r>
          </w:p>
        </w:tc>
        <w:tc>
          <w:tcPr>
            <w:tcW w:w="1621" w:type="dxa"/>
          </w:tcPr>
          <w:p>
            <w:pPr>
              <w:pStyle w:val="239"/>
              <w:spacing w:line="319" w:lineRule="exact"/>
              <w:ind w:left="31"/>
              <w:jc w:val="center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7</w:t>
            </w:r>
          </w:p>
        </w:tc>
        <w:tc>
          <w:tcPr>
            <w:tcW w:w="4913" w:type="dxa"/>
          </w:tcPr>
          <w:p>
            <w:pPr>
              <w:pStyle w:val="239"/>
              <w:spacing w:line="259" w:lineRule="auto"/>
              <w:ind w:right="14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Текстовый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процессор.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Редактирование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 форматирование.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Проверка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орфографии и грамматики. Средства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поиска и автозамены в текстовом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процессоре.</w:t>
            </w:r>
            <w:r>
              <w:rPr>
                <w:rFonts w:cstheme="minorBidi"/>
                <w:spacing w:val="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Использование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стилей.</w:t>
            </w:r>
          </w:p>
          <w:p>
            <w:pPr>
              <w:pStyle w:val="239"/>
              <w:spacing w:line="259" w:lineRule="auto"/>
              <w:ind w:right="50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Структурированные текстовые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документы. Сноски, оглавление.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Облачные сервисы. Коллективная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работа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документом.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Инструменты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рецензирования в текстовых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процессорах.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Деловая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переписка.</w:t>
            </w:r>
          </w:p>
          <w:p>
            <w:pPr>
              <w:pStyle w:val="239"/>
              <w:spacing w:line="317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Реферат.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Правила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цитирования</w:t>
            </w:r>
          </w:p>
        </w:tc>
        <w:tc>
          <w:tcPr>
            <w:tcW w:w="4921" w:type="dxa"/>
          </w:tcPr>
          <w:p>
            <w:pPr>
              <w:pStyle w:val="239"/>
              <w:spacing w:line="256" w:lineRule="auto"/>
              <w:ind w:right="60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Описывать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основные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возможности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текстовых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процессоров.</w:t>
            </w:r>
          </w:p>
          <w:p>
            <w:pPr>
              <w:pStyle w:val="239"/>
              <w:spacing w:line="259" w:lineRule="auto"/>
              <w:ind w:right="35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проприетарного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 свободного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 для создания текстовых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документов.</w:t>
            </w:r>
          </w:p>
          <w:p>
            <w:pPr>
              <w:pStyle w:val="239"/>
              <w:spacing w:line="259" w:lineRule="auto"/>
              <w:ind w:right="206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Разрабатывать структуру документа.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Создавать гипертекстовый документ.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Использовать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средства</w:t>
            </w:r>
            <w:r>
              <w:rPr>
                <w:rFonts w:cstheme="minorBidi"/>
                <w:spacing w:val="-1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автоматизации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создании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документа.</w:t>
            </w:r>
          </w:p>
          <w:p>
            <w:pPr>
              <w:pStyle w:val="239"/>
              <w:spacing w:line="322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Применять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правила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цитирования</w:t>
            </w:r>
          </w:p>
          <w:p>
            <w:pPr>
              <w:pStyle w:val="239"/>
              <w:spacing w:before="2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источников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оформления</w:t>
            </w:r>
          </w:p>
        </w:tc>
      </w:tr>
    </w:tbl>
    <w:p>
      <w:pPr>
        <w:rPr>
          <w:sz w:val="28"/>
        </w:rPr>
        <w:sectPr>
          <w:pgSz w:w="16850" w:h="11910" w:orient="landscape"/>
          <w:pgMar w:top="1140" w:right="740" w:bottom="940" w:left="1020" w:header="710" w:footer="755" w:gutter="0"/>
          <w:cols w:space="720" w:num="1"/>
        </w:sectPr>
      </w:pPr>
    </w:p>
    <w:p>
      <w:pPr>
        <w:pStyle w:val="14"/>
        <w:spacing w:before="3"/>
        <w:rPr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045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261" w:lineRule="auto"/>
              <w:ind w:right="851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источников и оформления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библиографических ссылок.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Оформление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списка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литературы.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Знакомство</w:t>
            </w:r>
            <w:r>
              <w:rPr>
                <w:rFonts w:cstheme="minorBidi"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с</w:t>
            </w:r>
            <w:r>
              <w:rPr>
                <w:rFonts w:cstheme="minorBidi"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компьютерной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вёрсткой</w:t>
            </w:r>
            <w:r>
              <w:rPr>
                <w:rFonts w:cstheme="minorBidi"/>
                <w:i/>
                <w:spacing w:val="3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текста.</w:t>
            </w:r>
          </w:p>
          <w:p>
            <w:pPr>
              <w:pStyle w:val="239"/>
              <w:spacing w:line="256" w:lineRule="auto"/>
              <w:ind w:right="64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Специализированные средства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редактирования математических</w:t>
            </w:r>
            <w:r>
              <w:rPr>
                <w:rFonts w:cstheme="minorBidi"/>
                <w:i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текстов</w:t>
            </w:r>
            <w:r>
              <w:rPr>
                <w:rFonts w:cstheme="minorBidi"/>
                <w:sz w:val="24"/>
                <w:lang w:val="ru-RU"/>
              </w:rPr>
              <w:t>.</w:t>
            </w:r>
          </w:p>
          <w:p>
            <w:pPr>
              <w:pStyle w:val="239"/>
              <w:spacing w:line="256" w:lineRule="auto"/>
              <w:ind w:right="34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Ввод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изображений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использованием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различных цифровых устройств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(цифровых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фотоаппаратов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</w:p>
          <w:p>
            <w:pPr>
              <w:pStyle w:val="239"/>
              <w:spacing w:line="259" w:lineRule="auto"/>
              <w:ind w:right="262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микроскопов,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видеокамер,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сканеров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других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устройств.).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Графический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редактор. Обработка графических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объектов.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Растровая и векторная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графика. Форматы графических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файлов.</w:t>
            </w:r>
          </w:p>
          <w:p>
            <w:pPr>
              <w:pStyle w:val="239"/>
              <w:spacing w:line="259" w:lineRule="auto"/>
              <w:ind w:right="10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Создание и преобразование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аудиовизуальных объектов</w:t>
            </w:r>
            <w:r>
              <w:rPr>
                <w:rFonts w:cstheme="minorBidi"/>
                <w:sz w:val="24"/>
                <w:lang w:val="ru-RU"/>
              </w:rPr>
              <w:t>. Обработка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изображения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звука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использованием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интернет-приложений.</w:t>
            </w:r>
          </w:p>
          <w:p>
            <w:pPr>
              <w:pStyle w:val="239"/>
              <w:spacing w:line="259" w:lineRule="auto"/>
              <w:ind w:right="62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Мультимедиа. Компьютерные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презентации. Использование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мультимедийных</w:t>
            </w:r>
            <w:r>
              <w:rPr>
                <w:rFonts w:cstheme="minorBidi"/>
                <w:spacing w:val="-1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онлайн-сервисов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для разработки презентаций</w:t>
            </w:r>
          </w:p>
          <w:p>
            <w:pPr>
              <w:pStyle w:val="239"/>
              <w:spacing w:line="322" w:lineRule="exact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проектных</w:t>
            </w:r>
            <w:r>
              <w:rPr>
                <w:rFonts w:cstheme="minorBidi"/>
                <w:spacing w:val="-8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работ.</w:t>
            </w:r>
          </w:p>
        </w:tc>
        <w:tc>
          <w:tcPr>
            <w:tcW w:w="4921" w:type="dxa"/>
          </w:tcPr>
          <w:p>
            <w:pPr>
              <w:pStyle w:val="239"/>
              <w:spacing w:line="261" w:lineRule="auto"/>
              <w:ind w:right="528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библиографических ссылок.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Принимать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участие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коллективной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работе</w:t>
            </w:r>
            <w:r>
              <w:rPr>
                <w:rFonts w:cstheme="minorBidi"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над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документом.</w:t>
            </w:r>
          </w:p>
          <w:p>
            <w:pPr>
              <w:pStyle w:val="239"/>
              <w:spacing w:line="264" w:lineRule="auto"/>
              <w:ind w:right="63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Классифицировать</w:t>
            </w:r>
            <w:r>
              <w:rPr>
                <w:rFonts w:cstheme="minorBidi"/>
                <w:spacing w:val="-1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компьютерную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графику.</w:t>
            </w:r>
          </w:p>
          <w:p>
            <w:pPr>
              <w:pStyle w:val="239"/>
              <w:spacing w:line="313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Вводить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изображения</w:t>
            </w:r>
          </w:p>
          <w:p>
            <w:pPr>
              <w:pStyle w:val="239"/>
              <w:spacing w:before="4" w:line="256" w:lineRule="auto"/>
              <w:ind w:right="130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использованием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различных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цифровых</w:t>
            </w:r>
            <w:r>
              <w:rPr>
                <w:rFonts w:cstheme="minorBidi"/>
                <w:spacing w:val="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устройств.</w:t>
            </w:r>
          </w:p>
          <w:p>
            <w:pPr>
              <w:pStyle w:val="239"/>
              <w:spacing w:before="10" w:line="256" w:lineRule="auto"/>
              <w:ind w:right="60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Описывать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основные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возможности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графических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редакторов.</w:t>
            </w:r>
          </w:p>
          <w:p>
            <w:pPr>
              <w:pStyle w:val="239"/>
              <w:spacing w:before="2" w:line="259" w:lineRule="auto"/>
              <w:ind w:right="15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7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 проприетарного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 свободного программного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обеспечения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для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создания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обработки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объектов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компьютерной графики.</w:t>
            </w:r>
          </w:p>
          <w:p>
            <w:pPr>
              <w:pStyle w:val="239"/>
              <w:spacing w:line="259" w:lineRule="auto"/>
              <w:ind w:right="175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Выполнять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преобразование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растровых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изображений с целью оптимизации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размера изображения, корректировки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цветовых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кривых,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яркости,</w:t>
            </w:r>
          </w:p>
          <w:p>
            <w:pPr>
              <w:pStyle w:val="239"/>
              <w:spacing w:line="322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контрастности.</w:t>
            </w:r>
          </w:p>
          <w:p>
            <w:pPr>
              <w:pStyle w:val="239"/>
              <w:spacing w:before="24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Обрабатывать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изображения</w:t>
            </w:r>
          </w:p>
          <w:p>
            <w:pPr>
              <w:pStyle w:val="239"/>
              <w:spacing w:before="31" w:line="256" w:lineRule="auto"/>
              <w:ind w:right="53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с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помощью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фильтров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графического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редактора.</w:t>
            </w:r>
          </w:p>
          <w:p>
            <w:pPr>
              <w:pStyle w:val="239"/>
              <w:spacing w:before="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Характеризовать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основные</w:t>
            </w:r>
          </w:p>
          <w:p>
            <w:pPr>
              <w:pStyle w:val="239"/>
              <w:spacing w:before="23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возможности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редакторов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презентаций.</w:t>
            </w:r>
          </w:p>
          <w:p>
            <w:pPr>
              <w:pStyle w:val="239"/>
              <w:spacing w:before="13" w:line="340" w:lineRule="atLeast"/>
              <w:ind w:right="35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Приводить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примеры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проприетарного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 свободного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программного</w:t>
            </w:r>
          </w:p>
        </w:tc>
      </w:tr>
    </w:tbl>
    <w:p>
      <w:pPr>
        <w:spacing w:line="340" w:lineRule="atLeast"/>
        <w:rPr>
          <w:sz w:val="28"/>
        </w:rPr>
        <w:sectPr>
          <w:pgSz w:w="16850" w:h="11910" w:orient="landscape"/>
          <w:pgMar w:top="1140" w:right="740" w:bottom="940" w:left="1020" w:header="710" w:footer="755" w:gutter="0"/>
          <w:cols w:space="720" w:num="1"/>
        </w:sectPr>
      </w:pPr>
    </w:p>
    <w:p>
      <w:pPr>
        <w:pStyle w:val="14"/>
        <w:spacing w:before="3"/>
        <w:rPr>
          <w:sz w:val="8"/>
        </w:rPr>
      </w:pPr>
    </w:p>
    <w:tbl>
      <w:tblPr>
        <w:tblStyle w:val="245"/>
        <w:tblW w:w="0" w:type="auto"/>
        <w:tblInd w:w="1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9"/>
        <w:gridCol w:w="2694"/>
        <w:gridCol w:w="1621"/>
        <w:gridCol w:w="4913"/>
        <w:gridCol w:w="492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7" w:hRule="atLeast"/>
        </w:trPr>
        <w:tc>
          <w:tcPr>
            <w:tcW w:w="699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2694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16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ru-RU"/>
              </w:rPr>
            </w:pPr>
          </w:p>
        </w:tc>
        <w:tc>
          <w:tcPr>
            <w:tcW w:w="4913" w:type="dxa"/>
          </w:tcPr>
          <w:p>
            <w:pPr>
              <w:pStyle w:val="239"/>
              <w:spacing w:line="311" w:lineRule="exact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Принципы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построения</w:t>
            </w:r>
          </w:p>
          <w:p>
            <w:pPr>
              <w:pStyle w:val="239"/>
              <w:spacing w:before="31" w:line="256" w:lineRule="auto"/>
              <w:ind w:right="1145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редактирования</w:t>
            </w:r>
            <w:r>
              <w:rPr>
                <w:rFonts w:cstheme="minorBidi"/>
                <w:spacing w:val="-9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трёхмерных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моделей.</w:t>
            </w:r>
            <w:r>
              <w:rPr>
                <w:rFonts w:cstheme="minorBidi"/>
                <w:spacing w:val="2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Сеточные</w:t>
            </w:r>
            <w:r>
              <w:rPr>
                <w:rFonts w:cstheme="minorBidi"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модели.</w:t>
            </w:r>
          </w:p>
          <w:p>
            <w:pPr>
              <w:pStyle w:val="239"/>
              <w:spacing w:before="2" w:line="264" w:lineRule="auto"/>
              <w:ind w:right="874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Материалы.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Моделирование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источников</w:t>
            </w:r>
            <w:r>
              <w:rPr>
                <w:rFonts w:cstheme="minorBidi"/>
                <w:i/>
                <w:spacing w:val="-10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освещения.</w:t>
            </w:r>
            <w:r>
              <w:rPr>
                <w:rFonts w:cstheme="minorBidi"/>
                <w:i/>
                <w:spacing w:val="-2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Камеры.</w:t>
            </w:r>
          </w:p>
          <w:p>
            <w:pPr>
              <w:pStyle w:val="239"/>
              <w:spacing w:line="256" w:lineRule="auto"/>
              <w:ind w:right="1723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Аддитивные технологии</w:t>
            </w:r>
            <w:r>
              <w:rPr>
                <w:rFonts w:cstheme="minorBidi"/>
                <w:i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(3</w:t>
            </w:r>
            <w:r>
              <w:rPr>
                <w:rFonts w:cstheme="minorBidi"/>
                <w:i/>
                <w:sz w:val="24"/>
                <w:lang w:val="en-US"/>
              </w:rPr>
              <w:t>D</w:t>
            </w:r>
            <w:r>
              <w:rPr>
                <w:rFonts w:cstheme="minorBidi"/>
                <w:i/>
                <w:sz w:val="24"/>
                <w:lang w:val="ru-RU"/>
              </w:rPr>
              <w:t>-принтеры).</w:t>
            </w:r>
            <w:r>
              <w:rPr>
                <w:rFonts w:cstheme="minorBidi"/>
                <w:i/>
                <w:spacing w:val="-1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Понятие</w:t>
            </w:r>
          </w:p>
          <w:p>
            <w:pPr>
              <w:pStyle w:val="239"/>
              <w:spacing w:line="264" w:lineRule="auto"/>
              <w:ind w:right="1341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о виртуальной реальности и</w:t>
            </w:r>
            <w:r>
              <w:rPr>
                <w:rFonts w:cstheme="minorBidi"/>
                <w:i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дополненной</w:t>
            </w:r>
            <w:r>
              <w:rPr>
                <w:rFonts w:cstheme="minorBidi"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реальности</w:t>
            </w:r>
          </w:p>
        </w:tc>
        <w:tc>
          <w:tcPr>
            <w:tcW w:w="4921" w:type="dxa"/>
          </w:tcPr>
          <w:p>
            <w:pPr>
              <w:pStyle w:val="239"/>
              <w:spacing w:line="264" w:lineRule="auto"/>
              <w:ind w:right="15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обеспечения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для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создания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обработки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мультимедийных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объектов.</w:t>
            </w:r>
          </w:p>
          <w:p>
            <w:pPr>
              <w:pStyle w:val="239"/>
              <w:spacing w:line="261" w:lineRule="auto"/>
              <w:ind w:right="521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Обрабатывать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изображения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звуки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с использованием интернет-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приложений.</w:t>
            </w:r>
          </w:p>
          <w:p>
            <w:pPr>
              <w:pStyle w:val="239"/>
              <w:spacing w:line="256" w:lineRule="auto"/>
              <w:ind w:right="929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Пояснять</w:t>
            </w:r>
            <w:r>
              <w:rPr>
                <w:rFonts w:cstheme="minorBidi"/>
                <w:spacing w:val="-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принципы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построения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трёхмерных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моделей.</w:t>
            </w:r>
          </w:p>
          <w:p>
            <w:pPr>
              <w:pStyle w:val="239"/>
              <w:spacing w:line="261" w:lineRule="auto"/>
              <w:ind w:right="165"/>
              <w:jc w:val="both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Выполнять</w:t>
            </w:r>
            <w:r>
              <w:rPr>
                <w:rFonts w:cstheme="minorBidi"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операции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построению</w:t>
            </w:r>
            <w:r>
              <w:rPr>
                <w:rFonts w:cstheme="minorBidi"/>
                <w:spacing w:val="-5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6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редактированию простых трёхмерных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моделей.</w:t>
            </w:r>
          </w:p>
          <w:p>
            <w:pPr>
              <w:pStyle w:val="239"/>
              <w:spacing w:line="264" w:lineRule="auto"/>
              <w:ind w:right="108"/>
              <w:rPr>
                <w:rFonts w:cstheme="minorBidi"/>
                <w:b/>
                <w:i/>
                <w:sz w:val="24"/>
                <w:lang w:val="en-US"/>
              </w:rPr>
            </w:pPr>
            <w:r>
              <w:rPr>
                <w:rFonts w:cstheme="minorBidi"/>
                <w:sz w:val="24"/>
                <w:lang w:val="ru-RU"/>
              </w:rPr>
              <w:t>Изучать понятие о виртуальной</w:t>
            </w:r>
            <w:r>
              <w:rPr>
                <w:rFonts w:cstheme="minorBidi"/>
                <w:spacing w:val="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реальности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и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дополненной</w:t>
            </w:r>
            <w:r>
              <w:rPr>
                <w:rFonts w:cstheme="minorBidi"/>
                <w:spacing w:val="-8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реальности.</w:t>
            </w:r>
            <w:r>
              <w:rPr>
                <w:rFonts w:cstheme="minorBidi"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b/>
                <w:i/>
                <w:sz w:val="24"/>
                <w:lang w:val="en-US"/>
              </w:rPr>
              <w:t>Практические</w:t>
            </w:r>
            <w:r>
              <w:rPr>
                <w:rFonts w:cstheme="minorBidi"/>
                <w:b/>
                <w:i/>
                <w:spacing w:val="-8"/>
                <w:sz w:val="24"/>
                <w:lang w:val="en-US"/>
              </w:rPr>
              <w:t xml:space="preserve"> </w:t>
            </w:r>
            <w:r>
              <w:rPr>
                <w:rFonts w:cstheme="minorBidi"/>
                <w:b/>
                <w:i/>
                <w:sz w:val="24"/>
                <w:lang w:val="en-US"/>
              </w:rPr>
              <w:t>работы:</w:t>
            </w:r>
          </w:p>
          <w:p>
            <w:pPr>
              <w:pStyle w:val="239"/>
              <w:numPr>
                <w:ilvl w:val="0"/>
                <w:numId w:val="18"/>
              </w:numPr>
              <w:tabs>
                <w:tab w:val="left" w:pos="404"/>
              </w:tabs>
              <w:spacing w:line="304" w:lineRule="exact"/>
              <w:ind w:hanging="288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i/>
                <w:sz w:val="24"/>
                <w:lang w:val="en-US"/>
              </w:rPr>
              <w:t>Многостраничные</w:t>
            </w:r>
            <w:r>
              <w:rPr>
                <w:rFonts w:cstheme="minorBidi"/>
                <w:i/>
                <w:spacing w:val="-11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документы.</w:t>
            </w:r>
          </w:p>
          <w:p>
            <w:pPr>
              <w:pStyle w:val="239"/>
              <w:numPr>
                <w:ilvl w:val="0"/>
                <w:numId w:val="18"/>
              </w:numPr>
              <w:tabs>
                <w:tab w:val="left" w:pos="404"/>
              </w:tabs>
              <w:spacing w:line="256" w:lineRule="auto"/>
              <w:ind w:left="116" w:right="1839" w:firstLine="0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i/>
                <w:sz w:val="24"/>
                <w:lang w:val="en-US"/>
              </w:rPr>
              <w:t>Коллективная</w:t>
            </w:r>
            <w:r>
              <w:rPr>
                <w:rFonts w:cstheme="minorBidi"/>
                <w:i/>
                <w:spacing w:val="-12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работа</w:t>
            </w:r>
            <w:r>
              <w:rPr>
                <w:rFonts w:cstheme="minorBidi"/>
                <w:i/>
                <w:spacing w:val="-67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над</w:t>
            </w:r>
            <w:r>
              <w:rPr>
                <w:rFonts w:cstheme="minorBidi"/>
                <w:i/>
                <w:spacing w:val="2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документом.</w:t>
            </w:r>
          </w:p>
          <w:p>
            <w:pPr>
              <w:pStyle w:val="239"/>
              <w:numPr>
                <w:ilvl w:val="0"/>
                <w:numId w:val="18"/>
              </w:numPr>
              <w:tabs>
                <w:tab w:val="left" w:pos="404"/>
              </w:tabs>
              <w:spacing w:line="256" w:lineRule="auto"/>
              <w:ind w:left="116" w:right="1179" w:firstLine="0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i/>
                <w:sz w:val="24"/>
                <w:lang w:val="en-US"/>
              </w:rPr>
              <w:t>Преобразование</w:t>
            </w:r>
            <w:r>
              <w:rPr>
                <w:rFonts w:cstheme="minorBidi"/>
                <w:i/>
                <w:spacing w:val="-15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растровых</w:t>
            </w:r>
            <w:r>
              <w:rPr>
                <w:rFonts w:cstheme="minorBidi"/>
                <w:i/>
                <w:spacing w:val="-67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изображений.</w:t>
            </w:r>
          </w:p>
          <w:p>
            <w:pPr>
              <w:pStyle w:val="239"/>
              <w:numPr>
                <w:ilvl w:val="0"/>
                <w:numId w:val="18"/>
              </w:numPr>
              <w:tabs>
                <w:tab w:val="left" w:pos="404"/>
              </w:tabs>
              <w:spacing w:before="1"/>
              <w:ind w:hanging="288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i/>
                <w:sz w:val="24"/>
                <w:lang w:val="en-US"/>
              </w:rPr>
              <w:t>Векторная</w:t>
            </w:r>
            <w:r>
              <w:rPr>
                <w:rFonts w:cstheme="minorBidi"/>
                <w:i/>
                <w:spacing w:val="-6"/>
                <w:sz w:val="24"/>
                <w:lang w:val="en-US"/>
              </w:rPr>
              <w:t xml:space="preserve"> </w:t>
            </w:r>
            <w:r>
              <w:rPr>
                <w:rFonts w:cstheme="minorBidi"/>
                <w:i/>
                <w:sz w:val="24"/>
                <w:lang w:val="en-US"/>
              </w:rPr>
              <w:t>графика.</w:t>
            </w:r>
          </w:p>
          <w:p>
            <w:pPr>
              <w:pStyle w:val="239"/>
              <w:numPr>
                <w:ilvl w:val="0"/>
                <w:numId w:val="18"/>
              </w:numPr>
              <w:tabs>
                <w:tab w:val="left" w:pos="404"/>
              </w:tabs>
              <w:spacing w:before="24" w:line="264" w:lineRule="auto"/>
              <w:ind w:left="116" w:right="664" w:firstLine="0"/>
              <w:rPr>
                <w:rFonts w:cstheme="minorBidi"/>
                <w:i/>
                <w:sz w:val="24"/>
                <w:lang w:val="ru-RU"/>
              </w:rPr>
            </w:pPr>
            <w:r>
              <w:rPr>
                <w:rFonts w:cstheme="minorBidi"/>
                <w:i/>
                <w:sz w:val="24"/>
                <w:lang w:val="ru-RU"/>
              </w:rPr>
              <w:t>Презентация</w:t>
            </w:r>
            <w:r>
              <w:rPr>
                <w:rFonts w:cstheme="minorBidi"/>
                <w:i/>
                <w:spacing w:val="-6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с</w:t>
            </w:r>
            <w:r>
              <w:rPr>
                <w:rFonts w:cstheme="minorBidi"/>
                <w:i/>
                <w:spacing w:val="-14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изображениями,</w:t>
            </w:r>
            <w:r>
              <w:rPr>
                <w:rFonts w:cstheme="minorBidi"/>
                <w:i/>
                <w:spacing w:val="-67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звуками</w:t>
            </w:r>
            <w:r>
              <w:rPr>
                <w:rFonts w:cstheme="minorBidi"/>
                <w:i/>
                <w:spacing w:val="-3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и</w:t>
            </w:r>
            <w:r>
              <w:rPr>
                <w:rFonts w:cstheme="minorBidi"/>
                <w:i/>
                <w:spacing w:val="4"/>
                <w:sz w:val="24"/>
                <w:lang w:val="ru-RU"/>
              </w:rPr>
              <w:t xml:space="preserve"> </w:t>
            </w:r>
            <w:r>
              <w:rPr>
                <w:rFonts w:cstheme="minorBidi"/>
                <w:i/>
                <w:sz w:val="24"/>
                <w:lang w:val="ru-RU"/>
              </w:rPr>
              <w:t>видео.</w:t>
            </w:r>
          </w:p>
          <w:p>
            <w:pPr>
              <w:pStyle w:val="239"/>
              <w:numPr>
                <w:ilvl w:val="0"/>
                <w:numId w:val="18"/>
              </w:numPr>
              <w:tabs>
                <w:tab w:val="left" w:pos="397"/>
              </w:tabs>
              <w:spacing w:line="312" w:lineRule="exact"/>
              <w:ind w:left="396" w:hanging="281"/>
              <w:rPr>
                <w:rFonts w:cstheme="minorBidi"/>
                <w:i/>
                <w:sz w:val="24"/>
                <w:lang w:val="en-US"/>
              </w:rPr>
            </w:pPr>
            <w:r>
              <w:rPr>
                <w:rFonts w:cstheme="minorBidi"/>
                <w:i/>
                <w:sz w:val="24"/>
                <w:lang w:val="en-US"/>
              </w:rPr>
              <w:t>3D-моделирование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3393" w:type="dxa"/>
            <w:gridSpan w:val="2"/>
          </w:tcPr>
          <w:p>
            <w:pPr>
              <w:pStyle w:val="239"/>
              <w:spacing w:line="319" w:lineRule="exact"/>
              <w:ind w:left="110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Итого</w:t>
            </w:r>
            <w:r>
              <w:rPr>
                <w:rFonts w:cstheme="minorBidi"/>
                <w:spacing w:val="-5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по</w:t>
            </w:r>
            <w:r>
              <w:rPr>
                <w:rFonts w:cstheme="minorBidi"/>
                <w:spacing w:val="-5"/>
                <w:sz w:val="24"/>
                <w:lang w:val="en-US"/>
              </w:rPr>
              <w:t xml:space="preserve"> </w:t>
            </w:r>
            <w:r>
              <w:rPr>
                <w:rFonts w:cstheme="minorBidi"/>
                <w:sz w:val="24"/>
                <w:lang w:val="en-US"/>
              </w:rPr>
              <w:t>разделу</w:t>
            </w:r>
          </w:p>
        </w:tc>
        <w:tc>
          <w:tcPr>
            <w:tcW w:w="1621" w:type="dxa"/>
          </w:tcPr>
          <w:p>
            <w:pPr>
              <w:pStyle w:val="239"/>
              <w:spacing w:line="319" w:lineRule="exact"/>
              <w:ind w:left="31"/>
              <w:jc w:val="center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7</w:t>
            </w:r>
          </w:p>
        </w:tc>
        <w:tc>
          <w:tcPr>
            <w:tcW w:w="4913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49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3393" w:type="dxa"/>
            <w:gridSpan w:val="2"/>
          </w:tcPr>
          <w:p>
            <w:pPr>
              <w:pStyle w:val="239"/>
              <w:spacing w:line="311" w:lineRule="exact"/>
              <w:ind w:left="11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z w:val="24"/>
                <w:lang w:val="ru-RU"/>
              </w:rPr>
              <w:t>ОБЩЕЕ</w:t>
            </w:r>
            <w:r>
              <w:rPr>
                <w:rFonts w:cstheme="minorBidi"/>
                <w:spacing w:val="-4"/>
                <w:sz w:val="24"/>
                <w:lang w:val="ru-RU"/>
              </w:rPr>
              <w:t xml:space="preserve"> </w:t>
            </w:r>
            <w:r>
              <w:rPr>
                <w:rFonts w:cstheme="minorBidi"/>
                <w:sz w:val="24"/>
                <w:lang w:val="ru-RU"/>
              </w:rPr>
              <w:t>КОЛИЧЕСТВО</w:t>
            </w:r>
          </w:p>
          <w:p>
            <w:pPr>
              <w:pStyle w:val="239"/>
              <w:spacing w:before="23"/>
              <w:ind w:left="110"/>
              <w:rPr>
                <w:rFonts w:cstheme="minorBidi"/>
                <w:sz w:val="24"/>
                <w:lang w:val="ru-RU"/>
              </w:rPr>
            </w:pPr>
            <w:r>
              <w:rPr>
                <w:rFonts w:cstheme="minorBidi"/>
                <w:spacing w:val="-5"/>
                <w:sz w:val="24"/>
                <w:lang w:val="ru-RU"/>
              </w:rPr>
              <w:t>ЧАСОВ</w:t>
            </w:r>
            <w:r>
              <w:rPr>
                <w:rFonts w:cstheme="minorBidi"/>
                <w:spacing w:val="-11"/>
                <w:sz w:val="24"/>
                <w:lang w:val="ru-RU"/>
              </w:rPr>
              <w:t xml:space="preserve"> </w:t>
            </w:r>
            <w:r>
              <w:rPr>
                <w:rFonts w:cstheme="minorBidi"/>
                <w:spacing w:val="-5"/>
                <w:sz w:val="24"/>
                <w:lang w:val="ru-RU"/>
              </w:rPr>
              <w:t>ПО</w:t>
            </w:r>
            <w:r>
              <w:rPr>
                <w:rFonts w:cstheme="minorBidi"/>
                <w:spacing w:val="-12"/>
                <w:sz w:val="24"/>
                <w:lang w:val="ru-RU"/>
              </w:rPr>
              <w:t xml:space="preserve"> </w:t>
            </w:r>
            <w:r>
              <w:rPr>
                <w:rFonts w:cstheme="minorBidi"/>
                <w:spacing w:val="-5"/>
                <w:sz w:val="24"/>
                <w:lang w:val="ru-RU"/>
              </w:rPr>
              <w:t>ПРОГРАММЕ</w:t>
            </w:r>
          </w:p>
        </w:tc>
        <w:tc>
          <w:tcPr>
            <w:tcW w:w="1621" w:type="dxa"/>
          </w:tcPr>
          <w:p>
            <w:pPr>
              <w:pStyle w:val="239"/>
              <w:spacing w:line="311" w:lineRule="exact"/>
              <w:ind w:left="663" w:right="628"/>
              <w:jc w:val="center"/>
              <w:rPr>
                <w:rFonts w:cstheme="minorBidi"/>
                <w:sz w:val="24"/>
                <w:lang w:val="en-US"/>
              </w:rPr>
            </w:pPr>
            <w:r>
              <w:rPr>
                <w:rFonts w:cstheme="minorBidi"/>
                <w:sz w:val="24"/>
                <w:lang w:val="en-US"/>
              </w:rPr>
              <w:t>34</w:t>
            </w:r>
          </w:p>
        </w:tc>
        <w:tc>
          <w:tcPr>
            <w:tcW w:w="4913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  <w:tc>
          <w:tcPr>
            <w:tcW w:w="4921" w:type="dxa"/>
          </w:tcPr>
          <w:p>
            <w:pPr>
              <w:pStyle w:val="239"/>
              <w:ind w:left="0"/>
              <w:rPr>
                <w:rFonts w:cstheme="minorBidi"/>
                <w:sz w:val="24"/>
                <w:lang w:val="en-US"/>
              </w:rPr>
            </w:pPr>
          </w:p>
        </w:tc>
      </w:tr>
    </w:tbl>
    <w:p>
      <w:pPr>
        <w:rPr>
          <w:sz w:val="26"/>
        </w:rPr>
      </w:pPr>
    </w:p>
    <w:p>
      <w:pPr>
        <w:rPr>
          <w:rFonts w:ascii="Times New Roman" w:hAnsi="Times New Roman"/>
          <w:b/>
          <w:sz w:val="26"/>
        </w:rPr>
      </w:pPr>
      <w:r>
        <w:rPr>
          <w:rFonts w:ascii="Times New Roman" w:hAnsi="Times New Roman"/>
          <w:b/>
          <w:sz w:val="26"/>
        </w:rPr>
        <w:t>ПОУРОЧНОЕ ПЛАНИРОВАНИЕ</w:t>
      </w:r>
    </w:p>
    <w:p>
      <w:pPr>
        <w:rPr>
          <w:rFonts w:ascii="Times New Roman" w:hAnsi="Times New Roman"/>
          <w:sz w:val="24"/>
        </w:rPr>
      </w:pPr>
    </w:p>
    <w:tbl>
      <w:tblPr>
        <w:tblStyle w:val="22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5953"/>
        <w:gridCol w:w="1418"/>
        <w:gridCol w:w="1275"/>
        <w:gridCol w:w="1418"/>
        <w:gridCol w:w="850"/>
        <w:gridCol w:w="888"/>
        <w:gridCol w:w="20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595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73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изучения</w:t>
            </w:r>
          </w:p>
        </w:tc>
        <w:tc>
          <w:tcPr>
            <w:tcW w:w="2094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Электронные цифровые образовательные ресурсы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Merge w:val="continue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  <w:vMerge w:val="continue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Практические работы</w:t>
            </w:r>
          </w:p>
        </w:tc>
        <w:tc>
          <w:tcPr>
            <w:tcW w:w="850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888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  <w:tc>
          <w:tcPr>
            <w:tcW w:w="2094" w:type="dxa"/>
            <w:vMerge w:val="continue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</w:rPr>
              <w:fldChar w:fldCharType="end"/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https://resh.edu.ru/subject/lesson/5425/start/15091/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Тенденции развития компьютерных технологий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Программное обеспечение компьютера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Операции с файлами и папками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Двоичное кодирование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Подходы к измерению информации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</w:rPr>
              <w:fldChar w:fldCharType="end"/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https://resh.edu.ru/subject/lesson/6471/start/51669/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Обработка информации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Системы счисления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</w:rPr>
              <w:fldChar w:fldCharType="end"/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https://resh.edu.ru/subject/19/10/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Кодирование текстов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Кодирование изображений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Кодирование звука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Высказывания. Логические операции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Законы алгебры логики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простейших логических уравнений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Логические элементы компьютера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pStyle w:val="246"/>
            </w:pPr>
            <w:r>
              <w:t>Текстовый процессор и его базовые возможности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pPr>
              <w:rPr>
                <w:rFonts w:ascii="Times New Roman" w:hAnsi="Times New Roman"/>
                <w:sz w:val="24"/>
              </w:rPr>
            </w:pPr>
            <w:r>
              <w:fldChar w:fldCharType="begin"/>
            </w:r>
            <w:r>
              <w:instrText xml:space="preserve"> HYPERLINK "https://kpolyakov.spb.ru/school/basebook/slides.htm" </w:instrText>
            </w:r>
            <w:r>
              <w:fldChar w:fldCharType="separate"/>
            </w:r>
            <w:r>
              <w:rPr>
                <w:rStyle w:val="8"/>
                <w:rFonts w:ascii="Times New Roman" w:hAnsi="Times New Roman"/>
                <w:sz w:val="24"/>
              </w:rPr>
              <w:t>https://kpolyakov.spb.ru/school/basebook/slides.htm</w:t>
            </w:r>
            <w:r>
              <w:rPr>
                <w:rStyle w:val="8"/>
                <w:rFonts w:ascii="Times New Roman" w:hAnsi="Times New Roman"/>
                <w:sz w:val="24"/>
              </w:rPr>
              <w:fldChar w:fldCharType="end"/>
            </w:r>
          </w:p>
          <w:p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https://resh.edu.ru/subject/19/10/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pStyle w:val="246"/>
            </w:pPr>
            <w:r>
              <w:t>Коллективная работа с документом. Правила оформления реферата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pStyle w:val="246"/>
            </w:pPr>
            <w:r>
              <w:t>Растровая графика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pStyle w:val="246"/>
            </w:pPr>
            <w:r>
              <w:t>Векторная графика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pStyle w:val="246"/>
            </w:pPr>
            <w: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pPr>
              <w:pStyle w:val="246"/>
            </w:pPr>
            <w:r>
              <w:t>Принципы построения и редактирования трёхмерных моделей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r>
              <w:rPr>
                <w:rFonts w:ascii="Times New Roman" w:hAnsi="Times New Roman"/>
                <w:sz w:val="24"/>
              </w:rPr>
              <w:t>https://kpolyakov.spb.ru/school/basebook/slides.htm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numPr>
                <w:ilvl w:val="0"/>
                <w:numId w:val="19"/>
              </w:numPr>
              <w:rPr>
                <w:rFonts w:ascii="Times New Roman" w:hAnsi="Times New Roman"/>
                <w:sz w:val="24"/>
              </w:rPr>
            </w:pPr>
          </w:p>
        </w:tc>
        <w:tc>
          <w:tcPr>
            <w:tcW w:w="5953" w:type="dxa"/>
          </w:tcPr>
          <w:p>
            <w:r>
              <w:rPr>
                <w:rFonts w:ascii="Times New Roman" w:hAnsi="Times New Roman"/>
                <w:sz w:val="24"/>
                <w:szCs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/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4" w:type="dxa"/>
            <w:gridSpan w:val="2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275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18" w:type="dxa"/>
            <w:vAlign w:val="center"/>
          </w:tcPr>
          <w:p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0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88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</w:tbl>
    <w:p>
      <w:pPr>
        <w:rPr>
          <w:rFonts w:ascii="Times New Roman" w:hAnsi="Times New Roman"/>
          <w:sz w:val="24"/>
        </w:rPr>
        <w:sectPr>
          <w:pgSz w:w="16850" w:h="11910" w:orient="landscape"/>
          <w:pgMar w:top="1140" w:right="743" w:bottom="941" w:left="1021" w:header="709" w:footer="754" w:gutter="0"/>
          <w:cols w:space="720" w:num="1"/>
        </w:sectPr>
      </w:pPr>
    </w:p>
    <w:p>
      <w:pPr>
        <w:suppressAutoHyphens w:val="0"/>
        <w:spacing w:after="0" w:line="240" w:lineRule="auto"/>
        <w:jc w:val="center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>
      <w:pPr>
        <w:suppressAutoHyphens w:val="0"/>
        <w:spacing w:after="0" w:line="480" w:lineRule="auto"/>
        <w:rPr>
          <w:rFonts w:hint="default" w:ascii="Times New Roman" w:hAnsi="Times New Roman" w:eastAsia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‌Учебник:К</w:t>
      </w:r>
      <w:r>
        <w:rPr>
          <w:rFonts w:hint="default" w:ascii="Times New Roman" w:hAnsi="Times New Roman" w:eastAsia="Times New Roman"/>
          <w:color w:val="333333"/>
          <w:sz w:val="24"/>
          <w:szCs w:val="24"/>
          <w:lang w:val="en-US" w:eastAsia="ru-RU"/>
        </w:rPr>
        <w:t>.Ю.Поляков</w:t>
      </w: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Информатика (в 2 частях)</w:t>
      </w:r>
      <w:r>
        <w:rPr>
          <w:rFonts w:hint="default" w:ascii="Times New Roman" w:hAnsi="Times New Roman"/>
          <w:sz w:val="24"/>
          <w:szCs w:val="24"/>
          <w:lang w:val="ru-RU"/>
        </w:rPr>
        <w:t>. Углубленный уровень. - М.:</w:t>
      </w:r>
      <w:r>
        <w:rPr>
          <w:rFonts w:ascii="Times New Roman" w:hAnsi="Times New Roman"/>
          <w:sz w:val="24"/>
          <w:szCs w:val="24"/>
        </w:rPr>
        <w:t xml:space="preserve"> «БИНОМ. Лаборатория знаний»</w:t>
      </w:r>
      <w:r>
        <w:rPr>
          <w:rFonts w:hint="default" w:ascii="Times New Roman" w:hAnsi="Times New Roman"/>
          <w:sz w:val="24"/>
          <w:szCs w:val="24"/>
          <w:lang w:val="ru-RU"/>
        </w:rPr>
        <w:t>.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​</w:t>
      </w:r>
      <w:r>
        <w:rPr>
          <w:rFonts w:ascii="Times New Roman" w:hAnsi="Times New Roman" w:eastAsia="Times New Roman"/>
          <w:color w:val="333333"/>
          <w:sz w:val="21"/>
          <w:szCs w:val="21"/>
          <w:lang w:eastAsia="ru-RU"/>
        </w:rPr>
        <w:t>​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​‌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 «Программирование. Python, C++» для 8–11 классов.</w:t>
      </w:r>
      <w:r>
        <w:rPr>
          <w:rFonts w:ascii="Verdana" w:hAnsi="Verdana"/>
          <w:color w:val="000000"/>
          <w:shd w:val="clear" w:color="auto" w:fill="FFFFFF"/>
        </w:rPr>
        <w:t xml:space="preserve"> </w:t>
      </w:r>
      <w:bookmarkStart w:id="2" w:name="_GoBack"/>
      <w:bookmarkEnd w:id="2"/>
      <w:r>
        <w:rPr>
          <w:rFonts w:ascii="Times New Roman" w:hAnsi="Times New Roman"/>
          <w:sz w:val="24"/>
          <w:szCs w:val="24"/>
        </w:rPr>
        <w:t xml:space="preserve"> «БИНОМ. Лаборатория знаний»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lang w:eastAsia="ru-RU"/>
        </w:rPr>
        <w:t>​</w:t>
      </w:r>
      <w:r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  <w:t>​‌</w:t>
      </w:r>
      <w:r>
        <w:t xml:space="preserve"> </w:t>
      </w:r>
      <w:r>
        <w:fldChar w:fldCharType="begin"/>
      </w:r>
      <w:r>
        <w:instrText xml:space="preserve"> HYPERLINK "https://resh.edu.ru/subject/19/10/" </w:instrText>
      </w:r>
      <w:r>
        <w:fldChar w:fldCharType="separate"/>
      </w:r>
      <w:r>
        <w:rPr>
          <w:rStyle w:val="8"/>
          <w:rFonts w:ascii="Times New Roman" w:hAnsi="Times New Roman" w:eastAsia="Times New Roman"/>
          <w:sz w:val="24"/>
          <w:szCs w:val="24"/>
          <w:shd w:val="clear" w:color="auto" w:fill="FFFFFF"/>
          <w:lang w:eastAsia="ru-RU"/>
        </w:rPr>
        <w:t>https://resh.edu.ru/subject/19/10/</w:t>
      </w:r>
      <w:r>
        <w:rPr>
          <w:rStyle w:val="8"/>
          <w:rFonts w:ascii="Times New Roman" w:hAnsi="Times New Roman" w:eastAsia="Times New Roman"/>
          <w:sz w:val="24"/>
          <w:szCs w:val="24"/>
          <w:shd w:val="clear" w:color="auto" w:fill="FFFFFF"/>
          <w:lang w:eastAsia="ru-RU"/>
        </w:rPr>
        <w:fldChar w:fldCharType="end"/>
      </w:r>
      <w:r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  <w:sz w:val="24"/>
        </w:rPr>
        <w:t>https://kpolyakov.spb.ru/school/basebook/slides.htm</w:t>
      </w:r>
    </w:p>
    <w:p>
      <w:pPr>
        <w:suppressAutoHyphens w:val="0"/>
        <w:spacing w:after="0" w:line="480" w:lineRule="auto"/>
        <w:rPr>
          <w:rFonts w:ascii="Times New Roman" w:hAnsi="Times New Roman" w:eastAsia="Times New Roman"/>
          <w:color w:val="333333"/>
          <w:sz w:val="21"/>
          <w:szCs w:val="21"/>
          <w:lang w:eastAsia="ru-RU"/>
        </w:rPr>
      </w:pPr>
      <w:r>
        <w:rPr>
          <w:rFonts w:ascii="Times New Roman" w:hAnsi="Times New Roman" w:eastAsia="Times New Roman"/>
          <w:color w:val="333333"/>
          <w:sz w:val="24"/>
          <w:szCs w:val="24"/>
          <w:shd w:val="clear" w:color="auto" w:fill="FFFFFF"/>
          <w:lang w:eastAsia="ru-RU"/>
        </w:rPr>
        <w:t>‌</w:t>
      </w:r>
    </w:p>
    <w:p>
      <w:pPr>
        <w:jc w:val="center"/>
        <w:rPr>
          <w:rFonts w:ascii="Times New Roman" w:hAnsi="Times New Roman"/>
          <w:b/>
          <w:sz w:val="24"/>
        </w:rPr>
      </w:pPr>
    </w:p>
    <w:sectPr>
      <w:pgSz w:w="11906" w:h="16838"/>
      <w:pgMar w:top="1134" w:right="851" w:bottom="1134" w:left="1701" w:header="720" w:footer="709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Mangal">
    <w:altName w:val="Courier New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cr/>
    </w:r>
  </w:p>
  <w:p>
    <w:pPr>
      <w:pStyle w:val="13"/>
      <w:jc w:val="right"/>
    </w:pPr>
  </w:p>
  <w:p>
    <w:pPr>
      <w:pStyle w:val="13"/>
    </w:pPr>
  </w:p>
  <w:p/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spacing w:line="14" w:lineRule="auto"/>
      <w:rPr>
        <w:sz w:val="20"/>
      </w:rPr>
    </w:pPr>
    <w:r>
      <w:rPr>
        <w:sz w:val="28"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9974580</wp:posOffset>
              </wp:positionH>
              <wp:positionV relativeFrom="page">
                <wp:posOffset>6942455</wp:posOffset>
              </wp:positionV>
              <wp:extent cx="222885" cy="182880"/>
              <wp:effectExtent l="1905" t="0" r="3810" b="0"/>
              <wp:wrapNone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8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left:785.4pt;margin-top:546.65pt;height:14.4pt;width:17.55pt;mso-position-horizontal-relative:page;mso-position-vertical-relative:page;z-index:-251657216;mso-width-relative:page;mso-height-relative:page;" filled="f" stroked="f" coordsize="21600,21600" o:gfxdata="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YKSNo2wAAAA8BAAAPAAAAAAAAAAEAIAAAACIAAABkcnMvZG93bnJl&#10;di54bWxQSwECFAAUAAAACACHTuJAWF6nCPoBAAADBAAADgAAAAAAAAABACAAAAAq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00000007"/>
    <w:multiLevelType w:val="singleLevel"/>
    <w:tmpl w:val="00000007"/>
    <w:lvl w:ilvl="0" w:tentative="0">
      <w:start w:val="1"/>
      <w:numFmt w:val="bullet"/>
      <w:pStyle w:val="196"/>
      <w:lvlText w:val=""/>
      <w:lvlJc w:val="left"/>
      <w:pPr>
        <w:tabs>
          <w:tab w:val="left" w:pos="737"/>
        </w:tabs>
        <w:ind w:left="737" w:hanging="283"/>
      </w:pPr>
      <w:rPr>
        <w:rFonts w:ascii="Symbol" w:hAnsi="Symbol" w:cs="Symbol"/>
      </w:rPr>
    </w:lvl>
  </w:abstractNum>
  <w:abstractNum w:abstractNumId="2">
    <w:nsid w:val="0000000A"/>
    <w:multiLevelType w:val="singleLevel"/>
    <w:tmpl w:val="0000000A"/>
    <w:lvl w:ilvl="0" w:tentative="0">
      <w:start w:val="1"/>
      <w:numFmt w:val="decimal"/>
      <w:pStyle w:val="200"/>
      <w:lvlText w:val="%1."/>
      <w:lvlJc w:val="left"/>
      <w:pPr>
        <w:tabs>
          <w:tab w:val="left" w:pos="680"/>
        </w:tabs>
        <w:ind w:left="726" w:hanging="272"/>
      </w:pPr>
      <w:rPr>
        <w:rFonts w:ascii="Symbol" w:hAnsi="Symbol" w:cs="Times New Roman"/>
      </w:rPr>
    </w:lvl>
  </w:abstractNum>
  <w:abstractNum w:abstractNumId="3">
    <w:nsid w:val="0BB41C9E"/>
    <w:multiLevelType w:val="multilevel"/>
    <w:tmpl w:val="0BB41C9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34F0242"/>
    <w:multiLevelType w:val="multilevel"/>
    <w:tmpl w:val="134F0242"/>
    <w:lvl w:ilvl="0" w:tentative="0">
      <w:start w:val="1"/>
      <w:numFmt w:val="decimal"/>
      <w:lvlText w:val="%1)"/>
      <w:lvlJc w:val="left"/>
      <w:pPr>
        <w:ind w:left="420" w:hanging="311"/>
      </w:pPr>
      <w:rPr>
        <w:rFonts w:hint="default" w:ascii="Times New Roman" w:hAnsi="Times New Roman" w:eastAsia="Times New Roman" w:cs="Times New Roman"/>
        <w:b/>
        <w:bCs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5">
    <w:nsid w:val="1C2D1AF2"/>
    <w:multiLevelType w:val="multilevel"/>
    <w:tmpl w:val="1C2D1AF2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664106C"/>
    <w:multiLevelType w:val="multilevel"/>
    <w:tmpl w:val="2664106C"/>
    <w:lvl w:ilvl="0" w:tentative="0">
      <w:start w:val="1"/>
      <w:numFmt w:val="bullet"/>
      <w:pStyle w:val="201"/>
      <w:lvlText w:val="–"/>
      <w:lvlJc w:val="left"/>
      <w:pPr>
        <w:ind w:left="786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nsid w:val="2E1922BC"/>
    <w:multiLevelType w:val="multilevel"/>
    <w:tmpl w:val="2E1922B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2E814E13"/>
    <w:multiLevelType w:val="multilevel"/>
    <w:tmpl w:val="2E814E1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6837246"/>
    <w:multiLevelType w:val="multilevel"/>
    <w:tmpl w:val="3683724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465A2EFA"/>
    <w:multiLevelType w:val="multilevel"/>
    <w:tmpl w:val="465A2EFA"/>
    <w:lvl w:ilvl="0" w:tentative="0">
      <w:start w:val="1"/>
      <w:numFmt w:val="decimal"/>
      <w:lvlText w:val="%1."/>
      <w:lvlJc w:val="left"/>
      <w:pPr>
        <w:ind w:left="116" w:hanging="287"/>
      </w:pPr>
      <w:rPr>
        <w:rFonts w:hint="default" w:ascii="Times New Roman" w:hAnsi="Times New Roman" w:eastAsia="Times New Roman" w:cs="Times New Roman"/>
        <w:i/>
        <w:iCs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99" w:hanging="28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78" w:hanging="28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57" w:hanging="28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36" w:hanging="28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5" w:hanging="28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94" w:hanging="28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3" w:hanging="28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952" w:hanging="287"/>
      </w:pPr>
      <w:rPr>
        <w:rFonts w:hint="default"/>
        <w:lang w:val="ru-RU" w:eastAsia="en-US" w:bidi="ar-SA"/>
      </w:rPr>
    </w:lvl>
  </w:abstractNum>
  <w:abstractNum w:abstractNumId="11">
    <w:nsid w:val="466D774D"/>
    <w:multiLevelType w:val="multilevel"/>
    <w:tmpl w:val="466D774D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6447B"/>
    <w:multiLevelType w:val="multilevel"/>
    <w:tmpl w:val="4A86447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4AE163F3"/>
    <w:multiLevelType w:val="multilevel"/>
    <w:tmpl w:val="4AE163F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4D556A6C"/>
    <w:multiLevelType w:val="multilevel"/>
    <w:tmpl w:val="4D556A6C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1CC0B3B"/>
    <w:multiLevelType w:val="multilevel"/>
    <w:tmpl w:val="61CC0B3B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3B60613"/>
    <w:multiLevelType w:val="multilevel"/>
    <w:tmpl w:val="63B60613"/>
    <w:lvl w:ilvl="0" w:tentative="0">
      <w:start w:val="1"/>
      <w:numFmt w:val="decimal"/>
      <w:lvlText w:val="%1."/>
      <w:lvlJc w:val="left"/>
      <w:pPr>
        <w:ind w:left="403" w:hanging="287"/>
      </w:pPr>
      <w:rPr>
        <w:rFonts w:hint="default" w:ascii="Times New Roman" w:hAnsi="Times New Roman" w:eastAsia="Times New Roman" w:cs="Times New Roman"/>
        <w:i/>
        <w:iCs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851" w:hanging="28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302" w:hanging="28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753" w:hanging="28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204" w:hanging="28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655" w:hanging="28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3106" w:hanging="28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557" w:hanging="28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4008" w:hanging="287"/>
      </w:pPr>
      <w:rPr>
        <w:rFonts w:hint="default"/>
        <w:lang w:val="ru-RU" w:eastAsia="en-US" w:bidi="ar-SA"/>
      </w:rPr>
    </w:lvl>
  </w:abstractNum>
  <w:abstractNum w:abstractNumId="17">
    <w:nsid w:val="73D76172"/>
    <w:multiLevelType w:val="multilevel"/>
    <w:tmpl w:val="73D76172"/>
    <w:lvl w:ilvl="0" w:tentative="0">
      <w:start w:val="1"/>
      <w:numFmt w:val="decimal"/>
      <w:lvlText w:val="%1."/>
      <w:lvlJc w:val="left"/>
      <w:pPr>
        <w:ind w:left="116" w:hanging="287"/>
      </w:pPr>
      <w:rPr>
        <w:rFonts w:hint="default" w:ascii="Times New Roman" w:hAnsi="Times New Roman" w:eastAsia="Times New Roman" w:cs="Times New Roman"/>
        <w:i/>
        <w:iCs/>
        <w:spacing w:val="0"/>
        <w:w w:val="100"/>
        <w:sz w:val="28"/>
        <w:szCs w:val="28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599" w:hanging="28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078" w:hanging="28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557" w:hanging="28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036" w:hanging="28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515" w:hanging="28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994" w:hanging="28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3473" w:hanging="28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952" w:hanging="287"/>
      </w:pPr>
      <w:rPr>
        <w:rFonts w:hint="default"/>
        <w:lang w:val="ru-RU" w:eastAsia="en-US" w:bidi="ar-SA"/>
      </w:rPr>
    </w:lvl>
  </w:abstractNum>
  <w:abstractNum w:abstractNumId="18">
    <w:nsid w:val="79602849"/>
    <w:multiLevelType w:val="multilevel"/>
    <w:tmpl w:val="7960284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9"/>
  </w:num>
  <w:num w:numId="6">
    <w:abstractNumId w:val="4"/>
  </w:num>
  <w:num w:numId="7">
    <w:abstractNumId w:val="12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7"/>
  </w:num>
  <w:num w:numId="13">
    <w:abstractNumId w:val="8"/>
  </w:num>
  <w:num w:numId="14">
    <w:abstractNumId w:val="3"/>
  </w:num>
  <w:num w:numId="15">
    <w:abstractNumId w:val="5"/>
  </w:num>
  <w:num w:numId="16">
    <w:abstractNumId w:val="10"/>
  </w:num>
  <w:num w:numId="17">
    <w:abstractNumId w:val="17"/>
  </w:num>
  <w:num w:numId="18">
    <w:abstractNumId w:val="16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F52"/>
    <w:rsid w:val="000134C3"/>
    <w:rsid w:val="00015858"/>
    <w:rsid w:val="00032B0C"/>
    <w:rsid w:val="00056CC1"/>
    <w:rsid w:val="0008371F"/>
    <w:rsid w:val="000A3714"/>
    <w:rsid w:val="000B769D"/>
    <w:rsid w:val="000C406D"/>
    <w:rsid w:val="00127D5D"/>
    <w:rsid w:val="001662A6"/>
    <w:rsid w:val="0017401F"/>
    <w:rsid w:val="00183327"/>
    <w:rsid w:val="001916FD"/>
    <w:rsid w:val="00195CF7"/>
    <w:rsid w:val="001C54E0"/>
    <w:rsid w:val="002007A8"/>
    <w:rsid w:val="0021283B"/>
    <w:rsid w:val="002501EC"/>
    <w:rsid w:val="00251F86"/>
    <w:rsid w:val="00264A01"/>
    <w:rsid w:val="00265618"/>
    <w:rsid w:val="002A1B7B"/>
    <w:rsid w:val="003B2E95"/>
    <w:rsid w:val="003E1D8C"/>
    <w:rsid w:val="00416541"/>
    <w:rsid w:val="00433651"/>
    <w:rsid w:val="00493899"/>
    <w:rsid w:val="00494620"/>
    <w:rsid w:val="004A2DD7"/>
    <w:rsid w:val="004B4850"/>
    <w:rsid w:val="004F2EEF"/>
    <w:rsid w:val="00502381"/>
    <w:rsid w:val="005521DC"/>
    <w:rsid w:val="005D084F"/>
    <w:rsid w:val="005E4A7F"/>
    <w:rsid w:val="006675F1"/>
    <w:rsid w:val="006701BE"/>
    <w:rsid w:val="006E2410"/>
    <w:rsid w:val="006E54C9"/>
    <w:rsid w:val="0071248C"/>
    <w:rsid w:val="00726E8E"/>
    <w:rsid w:val="007908DA"/>
    <w:rsid w:val="007944A4"/>
    <w:rsid w:val="007D54C0"/>
    <w:rsid w:val="00813288"/>
    <w:rsid w:val="00817F4D"/>
    <w:rsid w:val="00835995"/>
    <w:rsid w:val="008467E6"/>
    <w:rsid w:val="0086024B"/>
    <w:rsid w:val="00861567"/>
    <w:rsid w:val="0089401D"/>
    <w:rsid w:val="008B1ACE"/>
    <w:rsid w:val="008C0060"/>
    <w:rsid w:val="008C4124"/>
    <w:rsid w:val="008F04D3"/>
    <w:rsid w:val="008F4ED1"/>
    <w:rsid w:val="00941B59"/>
    <w:rsid w:val="00951AAD"/>
    <w:rsid w:val="00970074"/>
    <w:rsid w:val="00974D40"/>
    <w:rsid w:val="0098230F"/>
    <w:rsid w:val="009913E0"/>
    <w:rsid w:val="009B0BE6"/>
    <w:rsid w:val="009D0152"/>
    <w:rsid w:val="009D070A"/>
    <w:rsid w:val="00A04322"/>
    <w:rsid w:val="00A42BDF"/>
    <w:rsid w:val="00A55A33"/>
    <w:rsid w:val="00A621B4"/>
    <w:rsid w:val="00AC63E4"/>
    <w:rsid w:val="00AD1519"/>
    <w:rsid w:val="00B53DEC"/>
    <w:rsid w:val="00B6153F"/>
    <w:rsid w:val="00B70796"/>
    <w:rsid w:val="00B8039E"/>
    <w:rsid w:val="00BA2E2B"/>
    <w:rsid w:val="00BA51C5"/>
    <w:rsid w:val="00BB1789"/>
    <w:rsid w:val="00BB17FA"/>
    <w:rsid w:val="00BD292E"/>
    <w:rsid w:val="00BE5FDA"/>
    <w:rsid w:val="00BF5462"/>
    <w:rsid w:val="00BF7774"/>
    <w:rsid w:val="00C212EE"/>
    <w:rsid w:val="00C25BA3"/>
    <w:rsid w:val="00C26F52"/>
    <w:rsid w:val="00C27A26"/>
    <w:rsid w:val="00C31772"/>
    <w:rsid w:val="00C35949"/>
    <w:rsid w:val="00C77AAE"/>
    <w:rsid w:val="00CD549B"/>
    <w:rsid w:val="00D327EC"/>
    <w:rsid w:val="00D6121E"/>
    <w:rsid w:val="00D932CA"/>
    <w:rsid w:val="00D93509"/>
    <w:rsid w:val="00DB67D3"/>
    <w:rsid w:val="00DC2B14"/>
    <w:rsid w:val="00DD59DD"/>
    <w:rsid w:val="00DE3EBA"/>
    <w:rsid w:val="00DE432A"/>
    <w:rsid w:val="00DE5825"/>
    <w:rsid w:val="00E54362"/>
    <w:rsid w:val="00E872E9"/>
    <w:rsid w:val="00ED5F83"/>
    <w:rsid w:val="00EE29F4"/>
    <w:rsid w:val="00F33FEA"/>
    <w:rsid w:val="00FB244C"/>
    <w:rsid w:val="00FB41CB"/>
    <w:rsid w:val="00FD78E8"/>
    <w:rsid w:val="00FE22F7"/>
    <w:rsid w:val="22867277"/>
    <w:rsid w:val="4B026E98"/>
    <w:rsid w:val="61E4490F"/>
    <w:rsid w:val="772225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1" w:semiHidden="0" w:name="toc 1"/>
    <w:lsdException w:qFormat="1" w:unhideWhenUsed="0" w:uiPriority="1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keepNext/>
      <w:spacing w:before="240" w:after="60"/>
      <w:outlineLvl w:val="0"/>
    </w:pPr>
    <w:rPr>
      <w:rFonts w:ascii="Cambria" w:hAnsi="Cambria" w:eastAsia="Times New Roman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1"/>
    <w:pPr>
      <w:keepNext/>
      <w:numPr>
        <w:ilvl w:val="1"/>
        <w:numId w:val="1"/>
      </w:numPr>
      <w:spacing w:before="120" w:after="60"/>
      <w:jc w:val="center"/>
      <w:outlineLvl w:val="1"/>
    </w:pPr>
    <w:rPr>
      <w:rFonts w:ascii="Arial" w:hAnsi="Arial" w:cs="Arial"/>
      <w:b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semiHidden/>
    <w:unhideWhenUsed/>
    <w:qFormat/>
    <w:uiPriority w:val="99"/>
    <w:rPr>
      <w:color w:val="800080"/>
      <w:u w:val="single"/>
    </w:rPr>
  </w:style>
  <w:style w:type="character" w:styleId="8">
    <w:name w:val="Hyperlink"/>
    <w:qFormat/>
    <w:uiPriority w:val="99"/>
    <w:rPr>
      <w:color w:val="000080"/>
      <w:u w:val="single"/>
    </w:rPr>
  </w:style>
  <w:style w:type="character" w:styleId="9">
    <w:name w:val="Strong"/>
    <w:qFormat/>
    <w:uiPriority w:val="22"/>
    <w:rPr>
      <w:b/>
      <w:bCs/>
    </w:rPr>
  </w:style>
  <w:style w:type="paragraph" w:styleId="10">
    <w:name w:val="Balloon Text"/>
    <w:basedOn w:val="1"/>
    <w:link w:val="244"/>
    <w:semiHidden/>
    <w:unhideWhenUsed/>
    <w:uiPriority w:val="99"/>
    <w:pPr>
      <w:widowControl w:val="0"/>
      <w:suppressAutoHyphens w:val="0"/>
      <w:autoSpaceDE w:val="0"/>
      <w:autoSpaceDN w:val="0"/>
      <w:spacing w:after="0" w:line="240" w:lineRule="auto"/>
    </w:pPr>
    <w:rPr>
      <w:rFonts w:ascii="Tahoma" w:hAnsi="Tahoma" w:eastAsia="Times New Roman" w:cs="Tahoma"/>
      <w:sz w:val="16"/>
      <w:szCs w:val="16"/>
      <w:lang w:eastAsia="en-US"/>
    </w:rPr>
  </w:style>
  <w:style w:type="paragraph" w:styleId="11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>
    <w:name w:val="footnote text"/>
    <w:basedOn w:val="1"/>
    <w:qFormat/>
    <w:uiPriority w:val="0"/>
    <w:pPr>
      <w:spacing w:after="0" w:line="240" w:lineRule="auto"/>
    </w:pPr>
    <w:rPr>
      <w:sz w:val="20"/>
      <w:szCs w:val="20"/>
    </w:rPr>
  </w:style>
  <w:style w:type="paragraph" w:styleId="13">
    <w:name w:val="header"/>
    <w:basedOn w:val="1"/>
    <w:qFormat/>
    <w:uiPriority w:val="0"/>
    <w:pPr>
      <w:spacing w:after="0" w:line="240" w:lineRule="auto"/>
    </w:pPr>
  </w:style>
  <w:style w:type="paragraph" w:styleId="14">
    <w:name w:val="Body Text"/>
    <w:basedOn w:val="1"/>
    <w:qFormat/>
    <w:uiPriority w:val="1"/>
    <w:pPr>
      <w:spacing w:after="120"/>
    </w:pPr>
  </w:style>
  <w:style w:type="paragraph" w:styleId="15">
    <w:name w:val="toc 1"/>
    <w:basedOn w:val="1"/>
    <w:next w:val="1"/>
    <w:qFormat/>
    <w:uiPriority w:val="1"/>
    <w:pPr>
      <w:widowControl w:val="0"/>
      <w:suppressAutoHyphens w:val="0"/>
      <w:autoSpaceDE w:val="0"/>
      <w:autoSpaceDN w:val="0"/>
      <w:spacing w:before="326" w:after="0" w:line="240" w:lineRule="auto"/>
      <w:ind w:left="110"/>
    </w:pPr>
    <w:rPr>
      <w:rFonts w:ascii="Times New Roman" w:hAnsi="Times New Roman" w:eastAsia="Times New Roman"/>
      <w:sz w:val="28"/>
      <w:szCs w:val="28"/>
      <w:lang w:eastAsia="en-US"/>
    </w:rPr>
  </w:style>
  <w:style w:type="paragraph" w:styleId="16">
    <w:name w:val="toc 2"/>
    <w:basedOn w:val="1"/>
    <w:next w:val="1"/>
    <w:qFormat/>
    <w:uiPriority w:val="1"/>
    <w:pPr>
      <w:widowControl w:val="0"/>
      <w:suppressAutoHyphens w:val="0"/>
      <w:autoSpaceDE w:val="0"/>
      <w:autoSpaceDN w:val="0"/>
      <w:spacing w:before="125" w:after="0" w:line="240" w:lineRule="auto"/>
      <w:ind w:left="686" w:hanging="353"/>
    </w:pPr>
    <w:rPr>
      <w:rFonts w:ascii="Times New Roman" w:hAnsi="Times New Roman" w:eastAsia="Times New Roman"/>
      <w:sz w:val="28"/>
      <w:szCs w:val="28"/>
      <w:lang w:eastAsia="en-US"/>
    </w:rPr>
  </w:style>
  <w:style w:type="paragraph" w:styleId="17">
    <w:name w:val="Body Text Indent"/>
    <w:basedOn w:val="1"/>
    <w:qFormat/>
    <w:uiPriority w:val="0"/>
    <w:pPr>
      <w:spacing w:after="120"/>
      <w:ind w:left="283"/>
    </w:pPr>
  </w:style>
  <w:style w:type="paragraph" w:styleId="18">
    <w:name w:val="Title"/>
    <w:basedOn w:val="1"/>
    <w:link w:val="24"/>
    <w:qFormat/>
    <w:uiPriority w:val="1"/>
    <w:pPr>
      <w:widowControl w:val="0"/>
      <w:suppressAutoHyphens w:val="0"/>
      <w:autoSpaceDE w:val="0"/>
      <w:autoSpaceDN w:val="0"/>
      <w:spacing w:after="0" w:line="240" w:lineRule="auto"/>
      <w:ind w:left="319" w:right="593"/>
      <w:jc w:val="center"/>
    </w:pPr>
    <w:rPr>
      <w:rFonts w:ascii="Times New Roman" w:hAnsi="Times New Roman" w:eastAsia="Times New Roman"/>
      <w:b/>
      <w:bCs/>
      <w:sz w:val="110"/>
      <w:szCs w:val="110"/>
      <w:lang w:eastAsia="en-US"/>
    </w:rPr>
  </w:style>
  <w:style w:type="paragraph" w:styleId="19">
    <w:name w:val="footer"/>
    <w:basedOn w:val="1"/>
    <w:qFormat/>
    <w:uiPriority w:val="0"/>
    <w:pPr>
      <w:spacing w:after="0" w:line="240" w:lineRule="auto"/>
    </w:pPr>
  </w:style>
  <w:style w:type="paragraph" w:styleId="20">
    <w:name w:val="List"/>
    <w:basedOn w:val="1"/>
    <w:qFormat/>
    <w:uiPriority w:val="0"/>
    <w:pPr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styleId="21">
    <w:name w:val="Normal (Web)"/>
    <w:basedOn w:val="1"/>
    <w:qFormat/>
    <w:uiPriority w:val="99"/>
    <w:pPr>
      <w:spacing w:before="280" w:after="280" w:line="240" w:lineRule="auto"/>
    </w:pPr>
    <w:rPr>
      <w:rFonts w:ascii="Arial" w:hAnsi="Arial" w:eastAsia="Times New Roman" w:cs="Arial"/>
      <w:color w:val="77787B"/>
      <w:sz w:val="12"/>
      <w:szCs w:val="12"/>
    </w:rPr>
  </w:style>
  <w:style w:type="table" w:styleId="22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23">
    <w:name w:val="Заголовок 1 Знак"/>
    <w:link w:val="2"/>
    <w:qFormat/>
    <w:uiPriority w:val="9"/>
    <w:rPr>
      <w:rFonts w:ascii="Cambria" w:hAnsi="Cambria" w:eastAsia="Times New Roman" w:cs="Times New Roman"/>
      <w:b/>
      <w:bCs/>
      <w:kern w:val="32"/>
      <w:sz w:val="32"/>
      <w:szCs w:val="32"/>
      <w:lang w:eastAsia="zh-CN"/>
    </w:rPr>
  </w:style>
  <w:style w:type="character" w:customStyle="1" w:styleId="24">
    <w:name w:val="Название Знак"/>
    <w:link w:val="18"/>
    <w:qFormat/>
    <w:uiPriority w:val="10"/>
    <w:rPr>
      <w:b/>
      <w:bCs/>
      <w:sz w:val="110"/>
      <w:szCs w:val="110"/>
      <w:lang w:eastAsia="en-US"/>
    </w:rPr>
  </w:style>
  <w:style w:type="character" w:customStyle="1" w:styleId="25">
    <w:name w:val="WW8Num1z0"/>
    <w:qFormat/>
    <w:uiPriority w:val="0"/>
    <w:rPr>
      <w:rFonts w:ascii="Symbol" w:hAnsi="Symbol" w:cs="Symbol"/>
      <w:sz w:val="24"/>
      <w:szCs w:val="24"/>
    </w:rPr>
  </w:style>
  <w:style w:type="character" w:customStyle="1" w:styleId="26">
    <w:name w:val="WW8Num2z0"/>
    <w:qFormat/>
    <w:uiPriority w:val="0"/>
    <w:rPr>
      <w:rFonts w:ascii="Symbol" w:hAnsi="Symbol" w:cs="Symbol"/>
      <w:sz w:val="24"/>
      <w:szCs w:val="24"/>
    </w:rPr>
  </w:style>
  <w:style w:type="character" w:customStyle="1" w:styleId="27">
    <w:name w:val="WW8Num3z0"/>
    <w:qFormat/>
    <w:uiPriority w:val="0"/>
    <w:rPr>
      <w:rFonts w:ascii="Symbol" w:hAnsi="Symbol" w:cs="Symbol"/>
      <w:sz w:val="24"/>
      <w:szCs w:val="24"/>
    </w:rPr>
  </w:style>
  <w:style w:type="character" w:customStyle="1" w:styleId="28">
    <w:name w:val="WW8Num4z0"/>
    <w:qFormat/>
    <w:uiPriority w:val="0"/>
    <w:rPr>
      <w:rFonts w:ascii="Symbol" w:hAnsi="Symbol" w:cs="Symbol"/>
    </w:rPr>
  </w:style>
  <w:style w:type="character" w:customStyle="1" w:styleId="29">
    <w:name w:val="WW8Num4z1"/>
    <w:qFormat/>
    <w:uiPriority w:val="0"/>
    <w:rPr>
      <w:rFonts w:ascii="Courier New" w:hAnsi="Courier New" w:cs="Courier New"/>
    </w:rPr>
  </w:style>
  <w:style w:type="character" w:customStyle="1" w:styleId="30">
    <w:name w:val="WW8Num4z2"/>
    <w:qFormat/>
    <w:uiPriority w:val="0"/>
    <w:rPr>
      <w:rFonts w:ascii="Wingdings" w:hAnsi="Wingdings" w:cs="Wingdings"/>
    </w:rPr>
  </w:style>
  <w:style w:type="character" w:customStyle="1" w:styleId="31">
    <w:name w:val="WW8Num5z0"/>
    <w:qFormat/>
    <w:uiPriority w:val="0"/>
    <w:rPr>
      <w:rFonts w:ascii="Symbol" w:hAnsi="Symbol" w:cs="Symbol"/>
      <w:color w:val="BFBFBF"/>
      <w:position w:val="0"/>
      <w:sz w:val="24"/>
      <w:vertAlign w:val="baseline"/>
    </w:rPr>
  </w:style>
  <w:style w:type="character" w:customStyle="1" w:styleId="32">
    <w:name w:val="WW8Num6zfalse"/>
    <w:qFormat/>
    <w:uiPriority w:val="0"/>
  </w:style>
  <w:style w:type="character" w:customStyle="1" w:styleId="33">
    <w:name w:val="WW8Num6ztrue"/>
    <w:qFormat/>
    <w:uiPriority w:val="0"/>
  </w:style>
  <w:style w:type="character" w:customStyle="1" w:styleId="34">
    <w:name w:val="WW8Num6ztrue1"/>
    <w:qFormat/>
    <w:uiPriority w:val="0"/>
  </w:style>
  <w:style w:type="character" w:customStyle="1" w:styleId="35">
    <w:name w:val="WW8Num6ztrue2"/>
    <w:qFormat/>
    <w:uiPriority w:val="0"/>
  </w:style>
  <w:style w:type="character" w:customStyle="1" w:styleId="36">
    <w:name w:val="WW8Num6ztrue3"/>
    <w:qFormat/>
    <w:uiPriority w:val="0"/>
  </w:style>
  <w:style w:type="character" w:customStyle="1" w:styleId="37">
    <w:name w:val="WW8Num6ztrue4"/>
    <w:qFormat/>
    <w:uiPriority w:val="0"/>
  </w:style>
  <w:style w:type="character" w:customStyle="1" w:styleId="38">
    <w:name w:val="WW8Num6ztrue5"/>
    <w:qFormat/>
    <w:uiPriority w:val="0"/>
  </w:style>
  <w:style w:type="character" w:customStyle="1" w:styleId="39">
    <w:name w:val="WW8Num6ztrue6"/>
    <w:qFormat/>
    <w:uiPriority w:val="0"/>
  </w:style>
  <w:style w:type="character" w:customStyle="1" w:styleId="40">
    <w:name w:val="WW8Num6ztrue7"/>
    <w:qFormat/>
    <w:uiPriority w:val="0"/>
  </w:style>
  <w:style w:type="character" w:customStyle="1" w:styleId="41">
    <w:name w:val="WW8Num1zfalse"/>
    <w:qFormat/>
    <w:uiPriority w:val="0"/>
  </w:style>
  <w:style w:type="character" w:customStyle="1" w:styleId="42">
    <w:name w:val="WW8Num1ztrue"/>
    <w:qFormat/>
    <w:uiPriority w:val="0"/>
  </w:style>
  <w:style w:type="character" w:customStyle="1" w:styleId="43">
    <w:name w:val="WW-WW8Num1ztrue"/>
    <w:qFormat/>
    <w:uiPriority w:val="0"/>
  </w:style>
  <w:style w:type="character" w:customStyle="1" w:styleId="44">
    <w:name w:val="WW-WW8Num1ztrue1"/>
    <w:qFormat/>
    <w:uiPriority w:val="0"/>
  </w:style>
  <w:style w:type="character" w:customStyle="1" w:styleId="45">
    <w:name w:val="WW-WW8Num1ztrue2"/>
    <w:qFormat/>
    <w:uiPriority w:val="0"/>
  </w:style>
  <w:style w:type="character" w:customStyle="1" w:styleId="46">
    <w:name w:val="WW-WW8Num1ztrue3"/>
    <w:qFormat/>
    <w:uiPriority w:val="0"/>
  </w:style>
  <w:style w:type="character" w:customStyle="1" w:styleId="47">
    <w:name w:val="WW-WW8Num1ztrue4"/>
    <w:qFormat/>
    <w:uiPriority w:val="0"/>
  </w:style>
  <w:style w:type="character" w:customStyle="1" w:styleId="48">
    <w:name w:val="WW-WW8Num1ztrue5"/>
    <w:qFormat/>
    <w:uiPriority w:val="0"/>
  </w:style>
  <w:style w:type="character" w:customStyle="1" w:styleId="49">
    <w:name w:val="WW-WW8Num1ztrue6"/>
    <w:qFormat/>
    <w:uiPriority w:val="0"/>
  </w:style>
  <w:style w:type="character" w:customStyle="1" w:styleId="50">
    <w:name w:val="WW8Num2z1"/>
    <w:qFormat/>
    <w:uiPriority w:val="0"/>
    <w:rPr>
      <w:rFonts w:ascii="Courier New" w:hAnsi="Courier New" w:cs="Courier New"/>
    </w:rPr>
  </w:style>
  <w:style w:type="character" w:customStyle="1" w:styleId="51">
    <w:name w:val="WW8Num2z2"/>
    <w:qFormat/>
    <w:uiPriority w:val="0"/>
    <w:rPr>
      <w:rFonts w:ascii="Wingdings" w:hAnsi="Wingdings" w:cs="Wingdings"/>
    </w:rPr>
  </w:style>
  <w:style w:type="character" w:customStyle="1" w:styleId="52">
    <w:name w:val="WW8Num3z1"/>
    <w:qFormat/>
    <w:uiPriority w:val="0"/>
    <w:rPr>
      <w:rFonts w:ascii="Courier New" w:hAnsi="Courier New" w:cs="Courier New"/>
    </w:rPr>
  </w:style>
  <w:style w:type="character" w:customStyle="1" w:styleId="53">
    <w:name w:val="WW8Num3z2"/>
    <w:qFormat/>
    <w:uiPriority w:val="0"/>
    <w:rPr>
      <w:rFonts w:ascii="Wingdings" w:hAnsi="Wingdings" w:cs="Wingdings"/>
    </w:rPr>
  </w:style>
  <w:style w:type="character" w:customStyle="1" w:styleId="54">
    <w:name w:val="WW8Num5z1"/>
    <w:qFormat/>
    <w:uiPriority w:val="0"/>
    <w:rPr>
      <w:rFonts w:ascii="Courier New" w:hAnsi="Courier New" w:cs="Courier New"/>
    </w:rPr>
  </w:style>
  <w:style w:type="character" w:customStyle="1" w:styleId="55">
    <w:name w:val="WW8Num5z2"/>
    <w:qFormat/>
    <w:uiPriority w:val="0"/>
    <w:rPr>
      <w:rFonts w:ascii="Wingdings" w:hAnsi="Wingdings" w:cs="Wingdings"/>
    </w:rPr>
  </w:style>
  <w:style w:type="character" w:customStyle="1" w:styleId="56">
    <w:name w:val="WW8Num5z3"/>
    <w:uiPriority w:val="0"/>
    <w:rPr>
      <w:rFonts w:ascii="Symbol" w:hAnsi="Symbol" w:cs="Symbol"/>
    </w:rPr>
  </w:style>
  <w:style w:type="character" w:customStyle="1" w:styleId="57">
    <w:name w:val="WW8Num6z0"/>
    <w:qFormat/>
    <w:uiPriority w:val="0"/>
    <w:rPr>
      <w:rFonts w:ascii="Symbol" w:hAnsi="Symbol" w:cs="Symbol"/>
      <w:color w:val="BFBFBF"/>
      <w:position w:val="0"/>
      <w:sz w:val="24"/>
      <w:vertAlign w:val="baseline"/>
    </w:rPr>
  </w:style>
  <w:style w:type="character" w:customStyle="1" w:styleId="58">
    <w:name w:val="WW8Num6z1"/>
    <w:uiPriority w:val="0"/>
    <w:rPr>
      <w:rFonts w:ascii="Symbol" w:hAnsi="Symbol" w:cs="Symbol"/>
    </w:rPr>
  </w:style>
  <w:style w:type="character" w:customStyle="1" w:styleId="59">
    <w:name w:val="WW8Num6z2"/>
    <w:qFormat/>
    <w:uiPriority w:val="0"/>
    <w:rPr>
      <w:rFonts w:ascii="Wingdings" w:hAnsi="Wingdings" w:cs="Wingdings"/>
    </w:rPr>
  </w:style>
  <w:style w:type="character" w:customStyle="1" w:styleId="60">
    <w:name w:val="WW8Num6z4"/>
    <w:uiPriority w:val="0"/>
    <w:rPr>
      <w:rFonts w:ascii="Courier New" w:hAnsi="Courier New" w:cs="Courier New"/>
    </w:rPr>
  </w:style>
  <w:style w:type="character" w:customStyle="1" w:styleId="61">
    <w:name w:val="WW8Num7z0"/>
    <w:uiPriority w:val="0"/>
    <w:rPr>
      <w:rFonts w:ascii="Symbol" w:hAnsi="Symbol" w:cs="Symbol"/>
    </w:rPr>
  </w:style>
  <w:style w:type="character" w:customStyle="1" w:styleId="62">
    <w:name w:val="WW8Num7z1"/>
    <w:uiPriority w:val="0"/>
    <w:rPr>
      <w:rFonts w:ascii="Courier New" w:hAnsi="Courier New" w:cs="Courier New"/>
    </w:rPr>
  </w:style>
  <w:style w:type="character" w:customStyle="1" w:styleId="63">
    <w:name w:val="WW8Num7z2"/>
    <w:uiPriority w:val="0"/>
    <w:rPr>
      <w:rFonts w:ascii="Wingdings" w:hAnsi="Wingdings" w:cs="Wingdings"/>
    </w:rPr>
  </w:style>
  <w:style w:type="character" w:customStyle="1" w:styleId="64">
    <w:name w:val="WW8Num8z0"/>
    <w:uiPriority w:val="0"/>
    <w:rPr>
      <w:rFonts w:ascii="Symbol" w:hAnsi="Symbol" w:cs="Symbol"/>
      <w:color w:val="BFBFBF"/>
      <w:position w:val="0"/>
      <w:sz w:val="24"/>
      <w:vertAlign w:val="baseline"/>
    </w:rPr>
  </w:style>
  <w:style w:type="character" w:customStyle="1" w:styleId="65">
    <w:name w:val="WW8Num8z1"/>
    <w:uiPriority w:val="0"/>
    <w:rPr>
      <w:rFonts w:ascii="Symbol" w:hAnsi="Symbol" w:cs="Symbol"/>
    </w:rPr>
  </w:style>
  <w:style w:type="character" w:customStyle="1" w:styleId="66">
    <w:name w:val="WW8Num8z2"/>
    <w:uiPriority w:val="0"/>
    <w:rPr>
      <w:rFonts w:ascii="Wingdings" w:hAnsi="Wingdings" w:cs="Wingdings"/>
    </w:rPr>
  </w:style>
  <w:style w:type="character" w:customStyle="1" w:styleId="67">
    <w:name w:val="WW8Num8z4"/>
    <w:uiPriority w:val="0"/>
    <w:rPr>
      <w:rFonts w:ascii="Courier New" w:hAnsi="Courier New" w:cs="Courier New"/>
    </w:rPr>
  </w:style>
  <w:style w:type="character" w:customStyle="1" w:styleId="68">
    <w:name w:val="WW8Num9z0"/>
    <w:uiPriority w:val="0"/>
    <w:rPr>
      <w:rFonts w:ascii="Symbol" w:hAnsi="Symbol" w:cs="Symbol"/>
    </w:rPr>
  </w:style>
  <w:style w:type="character" w:customStyle="1" w:styleId="69">
    <w:name w:val="WW8Num9z1"/>
    <w:uiPriority w:val="0"/>
    <w:rPr>
      <w:rFonts w:ascii="Courier New" w:hAnsi="Courier New" w:cs="Courier New"/>
    </w:rPr>
  </w:style>
  <w:style w:type="character" w:customStyle="1" w:styleId="70">
    <w:name w:val="WW8Num9z2"/>
    <w:uiPriority w:val="0"/>
    <w:rPr>
      <w:rFonts w:ascii="Wingdings" w:hAnsi="Wingdings" w:cs="Wingdings"/>
    </w:rPr>
  </w:style>
  <w:style w:type="character" w:customStyle="1" w:styleId="71">
    <w:name w:val="WW8Num10z0"/>
    <w:uiPriority w:val="0"/>
    <w:rPr>
      <w:rFonts w:ascii="Symbol" w:hAnsi="Symbol" w:cs="Times New Roman"/>
    </w:rPr>
  </w:style>
  <w:style w:type="character" w:customStyle="1" w:styleId="72">
    <w:name w:val="WW8Num10z1"/>
    <w:uiPriority w:val="0"/>
    <w:rPr>
      <w:rFonts w:ascii="Courier New" w:hAnsi="Courier New" w:cs="Courier New"/>
    </w:rPr>
  </w:style>
  <w:style w:type="character" w:customStyle="1" w:styleId="73">
    <w:name w:val="WW8Num10z2"/>
    <w:uiPriority w:val="0"/>
    <w:rPr>
      <w:rFonts w:ascii="Wingdings" w:hAnsi="Wingdings" w:cs="Times New Roman"/>
    </w:rPr>
  </w:style>
  <w:style w:type="character" w:customStyle="1" w:styleId="74">
    <w:name w:val="WW8Num11z0"/>
    <w:uiPriority w:val="0"/>
    <w:rPr>
      <w:rFonts w:ascii="Symbol" w:hAnsi="Symbol" w:cs="Symbol"/>
    </w:rPr>
  </w:style>
  <w:style w:type="character" w:customStyle="1" w:styleId="75">
    <w:name w:val="WW8Num11z1"/>
    <w:uiPriority w:val="0"/>
    <w:rPr>
      <w:rFonts w:ascii="Courier New" w:hAnsi="Courier New" w:cs="Courier New"/>
    </w:rPr>
  </w:style>
  <w:style w:type="character" w:customStyle="1" w:styleId="76">
    <w:name w:val="WW8Num11z2"/>
    <w:uiPriority w:val="0"/>
    <w:rPr>
      <w:rFonts w:ascii="Wingdings" w:hAnsi="Wingdings" w:cs="Wingdings"/>
    </w:rPr>
  </w:style>
  <w:style w:type="character" w:customStyle="1" w:styleId="77">
    <w:name w:val="WW8Num12z0"/>
    <w:uiPriority w:val="0"/>
    <w:rPr>
      <w:rFonts w:ascii="Symbol" w:hAnsi="Symbol" w:cs="Symbol"/>
    </w:rPr>
  </w:style>
  <w:style w:type="character" w:customStyle="1" w:styleId="78">
    <w:name w:val="WW8Num12z1"/>
    <w:uiPriority w:val="0"/>
    <w:rPr>
      <w:rFonts w:ascii="Courier New" w:hAnsi="Courier New" w:cs="Courier New"/>
    </w:rPr>
  </w:style>
  <w:style w:type="character" w:customStyle="1" w:styleId="79">
    <w:name w:val="WW8Num12z2"/>
    <w:uiPriority w:val="0"/>
    <w:rPr>
      <w:rFonts w:ascii="Wingdings" w:hAnsi="Wingdings" w:cs="Wingdings"/>
    </w:rPr>
  </w:style>
  <w:style w:type="character" w:customStyle="1" w:styleId="80">
    <w:name w:val="WW8Num13z0"/>
    <w:uiPriority w:val="0"/>
    <w:rPr>
      <w:rFonts w:ascii="Symbol" w:hAnsi="Symbol" w:cs="Symbol"/>
      <w:color w:val="999999"/>
    </w:rPr>
  </w:style>
  <w:style w:type="character" w:customStyle="1" w:styleId="81">
    <w:name w:val="WW8Num13z1"/>
    <w:uiPriority w:val="0"/>
    <w:rPr>
      <w:rFonts w:ascii="Wingdings" w:hAnsi="Wingdings" w:cs="Wingdings"/>
    </w:rPr>
  </w:style>
  <w:style w:type="character" w:customStyle="1" w:styleId="82">
    <w:name w:val="WW8Num13z3"/>
    <w:uiPriority w:val="0"/>
    <w:rPr>
      <w:rFonts w:ascii="Symbol" w:hAnsi="Symbol" w:cs="Symbol"/>
    </w:rPr>
  </w:style>
  <w:style w:type="character" w:customStyle="1" w:styleId="83">
    <w:name w:val="WW8Num13z4"/>
    <w:uiPriority w:val="0"/>
    <w:rPr>
      <w:rFonts w:ascii="Courier New" w:hAnsi="Courier New" w:cs="Courier New"/>
    </w:rPr>
  </w:style>
  <w:style w:type="character" w:customStyle="1" w:styleId="84">
    <w:name w:val="WW8Num14z0"/>
    <w:uiPriority w:val="0"/>
    <w:rPr>
      <w:rFonts w:ascii="Symbol" w:hAnsi="Symbol" w:cs="Symbol"/>
    </w:rPr>
  </w:style>
  <w:style w:type="character" w:customStyle="1" w:styleId="85">
    <w:name w:val="WW8Num14z1"/>
    <w:uiPriority w:val="0"/>
    <w:rPr>
      <w:rFonts w:ascii="Courier New" w:hAnsi="Courier New" w:cs="Courier New"/>
    </w:rPr>
  </w:style>
  <w:style w:type="character" w:customStyle="1" w:styleId="86">
    <w:name w:val="WW8Num14z2"/>
    <w:uiPriority w:val="0"/>
    <w:rPr>
      <w:rFonts w:ascii="Wingdings" w:hAnsi="Wingdings" w:cs="Wingdings"/>
    </w:rPr>
  </w:style>
  <w:style w:type="character" w:customStyle="1" w:styleId="87">
    <w:name w:val="WW8Num15z0"/>
    <w:uiPriority w:val="0"/>
    <w:rPr>
      <w:rFonts w:cs="Times New Roman"/>
    </w:rPr>
  </w:style>
  <w:style w:type="character" w:customStyle="1" w:styleId="88">
    <w:name w:val="WW8Num16z0"/>
    <w:uiPriority w:val="0"/>
    <w:rPr>
      <w:rFonts w:ascii="Symbol" w:hAnsi="Symbol" w:cs="Symbol"/>
    </w:rPr>
  </w:style>
  <w:style w:type="character" w:customStyle="1" w:styleId="89">
    <w:name w:val="WW8Num16z1"/>
    <w:uiPriority w:val="0"/>
    <w:rPr>
      <w:rFonts w:ascii="Courier New" w:hAnsi="Courier New" w:cs="Courier New"/>
    </w:rPr>
  </w:style>
  <w:style w:type="character" w:customStyle="1" w:styleId="90">
    <w:name w:val="WW8Num16z2"/>
    <w:uiPriority w:val="0"/>
    <w:rPr>
      <w:rFonts w:ascii="Wingdings" w:hAnsi="Wingdings" w:cs="Wingdings"/>
    </w:rPr>
  </w:style>
  <w:style w:type="character" w:customStyle="1" w:styleId="91">
    <w:name w:val="WW8Num17z0"/>
    <w:uiPriority w:val="0"/>
    <w:rPr>
      <w:rFonts w:ascii="Symbol" w:hAnsi="Symbol" w:cs="Symbol"/>
    </w:rPr>
  </w:style>
  <w:style w:type="character" w:customStyle="1" w:styleId="92">
    <w:name w:val="WW8Num17z1"/>
    <w:uiPriority w:val="0"/>
    <w:rPr>
      <w:rFonts w:ascii="Courier New" w:hAnsi="Courier New" w:cs="Courier New"/>
    </w:rPr>
  </w:style>
  <w:style w:type="character" w:customStyle="1" w:styleId="93">
    <w:name w:val="WW8Num17z2"/>
    <w:uiPriority w:val="0"/>
    <w:rPr>
      <w:rFonts w:ascii="Wingdings" w:hAnsi="Wingdings" w:cs="Wingdings"/>
    </w:rPr>
  </w:style>
  <w:style w:type="character" w:customStyle="1" w:styleId="94">
    <w:name w:val="WW8Num18z0"/>
    <w:uiPriority w:val="0"/>
    <w:rPr>
      <w:rFonts w:ascii="Symbol" w:hAnsi="Symbol" w:cs="Symbol"/>
    </w:rPr>
  </w:style>
  <w:style w:type="character" w:customStyle="1" w:styleId="95">
    <w:name w:val="WW8Num18z1"/>
    <w:uiPriority w:val="0"/>
    <w:rPr>
      <w:rFonts w:ascii="Courier New" w:hAnsi="Courier New" w:cs="Courier New"/>
    </w:rPr>
  </w:style>
  <w:style w:type="character" w:customStyle="1" w:styleId="96">
    <w:name w:val="WW8Num18z2"/>
    <w:uiPriority w:val="0"/>
    <w:rPr>
      <w:rFonts w:ascii="Wingdings" w:hAnsi="Wingdings" w:cs="Wingdings"/>
    </w:rPr>
  </w:style>
  <w:style w:type="character" w:customStyle="1" w:styleId="97">
    <w:name w:val="WW8Num19z0"/>
    <w:uiPriority w:val="0"/>
    <w:rPr>
      <w:rFonts w:ascii="Symbol" w:hAnsi="Symbol" w:cs="Symbol"/>
      <w:sz w:val="22"/>
    </w:rPr>
  </w:style>
  <w:style w:type="character" w:customStyle="1" w:styleId="98">
    <w:name w:val="WW8Num19z1"/>
    <w:uiPriority w:val="0"/>
    <w:rPr>
      <w:rFonts w:ascii="Courier New" w:hAnsi="Courier New" w:cs="Courier New"/>
    </w:rPr>
  </w:style>
  <w:style w:type="character" w:customStyle="1" w:styleId="99">
    <w:name w:val="WW8Num19z2"/>
    <w:uiPriority w:val="0"/>
    <w:rPr>
      <w:rFonts w:ascii="Wingdings" w:hAnsi="Wingdings" w:cs="Wingdings"/>
    </w:rPr>
  </w:style>
  <w:style w:type="character" w:customStyle="1" w:styleId="100">
    <w:name w:val="WW8Num19z3"/>
    <w:uiPriority w:val="0"/>
    <w:rPr>
      <w:rFonts w:ascii="Symbol" w:hAnsi="Symbol" w:cs="Symbol"/>
    </w:rPr>
  </w:style>
  <w:style w:type="character" w:customStyle="1" w:styleId="101">
    <w:name w:val="WW8Num20z0"/>
    <w:uiPriority w:val="0"/>
    <w:rPr>
      <w:rFonts w:ascii="Symbol" w:hAnsi="Symbol" w:cs="Symbol"/>
    </w:rPr>
  </w:style>
  <w:style w:type="character" w:customStyle="1" w:styleId="102">
    <w:name w:val="WW8Num20z1"/>
    <w:uiPriority w:val="0"/>
    <w:rPr>
      <w:rFonts w:ascii="Courier New" w:hAnsi="Courier New" w:cs="Courier New"/>
    </w:rPr>
  </w:style>
  <w:style w:type="character" w:customStyle="1" w:styleId="103">
    <w:name w:val="WW8Num20z2"/>
    <w:uiPriority w:val="0"/>
    <w:rPr>
      <w:rFonts w:ascii="Wingdings" w:hAnsi="Wingdings" w:cs="Wingdings"/>
    </w:rPr>
  </w:style>
  <w:style w:type="character" w:customStyle="1" w:styleId="104">
    <w:name w:val="WW8Num21z0"/>
    <w:uiPriority w:val="0"/>
    <w:rPr>
      <w:rFonts w:ascii="Symbol" w:hAnsi="Symbol" w:cs="Symbol"/>
    </w:rPr>
  </w:style>
  <w:style w:type="character" w:customStyle="1" w:styleId="105">
    <w:name w:val="WW8Num21z1"/>
    <w:uiPriority w:val="0"/>
    <w:rPr>
      <w:rFonts w:ascii="Courier New" w:hAnsi="Courier New" w:cs="Courier New"/>
    </w:rPr>
  </w:style>
  <w:style w:type="character" w:customStyle="1" w:styleId="106">
    <w:name w:val="WW8Num21z2"/>
    <w:uiPriority w:val="0"/>
    <w:rPr>
      <w:rFonts w:ascii="Wingdings" w:hAnsi="Wingdings" w:cs="Wingdings"/>
    </w:rPr>
  </w:style>
  <w:style w:type="character" w:customStyle="1" w:styleId="107">
    <w:name w:val="WW8Num22z0"/>
    <w:uiPriority w:val="0"/>
    <w:rPr>
      <w:rFonts w:ascii="Symbol" w:hAnsi="Symbol" w:cs="Symbol"/>
    </w:rPr>
  </w:style>
  <w:style w:type="character" w:customStyle="1" w:styleId="108">
    <w:name w:val="WW8Num22z1"/>
    <w:uiPriority w:val="0"/>
    <w:rPr>
      <w:rFonts w:ascii="Courier New" w:hAnsi="Courier New" w:cs="Courier New"/>
    </w:rPr>
  </w:style>
  <w:style w:type="character" w:customStyle="1" w:styleId="109">
    <w:name w:val="WW8Num22z2"/>
    <w:uiPriority w:val="0"/>
    <w:rPr>
      <w:rFonts w:ascii="Wingdings" w:hAnsi="Wingdings" w:cs="Wingdings"/>
    </w:rPr>
  </w:style>
  <w:style w:type="character" w:customStyle="1" w:styleId="110">
    <w:name w:val="WW8Num23z0"/>
    <w:uiPriority w:val="0"/>
    <w:rPr>
      <w:rFonts w:ascii="Symbol" w:hAnsi="Symbol" w:cs="Symbol"/>
      <w:sz w:val="24"/>
      <w:szCs w:val="24"/>
    </w:rPr>
  </w:style>
  <w:style w:type="character" w:customStyle="1" w:styleId="111">
    <w:name w:val="WW8Num23z1"/>
    <w:uiPriority w:val="0"/>
    <w:rPr>
      <w:rFonts w:ascii="Courier New" w:hAnsi="Courier New" w:cs="Courier New"/>
    </w:rPr>
  </w:style>
  <w:style w:type="character" w:customStyle="1" w:styleId="112">
    <w:name w:val="WW8Num23z2"/>
    <w:uiPriority w:val="0"/>
    <w:rPr>
      <w:rFonts w:ascii="Wingdings" w:hAnsi="Wingdings" w:cs="Wingdings"/>
    </w:rPr>
  </w:style>
  <w:style w:type="character" w:customStyle="1" w:styleId="113">
    <w:name w:val="WW8Num24z0"/>
    <w:uiPriority w:val="0"/>
    <w:rPr>
      <w:rFonts w:ascii="Symbol" w:hAnsi="Symbol" w:cs="Symbol"/>
    </w:rPr>
  </w:style>
  <w:style w:type="character" w:customStyle="1" w:styleId="114">
    <w:name w:val="WW8Num24z1"/>
    <w:uiPriority w:val="0"/>
    <w:rPr>
      <w:rFonts w:ascii="Courier New" w:hAnsi="Courier New" w:cs="Courier New"/>
    </w:rPr>
  </w:style>
  <w:style w:type="character" w:customStyle="1" w:styleId="115">
    <w:name w:val="WW8Num24z2"/>
    <w:uiPriority w:val="0"/>
    <w:rPr>
      <w:rFonts w:ascii="Wingdings" w:hAnsi="Wingdings" w:cs="Wingdings"/>
    </w:rPr>
  </w:style>
  <w:style w:type="character" w:customStyle="1" w:styleId="116">
    <w:name w:val="WW8Num25z0"/>
    <w:uiPriority w:val="0"/>
    <w:rPr>
      <w:rFonts w:ascii="Symbol" w:hAnsi="Symbol" w:cs="Symbol"/>
    </w:rPr>
  </w:style>
  <w:style w:type="character" w:customStyle="1" w:styleId="117">
    <w:name w:val="WW8Num25z1"/>
    <w:uiPriority w:val="0"/>
    <w:rPr>
      <w:rFonts w:ascii="Courier New" w:hAnsi="Courier New" w:cs="Courier New"/>
    </w:rPr>
  </w:style>
  <w:style w:type="character" w:customStyle="1" w:styleId="118">
    <w:name w:val="WW8Num25z2"/>
    <w:uiPriority w:val="0"/>
    <w:rPr>
      <w:rFonts w:ascii="Wingdings" w:hAnsi="Wingdings" w:cs="Wingdings"/>
    </w:rPr>
  </w:style>
  <w:style w:type="character" w:customStyle="1" w:styleId="119">
    <w:name w:val="WW8Num26zfalse"/>
    <w:uiPriority w:val="0"/>
  </w:style>
  <w:style w:type="character" w:customStyle="1" w:styleId="120">
    <w:name w:val="WW8Num26ztrue"/>
    <w:uiPriority w:val="0"/>
  </w:style>
  <w:style w:type="character" w:customStyle="1" w:styleId="121">
    <w:name w:val="WW-WW8Num26ztrue"/>
    <w:uiPriority w:val="0"/>
  </w:style>
  <w:style w:type="character" w:customStyle="1" w:styleId="122">
    <w:name w:val="WW-WW8Num26ztrue1"/>
    <w:uiPriority w:val="0"/>
  </w:style>
  <w:style w:type="character" w:customStyle="1" w:styleId="123">
    <w:name w:val="WW-WW8Num26ztrue2"/>
    <w:uiPriority w:val="0"/>
  </w:style>
  <w:style w:type="character" w:customStyle="1" w:styleId="124">
    <w:name w:val="WW-WW8Num26ztrue3"/>
    <w:uiPriority w:val="0"/>
  </w:style>
  <w:style w:type="character" w:customStyle="1" w:styleId="125">
    <w:name w:val="WW-WW8Num26ztrue4"/>
    <w:uiPriority w:val="0"/>
  </w:style>
  <w:style w:type="character" w:customStyle="1" w:styleId="126">
    <w:name w:val="WW-WW8Num26ztrue5"/>
    <w:uiPriority w:val="0"/>
  </w:style>
  <w:style w:type="character" w:customStyle="1" w:styleId="127">
    <w:name w:val="WW-WW8Num26ztrue6"/>
    <w:uiPriority w:val="0"/>
  </w:style>
  <w:style w:type="character" w:customStyle="1" w:styleId="128">
    <w:name w:val="WW8Num27z0"/>
    <w:qFormat/>
    <w:uiPriority w:val="0"/>
    <w:rPr>
      <w:rFonts w:ascii="Symbol" w:hAnsi="Symbol" w:cs="Symbol"/>
    </w:rPr>
  </w:style>
  <w:style w:type="character" w:customStyle="1" w:styleId="129">
    <w:name w:val="WW8Num27z1"/>
    <w:qFormat/>
    <w:uiPriority w:val="0"/>
    <w:rPr>
      <w:rFonts w:ascii="Courier New" w:hAnsi="Courier New" w:cs="Courier New"/>
    </w:rPr>
  </w:style>
  <w:style w:type="character" w:customStyle="1" w:styleId="130">
    <w:name w:val="WW8Num27z2"/>
    <w:uiPriority w:val="0"/>
    <w:rPr>
      <w:rFonts w:ascii="Wingdings" w:hAnsi="Wingdings" w:cs="Wingdings"/>
    </w:rPr>
  </w:style>
  <w:style w:type="character" w:customStyle="1" w:styleId="131">
    <w:name w:val="WW8Num28z0"/>
    <w:qFormat/>
    <w:uiPriority w:val="0"/>
    <w:rPr>
      <w:rFonts w:ascii="Symbol" w:hAnsi="Symbol" w:cs="Symbol"/>
    </w:rPr>
  </w:style>
  <w:style w:type="character" w:customStyle="1" w:styleId="132">
    <w:name w:val="WW8Num28z1"/>
    <w:qFormat/>
    <w:uiPriority w:val="0"/>
    <w:rPr>
      <w:rFonts w:ascii="Courier New" w:hAnsi="Courier New" w:cs="Courier New"/>
    </w:rPr>
  </w:style>
  <w:style w:type="character" w:customStyle="1" w:styleId="133">
    <w:name w:val="WW8Num28z2"/>
    <w:qFormat/>
    <w:uiPriority w:val="0"/>
    <w:rPr>
      <w:rFonts w:ascii="Wingdings" w:hAnsi="Wingdings" w:cs="Wingdings"/>
    </w:rPr>
  </w:style>
  <w:style w:type="character" w:customStyle="1" w:styleId="134">
    <w:name w:val="WW8Num29z0"/>
    <w:qFormat/>
    <w:uiPriority w:val="0"/>
    <w:rPr>
      <w:rFonts w:ascii="Symbol" w:hAnsi="Symbol" w:cs="Symbol"/>
    </w:rPr>
  </w:style>
  <w:style w:type="character" w:customStyle="1" w:styleId="135">
    <w:name w:val="WW8Num29z1"/>
    <w:uiPriority w:val="0"/>
    <w:rPr>
      <w:rFonts w:ascii="Courier New" w:hAnsi="Courier New" w:cs="Courier New"/>
    </w:rPr>
  </w:style>
  <w:style w:type="character" w:customStyle="1" w:styleId="136">
    <w:name w:val="WW8Num29z2"/>
    <w:qFormat/>
    <w:uiPriority w:val="0"/>
    <w:rPr>
      <w:rFonts w:ascii="Wingdings" w:hAnsi="Wingdings" w:cs="Wingdings"/>
    </w:rPr>
  </w:style>
  <w:style w:type="character" w:customStyle="1" w:styleId="137">
    <w:name w:val="WW8Num30z0"/>
    <w:qFormat/>
    <w:uiPriority w:val="0"/>
    <w:rPr>
      <w:rFonts w:ascii="Symbol" w:hAnsi="Symbol" w:cs="Symbol"/>
    </w:rPr>
  </w:style>
  <w:style w:type="character" w:customStyle="1" w:styleId="138">
    <w:name w:val="WW8Num30z2"/>
    <w:uiPriority w:val="0"/>
    <w:rPr>
      <w:rFonts w:ascii="Wingdings" w:hAnsi="Wingdings" w:cs="Wingdings"/>
    </w:rPr>
  </w:style>
  <w:style w:type="character" w:customStyle="1" w:styleId="139">
    <w:name w:val="WW8Num30z4"/>
    <w:uiPriority w:val="0"/>
    <w:rPr>
      <w:rFonts w:ascii="Courier New" w:hAnsi="Courier New" w:cs="Courier New"/>
    </w:rPr>
  </w:style>
  <w:style w:type="character" w:customStyle="1" w:styleId="140">
    <w:name w:val="WW8Num31z0"/>
    <w:uiPriority w:val="0"/>
    <w:rPr>
      <w:rFonts w:ascii="Symbol" w:hAnsi="Symbol" w:cs="Symbol"/>
    </w:rPr>
  </w:style>
  <w:style w:type="character" w:customStyle="1" w:styleId="141">
    <w:name w:val="WW8Num31z1"/>
    <w:qFormat/>
    <w:uiPriority w:val="0"/>
    <w:rPr>
      <w:rFonts w:ascii="Courier New" w:hAnsi="Courier New" w:cs="Courier New"/>
    </w:rPr>
  </w:style>
  <w:style w:type="character" w:customStyle="1" w:styleId="142">
    <w:name w:val="WW8Num31z2"/>
    <w:qFormat/>
    <w:uiPriority w:val="0"/>
    <w:rPr>
      <w:rFonts w:ascii="Wingdings" w:hAnsi="Wingdings" w:cs="Wingdings"/>
    </w:rPr>
  </w:style>
  <w:style w:type="character" w:customStyle="1" w:styleId="143">
    <w:name w:val="WW8Num32zfalse"/>
    <w:uiPriority w:val="0"/>
  </w:style>
  <w:style w:type="character" w:customStyle="1" w:styleId="144">
    <w:name w:val="WW8Num32ztrue"/>
    <w:uiPriority w:val="0"/>
  </w:style>
  <w:style w:type="character" w:customStyle="1" w:styleId="145">
    <w:name w:val="WW-WW8Num32ztrue"/>
    <w:qFormat/>
    <w:uiPriority w:val="0"/>
  </w:style>
  <w:style w:type="character" w:customStyle="1" w:styleId="146">
    <w:name w:val="WW-WW8Num32ztrue1"/>
    <w:qFormat/>
    <w:uiPriority w:val="0"/>
  </w:style>
  <w:style w:type="character" w:customStyle="1" w:styleId="147">
    <w:name w:val="WW-WW8Num32ztrue2"/>
    <w:uiPriority w:val="0"/>
  </w:style>
  <w:style w:type="character" w:customStyle="1" w:styleId="148">
    <w:name w:val="WW-WW8Num32ztrue3"/>
    <w:uiPriority w:val="0"/>
  </w:style>
  <w:style w:type="character" w:customStyle="1" w:styleId="149">
    <w:name w:val="WW-WW8Num32ztrue4"/>
    <w:uiPriority w:val="0"/>
  </w:style>
  <w:style w:type="character" w:customStyle="1" w:styleId="150">
    <w:name w:val="WW-WW8Num32ztrue5"/>
    <w:uiPriority w:val="0"/>
  </w:style>
  <w:style w:type="character" w:customStyle="1" w:styleId="151">
    <w:name w:val="WW-WW8Num32ztrue6"/>
    <w:uiPriority w:val="0"/>
  </w:style>
  <w:style w:type="character" w:customStyle="1" w:styleId="152">
    <w:name w:val="WW8Num33z0"/>
    <w:uiPriority w:val="0"/>
    <w:rPr>
      <w:rFonts w:ascii="Wingdings" w:hAnsi="Wingdings" w:cs="Wingdings"/>
    </w:rPr>
  </w:style>
  <w:style w:type="character" w:customStyle="1" w:styleId="153">
    <w:name w:val="WW8Num33z1"/>
    <w:qFormat/>
    <w:uiPriority w:val="0"/>
    <w:rPr>
      <w:rFonts w:ascii="Courier New" w:hAnsi="Courier New" w:cs="Courier New"/>
    </w:rPr>
  </w:style>
  <w:style w:type="character" w:customStyle="1" w:styleId="154">
    <w:name w:val="WW8Num33z3"/>
    <w:uiPriority w:val="0"/>
    <w:rPr>
      <w:rFonts w:ascii="Symbol" w:hAnsi="Symbol" w:cs="Symbol"/>
    </w:rPr>
  </w:style>
  <w:style w:type="character" w:customStyle="1" w:styleId="155">
    <w:name w:val="WW8Num34z0"/>
    <w:qFormat/>
    <w:uiPriority w:val="0"/>
    <w:rPr>
      <w:rFonts w:ascii="Symbol" w:hAnsi="Symbol" w:cs="Symbol"/>
    </w:rPr>
  </w:style>
  <w:style w:type="character" w:customStyle="1" w:styleId="156">
    <w:name w:val="WW8Num34z1"/>
    <w:qFormat/>
    <w:uiPriority w:val="0"/>
    <w:rPr>
      <w:rFonts w:ascii="Courier New" w:hAnsi="Courier New" w:cs="Courier New"/>
    </w:rPr>
  </w:style>
  <w:style w:type="character" w:customStyle="1" w:styleId="157">
    <w:name w:val="WW8Num34z2"/>
    <w:uiPriority w:val="0"/>
    <w:rPr>
      <w:rFonts w:ascii="Wingdings" w:hAnsi="Wingdings" w:cs="Wingdings"/>
    </w:rPr>
  </w:style>
  <w:style w:type="character" w:customStyle="1" w:styleId="158">
    <w:name w:val="Основной шрифт абзаца1"/>
    <w:qFormat/>
    <w:uiPriority w:val="0"/>
  </w:style>
  <w:style w:type="character" w:customStyle="1" w:styleId="159">
    <w:name w:val="Знак Знак5"/>
    <w:uiPriority w:val="0"/>
    <w:rPr>
      <w:sz w:val="20"/>
      <w:szCs w:val="20"/>
    </w:rPr>
  </w:style>
  <w:style w:type="character" w:customStyle="1" w:styleId="160">
    <w:name w:val="Символ сноски"/>
    <w:uiPriority w:val="0"/>
    <w:rPr>
      <w:vertAlign w:val="superscript"/>
    </w:rPr>
  </w:style>
  <w:style w:type="character" w:customStyle="1" w:styleId="161">
    <w:name w:val="Zag_11"/>
    <w:uiPriority w:val="0"/>
  </w:style>
  <w:style w:type="character" w:customStyle="1" w:styleId="162">
    <w:name w:val="Знак Знак4"/>
    <w:uiPriority w:val="0"/>
    <w:rPr>
      <w:rFonts w:ascii="Times New Roman" w:hAnsi="Times New Roman" w:eastAsia="Times New Roman" w:cs="Times New Roman"/>
      <w:sz w:val="28"/>
      <w:szCs w:val="24"/>
    </w:rPr>
  </w:style>
  <w:style w:type="character" w:customStyle="1" w:styleId="163">
    <w:name w:val="Знак примечания1"/>
    <w:uiPriority w:val="0"/>
    <w:rPr>
      <w:sz w:val="16"/>
      <w:szCs w:val="16"/>
    </w:rPr>
  </w:style>
  <w:style w:type="character" w:customStyle="1" w:styleId="164">
    <w:name w:val="Знак Знак3"/>
    <w:basedOn w:val="158"/>
    <w:qFormat/>
    <w:uiPriority w:val="0"/>
  </w:style>
  <w:style w:type="character" w:customStyle="1" w:styleId="165">
    <w:name w:val="Знак Знак2"/>
    <w:basedOn w:val="158"/>
    <w:uiPriority w:val="0"/>
  </w:style>
  <w:style w:type="character" w:customStyle="1" w:styleId="166">
    <w:name w:val="dash041e_005f0431_005f044b_005f0447_005f043d_005f044b_005f0439_005f_005fchar1__char1"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67">
    <w:name w:val="dash0410_005f0431_005f0437_005f0430_005f0446_005f0020_005f0441_005f043f_005f0438_005f0441_005f043a_005f0430_005f_005fchar1__char1"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68">
    <w:name w:val="dash041e_005f0441_005f043d_005f043e_005f0432_005f043d_005f043e_005f0439_005f0020_005f0442_005f0435_005f043a_005f0441_005f0442_005f0020_005f0441_005f0020_005f043e_005f0442_005f0441_005f0442_005f0443_005f043f_005f043e_005f043__char1"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69">
    <w:name w:val="Знак Знак1"/>
    <w:uiPriority w:val="0"/>
    <w:rPr>
      <w:rFonts w:ascii="Arial" w:hAnsi="Arial" w:eastAsia="Times New Roman" w:cs="Arial"/>
      <w:b/>
      <w:bCs/>
      <w:sz w:val="28"/>
      <w:szCs w:val="26"/>
    </w:rPr>
  </w:style>
  <w:style w:type="character" w:customStyle="1" w:styleId="170">
    <w:name w:val="dash041e_0441_043d_043e_0432_043d_043e_0439_0020_0442_0435_043a_0441_0442_0020_0441_0020_043e_0442_0441_0442_0443_043f_043e_043c__char1"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171">
    <w:name w:val="Знак Знак"/>
    <w:uiPriority w:val="0"/>
    <w:rPr>
      <w:sz w:val="22"/>
      <w:szCs w:val="22"/>
    </w:rPr>
  </w:style>
  <w:style w:type="character" w:customStyle="1" w:styleId="172">
    <w:name w:val="WW8Num11z3"/>
    <w:uiPriority w:val="0"/>
    <w:rPr>
      <w:rFonts w:ascii="Symbol" w:hAnsi="Symbol" w:cs="Symbol"/>
    </w:rPr>
  </w:style>
  <w:style w:type="character" w:customStyle="1" w:styleId="173">
    <w:name w:val="WW8Num23zfalse"/>
    <w:qFormat/>
    <w:uiPriority w:val="0"/>
  </w:style>
  <w:style w:type="character" w:customStyle="1" w:styleId="174">
    <w:name w:val="WW8Num23ztrue"/>
    <w:qFormat/>
    <w:uiPriority w:val="0"/>
  </w:style>
  <w:style w:type="character" w:customStyle="1" w:styleId="175">
    <w:name w:val="WW8Num7zfalse"/>
    <w:uiPriority w:val="0"/>
  </w:style>
  <w:style w:type="character" w:customStyle="1" w:styleId="176">
    <w:name w:val="WW8Num7ztrue"/>
    <w:uiPriority w:val="0"/>
  </w:style>
  <w:style w:type="character" w:customStyle="1" w:styleId="177">
    <w:name w:val="WW8Num31zfalse"/>
    <w:uiPriority w:val="0"/>
  </w:style>
  <w:style w:type="character" w:customStyle="1" w:styleId="178">
    <w:name w:val="WW8Num31ztrue"/>
    <w:uiPriority w:val="0"/>
  </w:style>
  <w:style w:type="character" w:customStyle="1" w:styleId="179">
    <w:name w:val="WW8Num18z3"/>
    <w:qFormat/>
    <w:uiPriority w:val="0"/>
    <w:rPr>
      <w:rFonts w:ascii="Symbol" w:hAnsi="Symbol" w:cs="Symbol"/>
    </w:rPr>
  </w:style>
  <w:style w:type="character" w:customStyle="1" w:styleId="180">
    <w:name w:val="WW8Num24ztrue"/>
    <w:qFormat/>
    <w:uiPriority w:val="0"/>
  </w:style>
  <w:style w:type="character" w:customStyle="1" w:styleId="181">
    <w:name w:val="WW8Num10ztrue"/>
    <w:uiPriority w:val="0"/>
  </w:style>
  <w:style w:type="character" w:customStyle="1" w:styleId="182">
    <w:name w:val="WW8Num30zfalse"/>
    <w:uiPriority w:val="0"/>
    <w:rPr>
      <w:sz w:val="24"/>
      <w:szCs w:val="24"/>
    </w:rPr>
  </w:style>
  <w:style w:type="character" w:customStyle="1" w:styleId="183">
    <w:name w:val="WW8Num30ztrue"/>
    <w:qFormat/>
    <w:uiPriority w:val="0"/>
  </w:style>
  <w:style w:type="paragraph" w:customStyle="1" w:styleId="184">
    <w:name w:val="Заголовок1"/>
    <w:basedOn w:val="1"/>
    <w:next w:val="14"/>
    <w:uiPriority w:val="0"/>
    <w:pPr>
      <w:spacing w:after="0" w:line="240" w:lineRule="auto"/>
      <w:jc w:val="center"/>
    </w:pPr>
    <w:rPr>
      <w:rFonts w:ascii="Arial" w:hAnsi="Arial" w:eastAsia="Times New Roman" w:cs="Arial"/>
      <w:b/>
      <w:bCs/>
      <w:sz w:val="28"/>
      <w:szCs w:val="26"/>
    </w:rPr>
  </w:style>
  <w:style w:type="paragraph" w:customStyle="1" w:styleId="185">
    <w:name w:val="Указатель1"/>
    <w:basedOn w:val="1"/>
    <w:uiPriority w:val="0"/>
    <w:pPr>
      <w:suppressLineNumbers/>
    </w:pPr>
    <w:rPr>
      <w:rFonts w:cs="Mangal"/>
    </w:rPr>
  </w:style>
  <w:style w:type="paragraph" w:styleId="186">
    <w:name w:val="List Paragraph"/>
    <w:basedOn w:val="1"/>
    <w:link w:val="187"/>
    <w:qFormat/>
    <w:uiPriority w:val="1"/>
    <w:pPr>
      <w:ind w:left="720"/>
      <w:contextualSpacing/>
    </w:pPr>
  </w:style>
  <w:style w:type="character" w:customStyle="1" w:styleId="187">
    <w:name w:val="Абзац списка Знак"/>
    <w:link w:val="186"/>
    <w:locked/>
    <w:uiPriority w:val="34"/>
    <w:rPr>
      <w:rFonts w:ascii="Calibri" w:hAnsi="Calibri" w:eastAsia="Calibri"/>
      <w:sz w:val="22"/>
      <w:szCs w:val="22"/>
      <w:lang w:eastAsia="zh-CN"/>
    </w:rPr>
  </w:style>
  <w:style w:type="paragraph" w:customStyle="1" w:styleId="188">
    <w:name w:val="Основной текст с отступом 21"/>
    <w:basedOn w:val="1"/>
    <w:uiPriority w:val="0"/>
    <w:pPr>
      <w:spacing w:after="0" w:line="240" w:lineRule="auto"/>
      <w:ind w:firstLine="720"/>
      <w:jc w:val="both"/>
    </w:pPr>
    <w:rPr>
      <w:rFonts w:ascii="Times New Roman" w:hAnsi="Times New Roman" w:eastAsia="Times New Roman"/>
      <w:sz w:val="28"/>
      <w:szCs w:val="24"/>
    </w:rPr>
  </w:style>
  <w:style w:type="paragraph" w:customStyle="1" w:styleId="189">
    <w:name w:val="dash041e_005f0431_005f044b_005f0447_005f043d_005f044b_005f0439"/>
    <w:basedOn w:val="1"/>
    <w:uiPriority w:val="0"/>
    <w:pPr>
      <w:spacing w:after="0" w:line="240" w:lineRule="auto"/>
    </w:pPr>
    <w:rPr>
      <w:rFonts w:ascii="Times New Roman" w:hAnsi="Times New Roman" w:eastAsia="Times New Roman"/>
      <w:sz w:val="24"/>
      <w:szCs w:val="24"/>
    </w:rPr>
  </w:style>
  <w:style w:type="paragraph" w:customStyle="1" w:styleId="190">
    <w:name w:val="dash0410_005f0431_005f0437_005f0430_005f0446_005f0020_005f0441_005f043f_005f0438_005f0441_005f043a_005f0430"/>
    <w:basedOn w:val="1"/>
    <w:uiPriority w:val="0"/>
    <w:pPr>
      <w:spacing w:after="0" w:line="240" w:lineRule="auto"/>
      <w:ind w:left="720" w:firstLine="700"/>
      <w:jc w:val="both"/>
    </w:pPr>
    <w:rPr>
      <w:rFonts w:ascii="Times New Roman" w:hAnsi="Times New Roman" w:eastAsia="Times New Roman"/>
      <w:sz w:val="24"/>
      <w:szCs w:val="24"/>
    </w:rPr>
  </w:style>
  <w:style w:type="paragraph" w:customStyle="1" w:styleId="191">
    <w:name w:val="dash041e_005f0441_005f043d_005f043e_005f0432_005f043d_005f043e_005f0439_005f0020_005f0442_005f0435_005f043a_005f0441_005f0442_005f0020_005f0441_005f0020_005f043e_005f0442_005f0441_005f0442_005f0443_005f043f_005f043e_005f043"/>
    <w:basedOn w:val="1"/>
    <w:uiPriority w:val="0"/>
    <w:pPr>
      <w:spacing w:after="120" w:line="240" w:lineRule="auto"/>
      <w:ind w:left="280"/>
    </w:pPr>
    <w:rPr>
      <w:rFonts w:ascii="Times New Roman" w:hAnsi="Times New Roman" w:eastAsia="Times New Roman"/>
      <w:sz w:val="24"/>
      <w:szCs w:val="24"/>
    </w:rPr>
  </w:style>
  <w:style w:type="paragraph" w:customStyle="1" w:styleId="192">
    <w:name w:val="dash041e_0441_043d_043e_0432_043d_043e_0439_0020_0442_0435_043a_0441_0442_0020_0441_0020_043e_0442_0441_0442_0443_043f_043e_043c"/>
    <w:basedOn w:val="1"/>
    <w:qFormat/>
    <w:uiPriority w:val="0"/>
    <w:pPr>
      <w:spacing w:after="120" w:line="240" w:lineRule="auto"/>
      <w:ind w:left="280"/>
    </w:pPr>
    <w:rPr>
      <w:rFonts w:ascii="Times New Roman" w:hAnsi="Times New Roman" w:eastAsia="Times New Roman"/>
      <w:sz w:val="24"/>
      <w:szCs w:val="24"/>
    </w:rPr>
  </w:style>
  <w:style w:type="paragraph" w:customStyle="1" w:styleId="193">
    <w:name w:val="Содержимое таблицы"/>
    <w:basedOn w:val="1"/>
    <w:uiPriority w:val="0"/>
    <w:pPr>
      <w:suppressLineNumbers/>
    </w:pPr>
  </w:style>
  <w:style w:type="paragraph" w:customStyle="1" w:styleId="194">
    <w:name w:val="Заголовок таблицы"/>
    <w:basedOn w:val="193"/>
    <w:uiPriority w:val="0"/>
    <w:pPr>
      <w:jc w:val="center"/>
    </w:pPr>
    <w:rPr>
      <w:b/>
      <w:bCs/>
    </w:rPr>
  </w:style>
  <w:style w:type="paragraph" w:customStyle="1" w:styleId="195">
    <w:name w:val="название"/>
    <w:basedOn w:val="1"/>
    <w:qFormat/>
    <w:uiPriority w:val="0"/>
    <w:pPr>
      <w:spacing w:before="60" w:after="60"/>
      <w:jc w:val="center"/>
    </w:pPr>
    <w:rPr>
      <w:b/>
      <w:bCs/>
      <w:szCs w:val="24"/>
    </w:rPr>
  </w:style>
  <w:style w:type="paragraph" w:customStyle="1" w:styleId="196">
    <w:name w:val="СПИСОК"/>
    <w:basedOn w:val="1"/>
    <w:uiPriority w:val="0"/>
    <w:pPr>
      <w:numPr>
        <w:ilvl w:val="0"/>
        <w:numId w:val="2"/>
      </w:numPr>
      <w:jc w:val="both"/>
    </w:pPr>
  </w:style>
  <w:style w:type="paragraph" w:customStyle="1" w:styleId="197">
    <w:name w:val="отбивка пер"/>
    <w:basedOn w:val="1"/>
    <w:uiPriority w:val="0"/>
    <w:pPr>
      <w:spacing w:before="60" w:after="0"/>
      <w:ind w:firstLine="340"/>
      <w:jc w:val="both"/>
    </w:pPr>
  </w:style>
  <w:style w:type="paragraph" w:customStyle="1" w:styleId="198">
    <w:name w:val="Текст1"/>
    <w:basedOn w:val="1"/>
    <w:uiPriority w:val="0"/>
    <w:rPr>
      <w:rFonts w:ascii="Courier New" w:hAnsi="Courier New" w:cs="Courier New"/>
    </w:rPr>
  </w:style>
  <w:style w:type="paragraph" w:customStyle="1" w:styleId="199">
    <w:name w:val="знать"/>
    <w:basedOn w:val="1"/>
    <w:qFormat/>
    <w:uiPriority w:val="0"/>
    <w:pPr>
      <w:spacing w:before="60" w:after="60"/>
      <w:ind w:firstLine="340"/>
      <w:jc w:val="both"/>
    </w:pPr>
    <w:rPr>
      <w:i/>
      <w:iCs/>
    </w:rPr>
  </w:style>
  <w:style w:type="paragraph" w:customStyle="1" w:styleId="200">
    <w:name w:val="перечень"/>
    <w:basedOn w:val="1"/>
    <w:uiPriority w:val="0"/>
    <w:pPr>
      <w:numPr>
        <w:ilvl w:val="0"/>
        <w:numId w:val="3"/>
      </w:numPr>
      <w:jc w:val="both"/>
    </w:pPr>
    <w:rPr>
      <w:lang w:val="en-US"/>
    </w:rPr>
  </w:style>
  <w:style w:type="paragraph" w:customStyle="1" w:styleId="201">
    <w:name w:val="Перечень"/>
    <w:basedOn w:val="1"/>
    <w:next w:val="1"/>
    <w:link w:val="202"/>
    <w:qFormat/>
    <w:uiPriority w:val="0"/>
    <w:pPr>
      <w:numPr>
        <w:ilvl w:val="0"/>
        <w:numId w:val="4"/>
      </w:numPr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lang w:eastAsia="ru-RU"/>
    </w:rPr>
  </w:style>
  <w:style w:type="character" w:customStyle="1" w:styleId="202">
    <w:name w:val="Перечень Знак"/>
    <w:link w:val="201"/>
    <w:uiPriority w:val="0"/>
    <w:rPr>
      <w:rFonts w:eastAsia="Calibri"/>
      <w:sz w:val="28"/>
      <w:szCs w:val="22"/>
      <w:u w:color="000000"/>
    </w:rPr>
  </w:style>
  <w:style w:type="character" w:customStyle="1" w:styleId="203">
    <w:name w:val="diff-chunk"/>
    <w:uiPriority w:val="0"/>
  </w:style>
  <w:style w:type="paragraph" w:customStyle="1" w:styleId="204">
    <w:name w:val="font5"/>
    <w:basedOn w:val="1"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lang w:eastAsia="ru-RU"/>
    </w:rPr>
  </w:style>
  <w:style w:type="paragraph" w:customStyle="1" w:styleId="205">
    <w:name w:val="font6"/>
    <w:basedOn w:val="1"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lang w:eastAsia="ru-RU"/>
    </w:rPr>
  </w:style>
  <w:style w:type="paragraph" w:customStyle="1" w:styleId="206">
    <w:name w:val="xl65"/>
    <w:basedOn w:val="1"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07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08">
    <w:name w:val="xl6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09">
    <w:name w:val="xl6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0">
    <w:name w:val="xl6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1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2">
    <w:name w:val="xl7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3">
    <w:name w:val="xl7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b/>
      <w:bCs/>
      <w:color w:val="FF0000"/>
      <w:sz w:val="24"/>
      <w:szCs w:val="24"/>
      <w:lang w:eastAsia="ru-RU"/>
    </w:rPr>
  </w:style>
  <w:style w:type="paragraph" w:customStyle="1" w:styleId="214">
    <w:name w:val="xl7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15">
    <w:name w:val="xl7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16">
    <w:name w:val="xl7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7">
    <w:name w:val="xl76"/>
    <w:basedOn w:val="1"/>
    <w:uiPriority w:val="0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18">
    <w:name w:val="xl7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19">
    <w:name w:val="xl7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20">
    <w:name w:val="xl7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1">
    <w:name w:val="xl80"/>
    <w:basedOn w:val="1"/>
    <w:uiPriority w:val="0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2">
    <w:name w:val="xl8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3">
    <w:name w:val="xl82"/>
    <w:basedOn w:val="1"/>
    <w:uiPriority w:val="0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4">
    <w:name w:val="xl8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5">
    <w:name w:val="xl84"/>
    <w:basedOn w:val="1"/>
    <w:uiPriority w:val="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26">
    <w:name w:val="xl85"/>
    <w:basedOn w:val="1"/>
    <w:uiPriority w:val="0"/>
    <w:pP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7">
    <w:name w:val="xl8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28">
    <w:name w:val="xl8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9">
    <w:name w:val="xl88"/>
    <w:basedOn w:val="1"/>
    <w:uiPriority w:val="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0">
    <w:name w:val="xl8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31">
    <w:name w:val="xl9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32">
    <w:name w:val="xl9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3">
    <w:name w:val="xl9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4">
    <w:name w:val="xl9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color w:val="000000"/>
      <w:sz w:val="24"/>
      <w:szCs w:val="24"/>
      <w:lang w:eastAsia="ru-RU"/>
    </w:rPr>
  </w:style>
  <w:style w:type="paragraph" w:customStyle="1" w:styleId="235">
    <w:name w:val="xl94"/>
    <w:basedOn w:val="1"/>
    <w:uiPriority w:val="0"/>
    <w:pPr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6">
    <w:name w:val="xl95"/>
    <w:basedOn w:val="1"/>
    <w:uiPriority w:val="0"/>
    <w:pPr>
      <w:pBdr>
        <w:left w:val="single" w:color="auto" w:sz="8" w:space="0"/>
        <w:bottom w:val="single" w:color="auto" w:sz="8" w:space="0"/>
        <w:right w:val="single" w:color="auto" w:sz="8" w:space="0"/>
      </w:pBd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7">
    <w:name w:val="xl9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uppressAutoHyphens w:val="0"/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38">
    <w:name w:val="xl97"/>
    <w:basedOn w:val="1"/>
    <w:uiPriority w:val="0"/>
    <w:pPr>
      <w:suppressAutoHyphens w:val="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/>
      <w:b/>
      <w:bCs/>
      <w:sz w:val="24"/>
      <w:szCs w:val="24"/>
      <w:lang w:eastAsia="ru-RU"/>
    </w:rPr>
  </w:style>
  <w:style w:type="paragraph" w:customStyle="1" w:styleId="239">
    <w:name w:val="Table Paragraph"/>
    <w:basedOn w:val="1"/>
    <w:qFormat/>
    <w:uiPriority w:val="1"/>
    <w:pPr>
      <w:widowControl w:val="0"/>
      <w:suppressAutoHyphens w:val="0"/>
      <w:autoSpaceDE w:val="0"/>
      <w:autoSpaceDN w:val="0"/>
      <w:spacing w:after="0" w:line="240" w:lineRule="auto"/>
      <w:ind w:left="116"/>
    </w:pPr>
    <w:rPr>
      <w:rFonts w:ascii="Times New Roman" w:hAnsi="Times New Roman" w:eastAsia="Times New Roman"/>
      <w:lang w:eastAsia="en-US"/>
    </w:rPr>
  </w:style>
  <w:style w:type="paragraph" w:customStyle="1" w:styleId="240">
    <w:name w:val="Оглавление 11"/>
    <w:basedOn w:val="1"/>
    <w:qFormat/>
    <w:uiPriority w:val="1"/>
    <w:pPr>
      <w:widowControl w:val="0"/>
      <w:suppressAutoHyphens w:val="0"/>
      <w:autoSpaceDE w:val="0"/>
      <w:autoSpaceDN w:val="0"/>
      <w:spacing w:before="326" w:after="0" w:line="240" w:lineRule="auto"/>
      <w:ind w:left="110"/>
    </w:pPr>
    <w:rPr>
      <w:rFonts w:ascii="Times New Roman" w:hAnsi="Times New Roman" w:eastAsia="Times New Roman"/>
      <w:sz w:val="28"/>
      <w:szCs w:val="28"/>
      <w:lang w:eastAsia="en-US"/>
    </w:rPr>
  </w:style>
  <w:style w:type="paragraph" w:customStyle="1" w:styleId="241">
    <w:name w:val="Оглавление 21"/>
    <w:basedOn w:val="1"/>
    <w:qFormat/>
    <w:uiPriority w:val="1"/>
    <w:pPr>
      <w:widowControl w:val="0"/>
      <w:suppressAutoHyphens w:val="0"/>
      <w:autoSpaceDE w:val="0"/>
      <w:autoSpaceDN w:val="0"/>
      <w:spacing w:before="125" w:after="0" w:line="240" w:lineRule="auto"/>
      <w:ind w:left="686" w:hanging="353"/>
    </w:pPr>
    <w:rPr>
      <w:rFonts w:ascii="Times New Roman" w:hAnsi="Times New Roman" w:eastAsia="Times New Roman"/>
      <w:sz w:val="28"/>
      <w:szCs w:val="28"/>
      <w:lang w:eastAsia="en-US"/>
    </w:rPr>
  </w:style>
  <w:style w:type="paragraph" w:customStyle="1" w:styleId="242">
    <w:name w:val="Заголовок 11"/>
    <w:basedOn w:val="1"/>
    <w:qFormat/>
    <w:uiPriority w:val="1"/>
    <w:pPr>
      <w:widowControl w:val="0"/>
      <w:suppressAutoHyphens w:val="0"/>
      <w:autoSpaceDE w:val="0"/>
      <w:autoSpaceDN w:val="0"/>
      <w:spacing w:after="0" w:line="240" w:lineRule="auto"/>
      <w:ind w:left="110"/>
      <w:outlineLvl w:val="1"/>
    </w:pPr>
    <w:rPr>
      <w:rFonts w:ascii="Times New Roman" w:hAnsi="Times New Roman" w:eastAsia="Times New Roman"/>
      <w:b/>
      <w:bCs/>
      <w:sz w:val="31"/>
      <w:szCs w:val="31"/>
      <w:lang w:eastAsia="en-US"/>
    </w:rPr>
  </w:style>
  <w:style w:type="paragraph" w:customStyle="1" w:styleId="243">
    <w:name w:val="Заголовок 21"/>
    <w:basedOn w:val="1"/>
    <w:qFormat/>
    <w:uiPriority w:val="1"/>
    <w:pPr>
      <w:widowControl w:val="0"/>
      <w:suppressAutoHyphens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hAnsi="Times New Roman" w:eastAsia="Times New Roman"/>
      <w:b/>
      <w:bCs/>
      <w:sz w:val="28"/>
      <w:szCs w:val="28"/>
      <w:lang w:eastAsia="en-US"/>
    </w:rPr>
  </w:style>
  <w:style w:type="character" w:customStyle="1" w:styleId="244">
    <w:name w:val="Текст выноски Знак"/>
    <w:basedOn w:val="5"/>
    <w:link w:val="10"/>
    <w:semiHidden/>
    <w:uiPriority w:val="99"/>
    <w:rPr>
      <w:rFonts w:ascii="Tahoma" w:hAnsi="Tahoma" w:eastAsia="Times New Roman" w:cs="Tahoma"/>
      <w:sz w:val="16"/>
      <w:szCs w:val="16"/>
      <w:lang w:eastAsia="en-US"/>
    </w:rPr>
  </w:style>
  <w:style w:type="table" w:customStyle="1" w:styleId="245">
    <w:name w:val="Table Normal"/>
    <w:semiHidden/>
    <w:unhideWhenUsed/>
    <w:qFormat/>
    <w:uiPriority w:val="2"/>
    <w:pPr>
      <w:widowControl w:val="0"/>
      <w:autoSpaceDE w:val="0"/>
      <w:autoSpaceDN w:val="0"/>
    </w:pPr>
    <w:rPr>
      <w:rFonts w:asciiTheme="minorHAnsi" w:hAnsiTheme="minorHAnsi" w:eastAsia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6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SimSun" w:cs="Times New Roman"/>
      <w:color w:val="000000"/>
      <w:sz w:val="24"/>
      <w:szCs w:val="24"/>
      <w:lang w:val="ru-RU" w:eastAsia="ru-RU" w:bidi="ar-SA"/>
    </w:rPr>
  </w:style>
  <w:style w:type="character" w:customStyle="1" w:styleId="247">
    <w:name w:val="placeholder-mask"/>
    <w:basedOn w:val="5"/>
    <w:uiPriority w:val="0"/>
  </w:style>
  <w:style w:type="character" w:customStyle="1" w:styleId="248">
    <w:name w:val="placehold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30</Pages>
  <Words>7598</Words>
  <Characters>43310</Characters>
  <Lines>360</Lines>
  <Paragraphs>101</Paragraphs>
  <TotalTime>0</TotalTime>
  <ScaleCrop>false</ScaleCrop>
  <LinksUpToDate>false</LinksUpToDate>
  <CharactersWithSpaces>50807</CharactersWithSpaces>
  <Application>WPS Office_12.2.0.13215_F1E327BC-269C-435d-A152-05C5408002CA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2023-09-07T14:47:00Z</dcterms:created>
  <dc:creator>Владелец</dc:creator>
  <cp:lastModifiedBy>Home</cp:lastModifiedBy>
  <cp:lastPrinted>1900-12-31T21:00:00Z</cp:lastPrinted>
  <dcterms:modified xsi:type="dcterms:W3CDTF">2023-10-12T10:18:50Z</dcterms:modified>
  <dc:title>Л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1049-12.2.0.13215</vt:lpwstr>
  </property>
  <property fmtid="{D5CDD505-2E9C-101B-9397-08002B2CF9AE}" pid="3" name="ICV">
    <vt:lpwstr>19A2E551532444B685402825763BE776</vt:lpwstr>
  </property>
</Properties>
</file>