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CFE" w:rsidRDefault="00970CFE" w:rsidP="00970CFE">
      <w:pPr>
        <w:spacing w:after="0" w:line="240" w:lineRule="auto"/>
        <w:jc w:val="center"/>
        <w:rPr>
          <w:rFonts w:ascii="Times New Roman" w:eastAsia="Times New Roman" w:hAnsi="Times New Roman" w:cs="Calibri"/>
          <w:b/>
          <w:sz w:val="28"/>
          <w:szCs w:val="28"/>
          <w:lang w:eastAsia="ar-SA"/>
        </w:rPr>
      </w:pPr>
      <w:r>
        <w:rPr>
          <w:rFonts w:ascii="Times New Roman" w:eastAsia="Times New Roman" w:hAnsi="Times New Roman" w:cs="Calibri"/>
          <w:b/>
          <w:sz w:val="28"/>
          <w:szCs w:val="28"/>
          <w:lang w:eastAsia="ar-SA"/>
        </w:rPr>
        <w:t>муниципальное общеобразовательное учреждение « Гимназия № 1»</w:t>
      </w:r>
    </w:p>
    <w:p w:rsidR="00970CFE" w:rsidRDefault="00970CFE" w:rsidP="00970CFE">
      <w:pPr>
        <w:spacing w:after="0" w:line="240" w:lineRule="auto"/>
        <w:rPr>
          <w:rFonts w:ascii="Times New Roman" w:eastAsia="Times New Roman" w:hAnsi="Times New Roman" w:cs="Calibri"/>
          <w:sz w:val="24"/>
          <w:szCs w:val="24"/>
          <w:lang w:eastAsia="ar-SA"/>
        </w:rPr>
      </w:pPr>
    </w:p>
    <w:tbl>
      <w:tblPr>
        <w:tblW w:w="9077" w:type="dxa"/>
        <w:jc w:val="center"/>
        <w:tblLayout w:type="fixed"/>
        <w:tblLook w:val="04A0" w:firstRow="1" w:lastRow="0" w:firstColumn="1" w:lastColumn="0" w:noHBand="0" w:noVBand="1"/>
      </w:tblPr>
      <w:tblGrid>
        <w:gridCol w:w="3838"/>
        <w:gridCol w:w="2016"/>
        <w:gridCol w:w="3223"/>
      </w:tblGrid>
      <w:tr w:rsidR="00970CFE" w:rsidTr="00910997">
        <w:trPr>
          <w:trHeight w:val="1878"/>
          <w:jc w:val="center"/>
        </w:trPr>
        <w:tc>
          <w:tcPr>
            <w:tcW w:w="3838" w:type="dxa"/>
            <w:shd w:val="clear" w:color="auto" w:fill="auto"/>
          </w:tcPr>
          <w:p w:rsidR="00970CFE" w:rsidRDefault="00970CFE" w:rsidP="00910997">
            <w:pPr>
              <w:spacing w:after="0" w:line="240" w:lineRule="auto"/>
              <w:ind w:left="142"/>
              <w:rPr>
                <w:rFonts w:ascii="Times New Roman" w:hAnsi="Times New Roman"/>
                <w:lang w:eastAsia="ar-SA"/>
              </w:rPr>
            </w:pPr>
            <w:r>
              <w:rPr>
                <w:rFonts w:ascii="Times New Roman" w:hAnsi="Times New Roman"/>
                <w:lang w:eastAsia="ar-SA"/>
              </w:rPr>
              <w:t xml:space="preserve">Принято </w:t>
            </w:r>
            <w:r>
              <w:rPr>
                <w:rFonts w:ascii="Times New Roman" w:hAnsi="Times New Roman"/>
                <w:lang w:eastAsia="ar-SA"/>
              </w:rPr>
              <w:br/>
              <w:t>Педагогическим советом</w:t>
            </w:r>
            <w:r>
              <w:rPr>
                <w:rFonts w:ascii="Times New Roman" w:hAnsi="Times New Roman"/>
                <w:lang w:eastAsia="ar-SA"/>
              </w:rPr>
              <w:br/>
              <w:t>МОУ «Гимназия №1»</w:t>
            </w:r>
            <w:r>
              <w:rPr>
                <w:rFonts w:ascii="Times New Roman" w:hAnsi="Times New Roman"/>
                <w:lang w:eastAsia="ar-SA"/>
              </w:rPr>
              <w:br/>
              <w:t>Протокол № 1 от 30.08.2023 г</w:t>
            </w:r>
          </w:p>
          <w:p w:rsidR="00970CFE" w:rsidRDefault="00970CFE" w:rsidP="00910997">
            <w:pPr>
              <w:spacing w:before="280" w:after="0" w:line="240" w:lineRule="auto"/>
              <w:ind w:left="862"/>
              <w:rPr>
                <w:rFonts w:ascii="Times New Roman" w:hAnsi="Times New Roman"/>
                <w:lang w:eastAsia="ar-SA"/>
              </w:rPr>
            </w:pPr>
          </w:p>
          <w:p w:rsidR="00970CFE" w:rsidRDefault="00970CFE" w:rsidP="00910997">
            <w:pPr>
              <w:spacing w:after="0" w:line="240" w:lineRule="auto"/>
              <w:rPr>
                <w:rFonts w:ascii="Times New Roman" w:hAnsi="Times New Roman"/>
                <w:lang w:eastAsia="ar-SA"/>
              </w:rPr>
            </w:pPr>
          </w:p>
        </w:tc>
        <w:tc>
          <w:tcPr>
            <w:tcW w:w="2016" w:type="dxa"/>
            <w:shd w:val="clear" w:color="auto" w:fill="auto"/>
          </w:tcPr>
          <w:p w:rsidR="00970CFE" w:rsidRDefault="00970CFE" w:rsidP="00910997">
            <w:pPr>
              <w:spacing w:after="0" w:line="240" w:lineRule="auto"/>
              <w:rPr>
                <w:rFonts w:ascii="Times New Roman" w:hAnsi="Times New Roman"/>
                <w:lang w:eastAsia="ar-SA"/>
              </w:rPr>
            </w:pPr>
          </w:p>
        </w:tc>
        <w:tc>
          <w:tcPr>
            <w:tcW w:w="3223" w:type="dxa"/>
            <w:shd w:val="clear" w:color="auto" w:fill="auto"/>
          </w:tcPr>
          <w:p w:rsidR="00970CFE" w:rsidRDefault="00970CFE" w:rsidP="00910997">
            <w:pPr>
              <w:spacing w:after="0" w:line="240" w:lineRule="auto"/>
              <w:rPr>
                <w:rFonts w:ascii="Times New Roman" w:hAnsi="Times New Roman"/>
                <w:lang w:eastAsia="ar-SA"/>
              </w:rPr>
            </w:pPr>
            <w:proofErr w:type="gramStart"/>
            <w:r>
              <w:rPr>
                <w:rFonts w:ascii="Times New Roman" w:hAnsi="Times New Roman"/>
                <w:lang w:eastAsia="ar-SA"/>
              </w:rPr>
              <w:t>Утверждена</w:t>
            </w:r>
            <w:proofErr w:type="gramEnd"/>
            <w:r>
              <w:rPr>
                <w:rFonts w:ascii="Times New Roman" w:hAnsi="Times New Roman"/>
                <w:lang w:eastAsia="ar-SA"/>
              </w:rPr>
              <w:br/>
              <w:t>приказом № 1-257</w:t>
            </w:r>
            <w:r>
              <w:rPr>
                <w:rFonts w:ascii="Times New Roman" w:hAnsi="Times New Roman"/>
                <w:lang w:eastAsia="ar-SA"/>
              </w:rPr>
              <w:br/>
              <w:t>от 31.08.2023 г.</w:t>
            </w:r>
          </w:p>
          <w:p w:rsidR="00970CFE" w:rsidRDefault="00970CFE" w:rsidP="00910997">
            <w:pPr>
              <w:spacing w:after="0" w:line="240" w:lineRule="auto"/>
              <w:rPr>
                <w:rFonts w:ascii="Times New Roman" w:hAnsi="Times New Roman"/>
                <w:lang w:eastAsia="ar-SA"/>
              </w:rPr>
            </w:pPr>
            <w:r>
              <w:rPr>
                <w:rFonts w:ascii="Times New Roman" w:hAnsi="Times New Roman"/>
                <w:lang w:eastAsia="ar-SA"/>
              </w:rPr>
              <w:t>Директор МОУ «Гимназия№1»</w:t>
            </w:r>
          </w:p>
          <w:p w:rsidR="00970CFE" w:rsidRDefault="00970CFE" w:rsidP="00910997">
            <w:pPr>
              <w:spacing w:after="0" w:line="240" w:lineRule="auto"/>
              <w:rPr>
                <w:rFonts w:ascii="Times New Roman" w:hAnsi="Times New Roman"/>
                <w:lang w:eastAsia="ar-SA"/>
              </w:rPr>
            </w:pPr>
            <w:r>
              <w:rPr>
                <w:rFonts w:ascii="Times New Roman" w:hAnsi="Times New Roman"/>
                <w:lang w:eastAsia="ar-SA"/>
              </w:rPr>
              <w:t>__________</w:t>
            </w:r>
            <w:proofErr w:type="spellStart"/>
            <w:r>
              <w:rPr>
                <w:rFonts w:ascii="Times New Roman" w:hAnsi="Times New Roman"/>
                <w:lang w:eastAsia="ar-SA"/>
              </w:rPr>
              <w:t>Т.Г.Андреева</w:t>
            </w:r>
            <w:proofErr w:type="spellEnd"/>
          </w:p>
        </w:tc>
      </w:tr>
    </w:tbl>
    <w:p w:rsidR="00970CFE" w:rsidRDefault="00970CFE" w:rsidP="00970CFE">
      <w:pPr>
        <w:spacing w:after="0" w:line="240" w:lineRule="auto"/>
        <w:rPr>
          <w:rFonts w:ascii="Times New Roman" w:eastAsia="Times New Roman" w:hAnsi="Times New Roman" w:cs="Calibri"/>
          <w:sz w:val="24"/>
          <w:szCs w:val="24"/>
          <w:lang w:eastAsia="ar-SA"/>
        </w:rPr>
      </w:pPr>
    </w:p>
    <w:p w:rsidR="00970CFE" w:rsidRDefault="00970CFE" w:rsidP="00970CFE">
      <w:pPr>
        <w:spacing w:after="0" w:line="240" w:lineRule="auto"/>
        <w:rPr>
          <w:rFonts w:ascii="Times New Roman" w:eastAsia="Times New Roman" w:hAnsi="Times New Roman" w:cs="Calibri"/>
          <w:sz w:val="24"/>
          <w:szCs w:val="24"/>
          <w:lang w:eastAsia="ar-SA"/>
        </w:rPr>
      </w:pPr>
    </w:p>
    <w:p w:rsidR="00970CFE" w:rsidRDefault="00970CFE" w:rsidP="00970CFE">
      <w:pPr>
        <w:spacing w:after="0" w:line="240" w:lineRule="auto"/>
        <w:rPr>
          <w:rFonts w:ascii="Times New Roman" w:eastAsia="Times New Roman" w:hAnsi="Times New Roman" w:cs="Calibri"/>
          <w:sz w:val="24"/>
          <w:szCs w:val="24"/>
          <w:lang w:eastAsia="ar-SA"/>
        </w:rPr>
      </w:pPr>
    </w:p>
    <w:p w:rsidR="00970CFE" w:rsidRDefault="00970CFE" w:rsidP="00970CFE">
      <w:pPr>
        <w:spacing w:after="0" w:line="240" w:lineRule="auto"/>
        <w:rPr>
          <w:rFonts w:ascii="Times New Roman" w:eastAsia="Times New Roman" w:hAnsi="Times New Roman" w:cs="Calibri"/>
          <w:sz w:val="24"/>
          <w:szCs w:val="24"/>
          <w:lang w:eastAsia="ar-SA"/>
        </w:rPr>
      </w:pPr>
    </w:p>
    <w:p w:rsidR="00970CFE" w:rsidRDefault="00970CFE" w:rsidP="00970CFE">
      <w:pPr>
        <w:spacing w:after="0" w:line="240" w:lineRule="auto"/>
        <w:rPr>
          <w:rFonts w:ascii="Times New Roman" w:eastAsia="Times New Roman" w:hAnsi="Times New Roman" w:cs="Calibri"/>
          <w:sz w:val="24"/>
          <w:szCs w:val="24"/>
          <w:lang w:eastAsia="ar-SA"/>
        </w:rPr>
      </w:pPr>
    </w:p>
    <w:p w:rsidR="00970CFE" w:rsidRDefault="00970CFE" w:rsidP="00970CFE">
      <w:pPr>
        <w:spacing w:after="0" w:line="240" w:lineRule="auto"/>
        <w:rPr>
          <w:rFonts w:ascii="Times New Roman" w:eastAsia="Times New Roman" w:hAnsi="Times New Roman" w:cs="Calibri"/>
          <w:sz w:val="24"/>
          <w:szCs w:val="24"/>
          <w:lang w:eastAsia="ar-SA"/>
        </w:rPr>
      </w:pPr>
    </w:p>
    <w:p w:rsidR="00970CFE" w:rsidRDefault="00970CFE" w:rsidP="00970CFE">
      <w:pPr>
        <w:shd w:val="clear" w:color="auto" w:fill="FFFFFF"/>
        <w:spacing w:after="0" w:line="240" w:lineRule="auto"/>
        <w:ind w:left="85"/>
        <w:jc w:val="center"/>
        <w:rPr>
          <w:rFonts w:ascii="Times New Roman" w:eastAsia="Times New Roman" w:hAnsi="Times New Roman" w:cs="Calibri"/>
          <w:b/>
          <w:bCs/>
          <w:sz w:val="44"/>
          <w:szCs w:val="44"/>
          <w:lang w:eastAsia="ar-SA"/>
        </w:rPr>
      </w:pPr>
      <w:r>
        <w:rPr>
          <w:rFonts w:ascii="Times New Roman" w:eastAsia="Times New Roman" w:hAnsi="Times New Roman" w:cs="Calibri"/>
          <w:b/>
          <w:bCs/>
          <w:sz w:val="44"/>
          <w:szCs w:val="44"/>
          <w:lang w:eastAsia="ar-SA"/>
        </w:rPr>
        <w:t>РАБОЧАЯ ПРОГРАММА</w:t>
      </w:r>
    </w:p>
    <w:p w:rsidR="00970CFE" w:rsidRPr="007145C2" w:rsidRDefault="00970CFE" w:rsidP="00970CFE">
      <w:pPr>
        <w:shd w:val="clear" w:color="auto" w:fill="FFFFFF"/>
        <w:spacing w:after="0" w:line="240" w:lineRule="auto"/>
        <w:ind w:left="85"/>
        <w:jc w:val="center"/>
        <w:rPr>
          <w:rFonts w:ascii="Times New Roman" w:eastAsia="Times New Roman" w:hAnsi="Times New Roman" w:cs="Calibri"/>
          <w:bCs/>
          <w:sz w:val="44"/>
          <w:szCs w:val="44"/>
          <w:lang w:eastAsia="ar-SA"/>
        </w:rPr>
      </w:pPr>
      <w:r>
        <w:rPr>
          <w:rFonts w:ascii="Times New Roman" w:eastAsia="Times New Roman" w:hAnsi="Times New Roman" w:cs="Calibri"/>
          <w:b/>
          <w:bCs/>
          <w:sz w:val="44"/>
          <w:szCs w:val="44"/>
          <w:lang w:eastAsia="ar-SA"/>
        </w:rPr>
        <w:br/>
      </w:r>
      <w:r w:rsidRPr="007145C2">
        <w:rPr>
          <w:rFonts w:ascii="Times New Roman" w:eastAsia="Times New Roman" w:hAnsi="Times New Roman" w:cs="Calibri"/>
          <w:bCs/>
          <w:sz w:val="44"/>
          <w:szCs w:val="44"/>
          <w:lang w:eastAsia="ar-SA"/>
        </w:rPr>
        <w:t xml:space="preserve">учебного предмета </w:t>
      </w:r>
      <w:r w:rsidRPr="007145C2">
        <w:rPr>
          <w:rFonts w:ascii="Times New Roman" w:eastAsia="Times New Roman" w:hAnsi="Times New Roman" w:cs="Calibri"/>
          <w:bCs/>
          <w:sz w:val="44"/>
          <w:szCs w:val="44"/>
          <w:lang w:eastAsia="ar-SA"/>
        </w:rPr>
        <w:br/>
        <w:t>«Информатика»</w:t>
      </w:r>
      <w:r>
        <w:rPr>
          <w:rFonts w:ascii="Times New Roman" w:eastAsia="Times New Roman" w:hAnsi="Times New Roman" w:cs="Calibri"/>
          <w:bCs/>
          <w:sz w:val="44"/>
          <w:szCs w:val="44"/>
          <w:lang w:eastAsia="ar-SA"/>
        </w:rPr>
        <w:t xml:space="preserve"> (</w:t>
      </w:r>
      <w:r w:rsidR="00BE10D8">
        <w:rPr>
          <w:rFonts w:ascii="Times New Roman" w:eastAsia="Times New Roman" w:hAnsi="Times New Roman" w:cs="Calibri"/>
          <w:bCs/>
          <w:sz w:val="44"/>
          <w:szCs w:val="44"/>
          <w:lang w:eastAsia="ar-SA"/>
        </w:rPr>
        <w:t>базовый</w:t>
      </w:r>
      <w:r>
        <w:rPr>
          <w:rFonts w:ascii="Times New Roman" w:eastAsia="Times New Roman" w:hAnsi="Times New Roman" w:cs="Calibri"/>
          <w:bCs/>
          <w:sz w:val="44"/>
          <w:szCs w:val="44"/>
          <w:lang w:eastAsia="ar-SA"/>
        </w:rPr>
        <w:t xml:space="preserve"> уровень)</w:t>
      </w:r>
      <w:r w:rsidRPr="007145C2">
        <w:rPr>
          <w:rFonts w:ascii="Times New Roman" w:eastAsia="Times New Roman" w:hAnsi="Times New Roman" w:cs="Calibri"/>
          <w:bCs/>
          <w:sz w:val="44"/>
          <w:szCs w:val="44"/>
          <w:lang w:eastAsia="ar-SA"/>
        </w:rPr>
        <w:br/>
      </w:r>
      <w:r>
        <w:rPr>
          <w:rFonts w:ascii="Times New Roman" w:eastAsia="Times New Roman" w:hAnsi="Times New Roman" w:cs="Calibri"/>
          <w:bCs/>
          <w:i/>
          <w:sz w:val="44"/>
          <w:szCs w:val="44"/>
          <w:lang w:eastAsia="ar-SA"/>
        </w:rPr>
        <w:t xml:space="preserve">основное </w:t>
      </w:r>
      <w:r w:rsidRPr="007145C2">
        <w:rPr>
          <w:rFonts w:ascii="Times New Roman" w:eastAsia="Times New Roman" w:hAnsi="Times New Roman" w:cs="Calibri"/>
          <w:bCs/>
          <w:i/>
          <w:sz w:val="44"/>
          <w:szCs w:val="44"/>
          <w:lang w:eastAsia="ar-SA"/>
        </w:rPr>
        <w:t>общее образование</w:t>
      </w:r>
      <w:r w:rsidRPr="007145C2">
        <w:rPr>
          <w:rFonts w:ascii="Times New Roman" w:eastAsia="Times New Roman" w:hAnsi="Times New Roman" w:cs="Calibri"/>
          <w:bCs/>
          <w:sz w:val="44"/>
          <w:szCs w:val="44"/>
          <w:lang w:eastAsia="ar-SA"/>
        </w:rPr>
        <w:br/>
      </w:r>
    </w:p>
    <w:p w:rsidR="00970CFE" w:rsidRPr="007145C2" w:rsidRDefault="00970CFE" w:rsidP="00970CFE">
      <w:pPr>
        <w:shd w:val="clear" w:color="auto" w:fill="FFFFFF"/>
        <w:spacing w:after="0" w:line="240" w:lineRule="auto"/>
        <w:ind w:left="85"/>
        <w:jc w:val="center"/>
        <w:rPr>
          <w:rFonts w:ascii="Times New Roman" w:eastAsia="Times New Roman" w:hAnsi="Times New Roman" w:cs="Calibri"/>
          <w:bCs/>
          <w:sz w:val="44"/>
          <w:szCs w:val="44"/>
          <w:lang w:eastAsia="ar-SA"/>
        </w:rPr>
      </w:pPr>
      <w:r>
        <w:rPr>
          <w:rFonts w:ascii="Times New Roman" w:eastAsia="Times New Roman" w:hAnsi="Times New Roman" w:cs="Calibri"/>
          <w:bCs/>
          <w:sz w:val="44"/>
          <w:szCs w:val="44"/>
          <w:lang w:eastAsia="ar-SA"/>
        </w:rPr>
        <w:t>5</w:t>
      </w:r>
      <w:r w:rsidRPr="007145C2">
        <w:rPr>
          <w:rFonts w:ascii="Times New Roman" w:eastAsia="Times New Roman" w:hAnsi="Times New Roman" w:cs="Calibri"/>
          <w:bCs/>
          <w:sz w:val="44"/>
          <w:szCs w:val="44"/>
          <w:lang w:eastAsia="ar-SA"/>
        </w:rPr>
        <w:t xml:space="preserve"> </w:t>
      </w:r>
      <w:r w:rsidR="00910997">
        <w:rPr>
          <w:rFonts w:ascii="Times New Roman" w:eastAsia="Times New Roman" w:hAnsi="Times New Roman" w:cs="Calibri"/>
          <w:bCs/>
          <w:sz w:val="44"/>
          <w:szCs w:val="44"/>
          <w:lang w:eastAsia="ar-SA"/>
        </w:rPr>
        <w:t xml:space="preserve">- 6 </w:t>
      </w:r>
      <w:r w:rsidRPr="007145C2">
        <w:rPr>
          <w:rFonts w:ascii="Times New Roman" w:eastAsia="Times New Roman" w:hAnsi="Times New Roman" w:cs="Calibri"/>
          <w:bCs/>
          <w:sz w:val="44"/>
          <w:szCs w:val="44"/>
          <w:lang w:eastAsia="ar-SA"/>
        </w:rPr>
        <w:t>класс</w:t>
      </w:r>
      <w:r w:rsidR="00910997">
        <w:rPr>
          <w:rFonts w:ascii="Times New Roman" w:eastAsia="Times New Roman" w:hAnsi="Times New Roman" w:cs="Calibri"/>
          <w:bCs/>
          <w:sz w:val="44"/>
          <w:szCs w:val="44"/>
          <w:lang w:eastAsia="ar-SA"/>
        </w:rPr>
        <w:t>ы</w:t>
      </w:r>
    </w:p>
    <w:p w:rsidR="00970CFE" w:rsidRDefault="00970CFE" w:rsidP="00970CFE">
      <w:pPr>
        <w:shd w:val="clear" w:color="auto" w:fill="FFFFFF"/>
        <w:spacing w:after="0" w:line="240" w:lineRule="auto"/>
        <w:ind w:left="85"/>
        <w:jc w:val="center"/>
        <w:rPr>
          <w:rFonts w:ascii="Times New Roman" w:eastAsia="Times New Roman" w:hAnsi="Times New Roman" w:cs="Calibri"/>
          <w:b/>
          <w:bCs/>
          <w:sz w:val="44"/>
          <w:szCs w:val="44"/>
          <w:lang w:eastAsia="ar-SA"/>
        </w:rPr>
      </w:pPr>
    </w:p>
    <w:p w:rsidR="00970CFE" w:rsidRPr="007145C2" w:rsidRDefault="00970CFE" w:rsidP="00970CFE">
      <w:pPr>
        <w:shd w:val="clear" w:color="auto" w:fill="FFFFFF"/>
        <w:spacing w:after="0" w:line="240" w:lineRule="auto"/>
        <w:ind w:left="85"/>
        <w:jc w:val="center"/>
        <w:rPr>
          <w:rFonts w:ascii="Times New Roman" w:eastAsia="Times New Roman" w:hAnsi="Times New Roman" w:cs="Calibri"/>
          <w:bCs/>
          <w:sz w:val="36"/>
          <w:szCs w:val="44"/>
          <w:lang w:eastAsia="ar-SA"/>
        </w:rPr>
      </w:pPr>
      <w:r w:rsidRPr="007145C2">
        <w:rPr>
          <w:rFonts w:ascii="Times New Roman" w:eastAsia="Times New Roman" w:hAnsi="Times New Roman" w:cs="Calibri"/>
          <w:bCs/>
          <w:sz w:val="36"/>
          <w:szCs w:val="44"/>
          <w:lang w:eastAsia="ar-SA"/>
        </w:rPr>
        <w:t>Срок реализации программы: 2023-2024 учебный год</w:t>
      </w:r>
    </w:p>
    <w:p w:rsidR="00970CFE" w:rsidRDefault="00970CFE" w:rsidP="00970CFE">
      <w:pPr>
        <w:shd w:val="clear" w:color="auto" w:fill="FFFFFF"/>
        <w:spacing w:after="0" w:line="240" w:lineRule="auto"/>
        <w:ind w:left="85"/>
        <w:jc w:val="center"/>
        <w:rPr>
          <w:rFonts w:ascii="Times New Roman" w:eastAsia="Times New Roman" w:hAnsi="Times New Roman" w:cs="Calibri"/>
          <w:b/>
          <w:bCs/>
          <w:sz w:val="44"/>
          <w:szCs w:val="44"/>
          <w:lang w:eastAsia="ar-SA"/>
        </w:rPr>
      </w:pPr>
    </w:p>
    <w:p w:rsidR="00970CFE" w:rsidRDefault="00970CFE" w:rsidP="00970CFE">
      <w:pPr>
        <w:shd w:val="clear" w:color="auto" w:fill="FFFFFF"/>
        <w:spacing w:after="0" w:line="240" w:lineRule="auto"/>
        <w:ind w:left="85"/>
        <w:jc w:val="center"/>
        <w:rPr>
          <w:rFonts w:ascii="Times New Roman" w:eastAsia="Times New Roman" w:hAnsi="Times New Roman" w:cs="Calibri"/>
          <w:b/>
          <w:bCs/>
          <w:sz w:val="44"/>
          <w:szCs w:val="44"/>
          <w:lang w:eastAsia="ar-SA"/>
        </w:rPr>
      </w:pPr>
    </w:p>
    <w:p w:rsidR="00970CFE" w:rsidRDefault="00970CFE" w:rsidP="00970CFE">
      <w:pPr>
        <w:spacing w:after="0" w:line="240" w:lineRule="auto"/>
        <w:ind w:left="5954"/>
        <w:rPr>
          <w:rFonts w:ascii="Times New Roman" w:eastAsia="Times New Roman" w:hAnsi="Times New Roman" w:cs="Calibri"/>
          <w:sz w:val="24"/>
          <w:szCs w:val="24"/>
          <w:lang w:eastAsia="ar-SA"/>
        </w:rPr>
      </w:pPr>
      <w:r>
        <w:rPr>
          <w:rFonts w:ascii="Times New Roman" w:eastAsia="Times New Roman" w:hAnsi="Times New Roman" w:cs="Calibri"/>
          <w:sz w:val="24"/>
          <w:szCs w:val="24"/>
          <w:lang w:eastAsia="ar-SA"/>
        </w:rPr>
        <w:t>Составитель:</w:t>
      </w:r>
      <w:r>
        <w:rPr>
          <w:rFonts w:ascii="Times New Roman" w:eastAsia="Times New Roman" w:hAnsi="Times New Roman" w:cs="Calibri"/>
          <w:sz w:val="24"/>
          <w:szCs w:val="24"/>
          <w:lang w:eastAsia="ar-SA"/>
        </w:rPr>
        <w:br/>
        <w:t>методическое объединение учителей физики,</w:t>
      </w:r>
      <w:r>
        <w:rPr>
          <w:rFonts w:ascii="Times New Roman" w:eastAsia="Times New Roman" w:hAnsi="Times New Roman" w:cs="Calibri"/>
          <w:sz w:val="24"/>
          <w:szCs w:val="24"/>
          <w:lang w:eastAsia="ar-SA"/>
        </w:rPr>
        <w:br/>
        <w:t>математики и информатики</w:t>
      </w:r>
    </w:p>
    <w:p w:rsidR="00970CFE" w:rsidRDefault="00970CFE" w:rsidP="00970CFE">
      <w:pPr>
        <w:spacing w:after="0" w:line="240" w:lineRule="auto"/>
        <w:ind w:left="5954"/>
        <w:rPr>
          <w:rFonts w:ascii="Times New Roman" w:eastAsia="Times New Roman" w:hAnsi="Times New Roman" w:cs="Calibri"/>
          <w:sz w:val="24"/>
          <w:szCs w:val="24"/>
          <w:lang w:eastAsia="ar-SA"/>
        </w:rPr>
      </w:pPr>
    </w:p>
    <w:p w:rsidR="00970CFE" w:rsidRDefault="00970CFE" w:rsidP="00970CFE">
      <w:pPr>
        <w:spacing w:after="0" w:line="240" w:lineRule="auto"/>
        <w:rPr>
          <w:rFonts w:ascii="Times New Roman" w:eastAsia="Times New Roman" w:hAnsi="Times New Roman" w:cs="Calibri"/>
          <w:sz w:val="24"/>
          <w:szCs w:val="24"/>
          <w:lang w:eastAsia="ar-SA"/>
        </w:rPr>
      </w:pPr>
    </w:p>
    <w:p w:rsidR="00970CFE" w:rsidRDefault="00970CFE" w:rsidP="00970CFE">
      <w:pPr>
        <w:spacing w:after="0" w:line="240" w:lineRule="auto"/>
        <w:rPr>
          <w:rFonts w:ascii="Times New Roman" w:eastAsia="Times New Roman" w:hAnsi="Times New Roman" w:cs="Calibri"/>
          <w:sz w:val="24"/>
          <w:szCs w:val="24"/>
          <w:lang w:eastAsia="ar-SA"/>
        </w:rPr>
      </w:pPr>
    </w:p>
    <w:p w:rsidR="00970CFE" w:rsidRDefault="00970CFE" w:rsidP="00970CFE">
      <w:pPr>
        <w:spacing w:after="0" w:line="240" w:lineRule="auto"/>
        <w:rPr>
          <w:rFonts w:ascii="Times New Roman" w:eastAsia="Times New Roman" w:hAnsi="Times New Roman" w:cs="Calibri"/>
          <w:sz w:val="24"/>
          <w:szCs w:val="24"/>
          <w:lang w:eastAsia="ar-SA"/>
        </w:rPr>
      </w:pPr>
    </w:p>
    <w:p w:rsidR="00970CFE" w:rsidRDefault="00970CFE" w:rsidP="00970CFE">
      <w:pPr>
        <w:spacing w:after="0" w:line="240" w:lineRule="auto"/>
        <w:rPr>
          <w:rFonts w:ascii="Times New Roman" w:eastAsia="Times New Roman" w:hAnsi="Times New Roman" w:cs="Calibri"/>
          <w:sz w:val="24"/>
          <w:szCs w:val="24"/>
          <w:lang w:eastAsia="ar-SA"/>
        </w:rPr>
      </w:pPr>
    </w:p>
    <w:p w:rsidR="00970CFE" w:rsidRPr="007145C2" w:rsidRDefault="00970CFE" w:rsidP="00970CFE">
      <w:pPr>
        <w:spacing w:after="0" w:line="240" w:lineRule="auto"/>
        <w:jc w:val="center"/>
        <w:rPr>
          <w:rFonts w:ascii="Times New Roman" w:eastAsia="Times New Roman" w:hAnsi="Times New Roman" w:cs="Calibri"/>
          <w:sz w:val="24"/>
          <w:szCs w:val="24"/>
          <w:lang w:eastAsia="ar-SA"/>
        </w:rPr>
      </w:pPr>
      <w:r w:rsidRPr="007145C2">
        <w:rPr>
          <w:rFonts w:ascii="Times New Roman" w:eastAsia="Times New Roman" w:hAnsi="Times New Roman" w:cs="Calibri"/>
          <w:sz w:val="24"/>
          <w:szCs w:val="24"/>
          <w:lang w:eastAsia="ar-SA"/>
        </w:rPr>
        <w:t xml:space="preserve">г. </w:t>
      </w:r>
      <w:proofErr w:type="spellStart"/>
      <w:r w:rsidRPr="007145C2">
        <w:rPr>
          <w:rFonts w:ascii="Times New Roman" w:eastAsia="Times New Roman" w:hAnsi="Times New Roman" w:cs="Calibri"/>
          <w:sz w:val="24"/>
          <w:szCs w:val="24"/>
          <w:lang w:eastAsia="ar-SA"/>
        </w:rPr>
        <w:t>Железноргорск</w:t>
      </w:r>
      <w:proofErr w:type="spellEnd"/>
    </w:p>
    <w:p w:rsidR="00970CFE" w:rsidRPr="007145C2" w:rsidRDefault="00970CFE" w:rsidP="00970CFE">
      <w:pPr>
        <w:spacing w:after="0" w:line="240" w:lineRule="auto"/>
        <w:jc w:val="center"/>
        <w:rPr>
          <w:rFonts w:ascii="Times New Roman" w:eastAsia="Times New Roman" w:hAnsi="Times New Roman" w:cs="Calibri"/>
          <w:sz w:val="26"/>
          <w:szCs w:val="26"/>
          <w:lang w:eastAsia="ar-SA"/>
        </w:rPr>
      </w:pPr>
      <w:r w:rsidRPr="007145C2">
        <w:rPr>
          <w:rFonts w:ascii="Times New Roman" w:eastAsia="Times New Roman" w:hAnsi="Times New Roman" w:cs="Calibri"/>
          <w:sz w:val="24"/>
          <w:szCs w:val="24"/>
          <w:lang w:eastAsia="ar-SA"/>
        </w:rPr>
        <w:t>2023</w:t>
      </w:r>
    </w:p>
    <w:p w:rsidR="00970CFE" w:rsidRDefault="00970CFE">
      <w:pPr>
        <w:spacing w:after="0" w:line="240" w:lineRule="auto"/>
        <w:jc w:val="center"/>
        <w:rPr>
          <w:rFonts w:ascii="Times New Roman" w:eastAsia="Times New Roman" w:hAnsi="Times New Roman" w:cs="Calibri"/>
          <w:b/>
          <w:sz w:val="28"/>
          <w:szCs w:val="28"/>
          <w:lang w:eastAsia="ar-SA"/>
        </w:rPr>
      </w:pPr>
    </w:p>
    <w:p w:rsidR="00970CFE" w:rsidRDefault="00970CFE">
      <w:pPr>
        <w:spacing w:after="0" w:line="240" w:lineRule="auto"/>
        <w:jc w:val="center"/>
        <w:rPr>
          <w:rFonts w:ascii="Times New Roman" w:eastAsia="Times New Roman" w:hAnsi="Times New Roman" w:cs="Calibri"/>
          <w:b/>
          <w:sz w:val="28"/>
          <w:szCs w:val="28"/>
          <w:lang w:eastAsia="ar-SA"/>
        </w:rPr>
      </w:pPr>
    </w:p>
    <w:p w:rsidR="00970CFE" w:rsidRDefault="00970CFE">
      <w:pPr>
        <w:spacing w:after="0" w:line="240" w:lineRule="auto"/>
        <w:jc w:val="center"/>
        <w:rPr>
          <w:rFonts w:ascii="Times New Roman" w:eastAsia="Times New Roman" w:hAnsi="Times New Roman" w:cs="Calibri"/>
          <w:b/>
          <w:sz w:val="28"/>
          <w:szCs w:val="28"/>
          <w:lang w:eastAsia="ar-SA"/>
        </w:rPr>
      </w:pPr>
    </w:p>
    <w:p w:rsidR="00970CFE" w:rsidRDefault="00970CFE">
      <w:pPr>
        <w:spacing w:after="0" w:line="240" w:lineRule="auto"/>
        <w:jc w:val="center"/>
        <w:rPr>
          <w:rFonts w:ascii="Times New Roman" w:eastAsia="Times New Roman" w:hAnsi="Times New Roman" w:cs="Calibri"/>
          <w:b/>
          <w:sz w:val="28"/>
          <w:szCs w:val="28"/>
          <w:lang w:eastAsia="ar-SA"/>
        </w:rPr>
      </w:pPr>
    </w:p>
    <w:p w:rsidR="00970CFE" w:rsidRDefault="00970CFE">
      <w:pPr>
        <w:spacing w:after="0" w:line="240" w:lineRule="auto"/>
        <w:jc w:val="center"/>
        <w:rPr>
          <w:rFonts w:ascii="Times New Roman" w:eastAsia="Times New Roman" w:hAnsi="Times New Roman" w:cs="Calibri"/>
          <w:b/>
          <w:sz w:val="28"/>
          <w:szCs w:val="28"/>
          <w:lang w:eastAsia="ar-SA"/>
        </w:rPr>
      </w:pPr>
    </w:p>
    <w:p w:rsidR="00970CFE" w:rsidRDefault="00970CFE">
      <w:pPr>
        <w:spacing w:after="0" w:line="240" w:lineRule="auto"/>
        <w:jc w:val="center"/>
        <w:rPr>
          <w:rFonts w:ascii="Times New Roman" w:eastAsia="Times New Roman" w:hAnsi="Times New Roman" w:cs="Calibri"/>
          <w:b/>
          <w:sz w:val="28"/>
          <w:szCs w:val="28"/>
          <w:lang w:eastAsia="ar-SA"/>
        </w:rPr>
      </w:pPr>
    </w:p>
    <w:p w:rsidR="00970CFE" w:rsidRPr="00EF49E8" w:rsidRDefault="00970CFE" w:rsidP="00970CFE">
      <w:pPr>
        <w:spacing w:after="0" w:line="264" w:lineRule="auto"/>
        <w:jc w:val="both"/>
      </w:pPr>
      <w:r w:rsidRPr="00EF49E8">
        <w:rPr>
          <w:rFonts w:ascii="Times New Roman" w:hAnsi="Times New Roman"/>
          <w:b/>
          <w:color w:val="000000"/>
          <w:sz w:val="28"/>
        </w:rPr>
        <w:t>ПОЯСНИТЕЛЬНАЯ ЗАПИСКА</w:t>
      </w:r>
    </w:p>
    <w:p w:rsidR="00970CFE" w:rsidRDefault="00970CFE" w:rsidP="00970CFE">
      <w:pPr>
        <w:pStyle w:val="16"/>
        <w:spacing w:after="0"/>
        <w:ind w:left="1429"/>
        <w:rPr>
          <w:rFonts w:ascii="Times New Roman" w:hAnsi="Times New Roman" w:cs="Times New Roman"/>
          <w:b/>
          <w:sz w:val="24"/>
          <w:szCs w:val="24"/>
        </w:rPr>
      </w:pPr>
    </w:p>
    <w:p w:rsidR="00EA3ED5" w:rsidRPr="00EA3ED5" w:rsidRDefault="00970CFE" w:rsidP="00EA3ED5">
      <w:pPr>
        <w:spacing w:after="0" w:line="240" w:lineRule="auto"/>
        <w:jc w:val="both"/>
        <w:rPr>
          <w:rFonts w:ascii="Times New Roman" w:hAnsi="Times New Roman"/>
          <w:sz w:val="24"/>
          <w:szCs w:val="24"/>
        </w:rPr>
      </w:pPr>
      <w:r>
        <w:rPr>
          <w:rFonts w:ascii="Times New Roman" w:hAnsi="Times New Roman"/>
          <w:sz w:val="24"/>
          <w:szCs w:val="24"/>
        </w:rPr>
        <w:t xml:space="preserve">         </w:t>
      </w:r>
      <w:r w:rsidRPr="003B2E95">
        <w:rPr>
          <w:rFonts w:ascii="Times New Roman" w:hAnsi="Times New Roman"/>
          <w:sz w:val="24"/>
          <w:szCs w:val="24"/>
        </w:rPr>
        <w:t xml:space="preserve">Программа по информатике на уровне среднего общего образования даёт представление о целях, общей стратегии обучения, воспитания и </w:t>
      </w:r>
      <w:proofErr w:type="gramStart"/>
      <w:r w:rsidRPr="003B2E95">
        <w:rPr>
          <w:rFonts w:ascii="Times New Roman" w:hAnsi="Times New Roman"/>
          <w:sz w:val="24"/>
          <w:szCs w:val="24"/>
        </w:rPr>
        <w:t>развития</w:t>
      </w:r>
      <w:proofErr w:type="gramEnd"/>
      <w:r w:rsidRPr="003B2E95">
        <w:rPr>
          <w:rFonts w:ascii="Times New Roman" w:hAnsi="Times New Roman"/>
          <w:sz w:val="24"/>
          <w:szCs w:val="24"/>
        </w:rPr>
        <w:t xml:space="preserve"> обучающихся средствами учебного предмета «Информатика» на базовом уровне, устанавливает обязательное предметное содержание, предусматривает его структурирование по разделам и темам, определяет распределение </w:t>
      </w:r>
      <w:r>
        <w:rPr>
          <w:rFonts w:ascii="Times New Roman" w:hAnsi="Times New Roman"/>
          <w:sz w:val="24"/>
          <w:szCs w:val="24"/>
        </w:rPr>
        <w:t xml:space="preserve">его по классам (годам изучения) </w:t>
      </w:r>
      <w:r w:rsidR="00EA3ED5" w:rsidRPr="00EA3ED5">
        <w:rPr>
          <w:rFonts w:ascii="Times New Roman" w:hAnsi="Times New Roman"/>
          <w:sz w:val="24"/>
          <w:szCs w:val="24"/>
        </w:rPr>
        <w:t xml:space="preserve">с учётом </w:t>
      </w:r>
      <w:proofErr w:type="spellStart"/>
      <w:r w:rsidR="00EA3ED5" w:rsidRPr="00EA3ED5">
        <w:rPr>
          <w:rFonts w:ascii="Times New Roman" w:hAnsi="Times New Roman"/>
          <w:sz w:val="24"/>
          <w:szCs w:val="24"/>
        </w:rPr>
        <w:t>межпредметных</w:t>
      </w:r>
      <w:proofErr w:type="spellEnd"/>
      <w:r w:rsidR="00EA3ED5" w:rsidRPr="00EA3ED5">
        <w:rPr>
          <w:rFonts w:ascii="Times New Roman" w:hAnsi="Times New Roman"/>
          <w:sz w:val="24"/>
          <w:szCs w:val="24"/>
        </w:rPr>
        <w:t xml:space="preserve"> и </w:t>
      </w:r>
      <w:proofErr w:type="spellStart"/>
      <w:r w:rsidR="00EA3ED5" w:rsidRPr="00EA3ED5">
        <w:rPr>
          <w:rFonts w:ascii="Times New Roman" w:hAnsi="Times New Roman"/>
          <w:sz w:val="24"/>
          <w:szCs w:val="24"/>
        </w:rPr>
        <w:t>внутрипредметных</w:t>
      </w:r>
      <w:proofErr w:type="spellEnd"/>
      <w:r w:rsidR="00EA3ED5" w:rsidRPr="00EA3ED5">
        <w:rPr>
          <w:rFonts w:ascii="Times New Roman" w:hAnsi="Times New Roman"/>
          <w:sz w:val="24"/>
          <w:szCs w:val="24"/>
        </w:rPr>
        <w:t xml:space="preserve"> связей, логики учебного процесса, возрастных особенностей обучающихся. Рабочая программа определяет количественные и качественные характеристики учебного материала для первого года изучения, в том числе для содержательного наполнения разного вида контроля (промежуточной аттестации обучающихся, всероссийских проверочных работ, государственной итоговой аттестации).</w:t>
      </w:r>
    </w:p>
    <w:p w:rsidR="00970CFE" w:rsidRDefault="00970CFE" w:rsidP="00EA3ED5">
      <w:pPr>
        <w:spacing w:after="0" w:line="240" w:lineRule="auto"/>
        <w:ind w:firstLine="851"/>
        <w:jc w:val="both"/>
        <w:rPr>
          <w:rFonts w:ascii="Times New Roman" w:hAnsi="Times New Roman"/>
          <w:sz w:val="24"/>
          <w:szCs w:val="24"/>
        </w:rPr>
      </w:pPr>
      <w:r w:rsidRPr="003B2E95">
        <w:rPr>
          <w:rFonts w:ascii="Times New Roman" w:hAnsi="Times New Roman"/>
          <w:sz w:val="24"/>
          <w:szCs w:val="24"/>
        </w:rPr>
        <w:t xml:space="preserve">Основная цель изучения </w:t>
      </w:r>
      <w:r>
        <w:rPr>
          <w:rFonts w:ascii="Times New Roman" w:hAnsi="Times New Roman"/>
          <w:sz w:val="24"/>
          <w:szCs w:val="24"/>
        </w:rPr>
        <w:t>учебного предмета «Информатика»:</w:t>
      </w:r>
    </w:p>
    <w:p w:rsidR="00EA3ED5" w:rsidRPr="00EA3ED5" w:rsidRDefault="00EA3ED5" w:rsidP="00EA3ED5">
      <w:pPr>
        <w:spacing w:after="0" w:line="240" w:lineRule="auto"/>
        <w:ind w:firstLine="851"/>
        <w:jc w:val="both"/>
        <w:rPr>
          <w:rFonts w:ascii="Times New Roman" w:hAnsi="Times New Roman"/>
          <w:sz w:val="24"/>
          <w:szCs w:val="24"/>
        </w:rPr>
      </w:pPr>
      <w:r w:rsidRPr="00EA3ED5">
        <w:rPr>
          <w:rFonts w:ascii="Times New Roman" w:hAnsi="Times New Roman"/>
          <w:sz w:val="24"/>
          <w:szCs w:val="24"/>
        </w:rPr>
        <w:t>•</w:t>
      </w:r>
      <w:r w:rsidRPr="00EA3ED5">
        <w:rPr>
          <w:rFonts w:ascii="Times New Roman" w:hAnsi="Times New Roman"/>
          <w:sz w:val="24"/>
          <w:szCs w:val="24"/>
        </w:rPr>
        <w:tab/>
        <w:t>формирование основ мировоззрения, соответствующего современному уровню развития науки информатики, достижениям научно-технического прогресса и общественной практики, за счёт развития представлений об информации как о важнейшем стратегическом ресурсе развития личности, государства, общества; понимания роли информационных процессов, информационных ресурсов и информационных технологий в условиях цифровой трансформации многих сфер жизни современного общества;</w:t>
      </w:r>
    </w:p>
    <w:p w:rsidR="00EA3ED5" w:rsidRPr="00EA3ED5" w:rsidRDefault="00EA3ED5" w:rsidP="00EA3ED5">
      <w:pPr>
        <w:spacing w:after="0" w:line="240" w:lineRule="auto"/>
        <w:ind w:firstLine="851"/>
        <w:jc w:val="both"/>
        <w:rPr>
          <w:rFonts w:ascii="Times New Roman" w:hAnsi="Times New Roman"/>
          <w:sz w:val="24"/>
          <w:szCs w:val="24"/>
        </w:rPr>
      </w:pPr>
      <w:r w:rsidRPr="00EA3ED5">
        <w:rPr>
          <w:rFonts w:ascii="Times New Roman" w:hAnsi="Times New Roman"/>
          <w:sz w:val="24"/>
          <w:szCs w:val="24"/>
        </w:rPr>
        <w:t>•</w:t>
      </w:r>
      <w:r w:rsidRPr="00EA3ED5">
        <w:rPr>
          <w:rFonts w:ascii="Times New Roman" w:hAnsi="Times New Roman"/>
          <w:sz w:val="24"/>
          <w:szCs w:val="24"/>
        </w:rPr>
        <w:tab/>
        <w:t xml:space="preserve">обеспечение условий, способствующих развитию алгоритмического мышления как необходимого условия профессиональной деятельности в современном информационном обществе, предполагающего способность обучающегося разбивать сложные задачи на более простые подзадачи; сравнивать новые задачи с задачами, решёнными ранее; определять шаги для достижения результата и т. д.; </w:t>
      </w:r>
    </w:p>
    <w:p w:rsidR="00EA3ED5" w:rsidRPr="00EA3ED5" w:rsidRDefault="00EA3ED5" w:rsidP="00EA3ED5">
      <w:pPr>
        <w:spacing w:after="0" w:line="240" w:lineRule="auto"/>
        <w:ind w:firstLine="851"/>
        <w:jc w:val="both"/>
        <w:rPr>
          <w:rFonts w:ascii="Times New Roman" w:hAnsi="Times New Roman"/>
          <w:sz w:val="24"/>
          <w:szCs w:val="24"/>
        </w:rPr>
      </w:pPr>
      <w:r w:rsidRPr="00EA3ED5">
        <w:rPr>
          <w:rFonts w:ascii="Times New Roman" w:hAnsi="Times New Roman"/>
          <w:sz w:val="24"/>
          <w:szCs w:val="24"/>
        </w:rPr>
        <w:t>•</w:t>
      </w:r>
      <w:r w:rsidRPr="00EA3ED5">
        <w:rPr>
          <w:rFonts w:ascii="Times New Roman" w:hAnsi="Times New Roman"/>
          <w:sz w:val="24"/>
          <w:szCs w:val="24"/>
        </w:rPr>
        <w:tab/>
        <w:t xml:space="preserve">формирование и развитие компетенций обучающихся в области использования информационно-коммуникационных технологий, в том числе знаний, умений и навыков работы с информацией, программирования, коммуникации в современных цифровых средах в условиях обеспечения информационной безопасности личности обучающегося; </w:t>
      </w:r>
    </w:p>
    <w:p w:rsidR="00EA3ED5" w:rsidRPr="00EA3ED5" w:rsidRDefault="00EA3ED5" w:rsidP="00EA3ED5">
      <w:pPr>
        <w:spacing w:after="0" w:line="240" w:lineRule="auto"/>
        <w:ind w:firstLine="851"/>
        <w:jc w:val="both"/>
        <w:rPr>
          <w:rFonts w:ascii="Times New Roman" w:hAnsi="Times New Roman"/>
          <w:sz w:val="24"/>
          <w:szCs w:val="24"/>
        </w:rPr>
      </w:pPr>
      <w:r w:rsidRPr="00EA3ED5">
        <w:rPr>
          <w:rFonts w:ascii="Times New Roman" w:hAnsi="Times New Roman"/>
          <w:sz w:val="24"/>
          <w:szCs w:val="24"/>
        </w:rPr>
        <w:t>•</w:t>
      </w:r>
      <w:r w:rsidRPr="00EA3ED5">
        <w:rPr>
          <w:rFonts w:ascii="Times New Roman" w:hAnsi="Times New Roman"/>
          <w:sz w:val="24"/>
          <w:szCs w:val="24"/>
        </w:rPr>
        <w:tab/>
        <w:t>воспитание ответственного и избирательного отношения к информации с учётом правовых и этических аспектов её распространения,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w:t>
      </w:r>
    </w:p>
    <w:p w:rsidR="00EA3ED5" w:rsidRPr="00EA3ED5" w:rsidRDefault="00EA3ED5" w:rsidP="00EA3ED5">
      <w:pPr>
        <w:spacing w:after="0" w:line="240" w:lineRule="auto"/>
        <w:ind w:firstLine="851"/>
        <w:jc w:val="both"/>
        <w:rPr>
          <w:rFonts w:ascii="Times New Roman" w:hAnsi="Times New Roman"/>
          <w:sz w:val="24"/>
          <w:szCs w:val="24"/>
        </w:rPr>
      </w:pPr>
      <w:r w:rsidRPr="00EA3ED5">
        <w:rPr>
          <w:rFonts w:ascii="Times New Roman" w:hAnsi="Times New Roman"/>
          <w:sz w:val="24"/>
          <w:szCs w:val="24"/>
        </w:rPr>
        <w:t xml:space="preserve">Основные задачи учебного предмета «Информатика» — сформировать </w:t>
      </w:r>
      <w:proofErr w:type="gramStart"/>
      <w:r w:rsidRPr="00EA3ED5">
        <w:rPr>
          <w:rFonts w:ascii="Times New Roman" w:hAnsi="Times New Roman"/>
          <w:sz w:val="24"/>
          <w:szCs w:val="24"/>
        </w:rPr>
        <w:t>у</w:t>
      </w:r>
      <w:proofErr w:type="gramEnd"/>
      <w:r w:rsidRPr="00EA3ED5">
        <w:rPr>
          <w:rFonts w:ascii="Times New Roman" w:hAnsi="Times New Roman"/>
          <w:sz w:val="24"/>
          <w:szCs w:val="24"/>
        </w:rPr>
        <w:t xml:space="preserve"> обучающихся:</w:t>
      </w:r>
    </w:p>
    <w:p w:rsidR="00EA3ED5" w:rsidRPr="00EA3ED5" w:rsidRDefault="00EA3ED5" w:rsidP="00EA3ED5">
      <w:pPr>
        <w:spacing w:after="0" w:line="240" w:lineRule="auto"/>
        <w:ind w:firstLine="851"/>
        <w:jc w:val="both"/>
        <w:rPr>
          <w:rFonts w:ascii="Times New Roman" w:hAnsi="Times New Roman"/>
          <w:sz w:val="24"/>
          <w:szCs w:val="24"/>
        </w:rPr>
      </w:pPr>
      <w:r w:rsidRPr="00EA3ED5">
        <w:rPr>
          <w:rFonts w:ascii="Times New Roman" w:hAnsi="Times New Roman"/>
          <w:sz w:val="24"/>
          <w:szCs w:val="24"/>
        </w:rPr>
        <w:t>•</w:t>
      </w:r>
      <w:r w:rsidRPr="00EA3ED5">
        <w:rPr>
          <w:rFonts w:ascii="Times New Roman" w:hAnsi="Times New Roman"/>
          <w:sz w:val="24"/>
          <w:szCs w:val="24"/>
        </w:rPr>
        <w:tab/>
        <w:t xml:space="preserve">понимание принципов устройства и функционирования объектов цифрового окружения, представления об истории и тенденциях </w:t>
      </w:r>
      <w:proofErr w:type="gramStart"/>
      <w:r w:rsidRPr="00EA3ED5">
        <w:rPr>
          <w:rFonts w:ascii="Times New Roman" w:hAnsi="Times New Roman"/>
          <w:sz w:val="24"/>
          <w:szCs w:val="24"/>
        </w:rPr>
        <w:t>развития информатики периода цифровой трансформации современного общества</w:t>
      </w:r>
      <w:proofErr w:type="gramEnd"/>
      <w:r w:rsidRPr="00EA3ED5">
        <w:rPr>
          <w:rFonts w:ascii="Times New Roman" w:hAnsi="Times New Roman"/>
          <w:sz w:val="24"/>
          <w:szCs w:val="24"/>
        </w:rPr>
        <w:t>;</w:t>
      </w:r>
    </w:p>
    <w:p w:rsidR="00EA3ED5" w:rsidRPr="00EA3ED5" w:rsidRDefault="00EA3ED5" w:rsidP="00EA3ED5">
      <w:pPr>
        <w:spacing w:after="0" w:line="240" w:lineRule="auto"/>
        <w:ind w:firstLine="851"/>
        <w:jc w:val="both"/>
        <w:rPr>
          <w:rFonts w:ascii="Times New Roman" w:hAnsi="Times New Roman"/>
          <w:sz w:val="24"/>
          <w:szCs w:val="24"/>
        </w:rPr>
      </w:pPr>
      <w:r w:rsidRPr="00EA3ED5">
        <w:rPr>
          <w:rFonts w:ascii="Times New Roman" w:hAnsi="Times New Roman"/>
          <w:sz w:val="24"/>
          <w:szCs w:val="24"/>
        </w:rPr>
        <w:t>•</w:t>
      </w:r>
      <w:r w:rsidRPr="00EA3ED5">
        <w:rPr>
          <w:rFonts w:ascii="Times New Roman" w:hAnsi="Times New Roman"/>
          <w:sz w:val="24"/>
          <w:szCs w:val="24"/>
        </w:rPr>
        <w:tab/>
        <w:t>знания, умения и навыки грамотной постановки задач, возникающих в практической деятельности, для их решения с помощью информационных технологий; умения и навыки формализованного описания поставленных задач;</w:t>
      </w:r>
    </w:p>
    <w:p w:rsidR="00EA3ED5" w:rsidRPr="00EA3ED5" w:rsidRDefault="00EA3ED5" w:rsidP="00EA3ED5">
      <w:pPr>
        <w:spacing w:after="0" w:line="240" w:lineRule="auto"/>
        <w:ind w:firstLine="851"/>
        <w:jc w:val="both"/>
        <w:rPr>
          <w:rFonts w:ascii="Times New Roman" w:hAnsi="Times New Roman"/>
          <w:sz w:val="24"/>
          <w:szCs w:val="24"/>
        </w:rPr>
      </w:pPr>
      <w:r w:rsidRPr="00EA3ED5">
        <w:rPr>
          <w:rFonts w:ascii="Times New Roman" w:hAnsi="Times New Roman"/>
          <w:sz w:val="24"/>
          <w:szCs w:val="24"/>
        </w:rPr>
        <w:t>•</w:t>
      </w:r>
      <w:r w:rsidRPr="00EA3ED5">
        <w:rPr>
          <w:rFonts w:ascii="Times New Roman" w:hAnsi="Times New Roman"/>
          <w:sz w:val="24"/>
          <w:szCs w:val="24"/>
        </w:rPr>
        <w:tab/>
        <w:t>базовые знания об информационном моделировании, в том числе о математическом моделировании;</w:t>
      </w:r>
    </w:p>
    <w:p w:rsidR="00EA3ED5" w:rsidRPr="00EA3ED5" w:rsidRDefault="00EA3ED5" w:rsidP="00EA3ED5">
      <w:pPr>
        <w:spacing w:after="0" w:line="240" w:lineRule="auto"/>
        <w:ind w:firstLine="851"/>
        <w:jc w:val="both"/>
        <w:rPr>
          <w:rFonts w:ascii="Times New Roman" w:hAnsi="Times New Roman"/>
          <w:sz w:val="24"/>
          <w:szCs w:val="24"/>
        </w:rPr>
      </w:pPr>
      <w:r w:rsidRPr="00EA3ED5">
        <w:rPr>
          <w:rFonts w:ascii="Times New Roman" w:hAnsi="Times New Roman"/>
          <w:sz w:val="24"/>
          <w:szCs w:val="24"/>
        </w:rPr>
        <w:t>•</w:t>
      </w:r>
      <w:r w:rsidRPr="00EA3ED5">
        <w:rPr>
          <w:rFonts w:ascii="Times New Roman" w:hAnsi="Times New Roman"/>
          <w:sz w:val="24"/>
          <w:szCs w:val="24"/>
        </w:rPr>
        <w:tab/>
        <w:t>знание основных алгоритмических структур и умение применять эти знания для построения алгоритмов решения задач по их математическим моделям;</w:t>
      </w:r>
    </w:p>
    <w:p w:rsidR="00EA3ED5" w:rsidRPr="00EA3ED5" w:rsidRDefault="00EA3ED5" w:rsidP="00EA3ED5">
      <w:pPr>
        <w:spacing w:after="0" w:line="240" w:lineRule="auto"/>
        <w:ind w:firstLine="851"/>
        <w:jc w:val="both"/>
        <w:rPr>
          <w:rFonts w:ascii="Times New Roman" w:hAnsi="Times New Roman"/>
          <w:sz w:val="24"/>
          <w:szCs w:val="24"/>
        </w:rPr>
      </w:pPr>
      <w:r w:rsidRPr="00EA3ED5">
        <w:rPr>
          <w:rFonts w:ascii="Times New Roman" w:hAnsi="Times New Roman"/>
          <w:sz w:val="24"/>
          <w:szCs w:val="24"/>
        </w:rPr>
        <w:t>•</w:t>
      </w:r>
      <w:r w:rsidRPr="00EA3ED5">
        <w:rPr>
          <w:rFonts w:ascii="Times New Roman" w:hAnsi="Times New Roman"/>
          <w:sz w:val="24"/>
          <w:szCs w:val="24"/>
        </w:rPr>
        <w:tab/>
        <w:t>умения и навыки составления простых программ по построенному алгоритму на одном из языков программирования высокого уровня;</w:t>
      </w:r>
    </w:p>
    <w:p w:rsidR="00EA3ED5" w:rsidRPr="00EA3ED5" w:rsidRDefault="00EA3ED5" w:rsidP="00EA3ED5">
      <w:pPr>
        <w:spacing w:after="0" w:line="240" w:lineRule="auto"/>
        <w:ind w:firstLine="851"/>
        <w:jc w:val="both"/>
        <w:rPr>
          <w:rFonts w:ascii="Times New Roman" w:hAnsi="Times New Roman"/>
          <w:sz w:val="24"/>
          <w:szCs w:val="24"/>
        </w:rPr>
      </w:pPr>
      <w:r w:rsidRPr="00EA3ED5">
        <w:rPr>
          <w:rFonts w:ascii="Times New Roman" w:hAnsi="Times New Roman"/>
          <w:sz w:val="24"/>
          <w:szCs w:val="24"/>
        </w:rPr>
        <w:t>•</w:t>
      </w:r>
      <w:r w:rsidRPr="00EA3ED5">
        <w:rPr>
          <w:rFonts w:ascii="Times New Roman" w:hAnsi="Times New Roman"/>
          <w:sz w:val="24"/>
          <w:szCs w:val="24"/>
        </w:rPr>
        <w:tab/>
        <w:t>умения и навыки эффективного использования основных типов прикладных программ (приложений) общего назначения и информационных систем для решения с их помощью практических задач; владение базовыми нормами информационной этики и права, основами информационной безопасности;</w:t>
      </w:r>
    </w:p>
    <w:p w:rsidR="00EA3ED5" w:rsidRPr="00EA3ED5" w:rsidRDefault="00EA3ED5" w:rsidP="00EA3ED5">
      <w:pPr>
        <w:spacing w:after="0" w:line="240" w:lineRule="auto"/>
        <w:ind w:firstLine="851"/>
        <w:jc w:val="both"/>
        <w:rPr>
          <w:rFonts w:ascii="Times New Roman" w:hAnsi="Times New Roman"/>
          <w:sz w:val="24"/>
          <w:szCs w:val="24"/>
        </w:rPr>
      </w:pPr>
      <w:r w:rsidRPr="00EA3ED5">
        <w:rPr>
          <w:rFonts w:ascii="Times New Roman" w:hAnsi="Times New Roman"/>
          <w:sz w:val="24"/>
          <w:szCs w:val="24"/>
        </w:rPr>
        <w:lastRenderedPageBreak/>
        <w:t>•</w:t>
      </w:r>
      <w:r w:rsidRPr="00EA3ED5">
        <w:rPr>
          <w:rFonts w:ascii="Times New Roman" w:hAnsi="Times New Roman"/>
          <w:sz w:val="24"/>
          <w:szCs w:val="24"/>
        </w:rPr>
        <w:tab/>
        <w:t>умение грамотно интерпретировать результаты решения практических задач с помощью информационных технологий, применять полученные результаты в практической деятельности.</w:t>
      </w:r>
    </w:p>
    <w:p w:rsidR="00EA3ED5" w:rsidRPr="00EA3ED5" w:rsidRDefault="00EA3ED5" w:rsidP="00EA3ED5">
      <w:pPr>
        <w:spacing w:after="0" w:line="240" w:lineRule="auto"/>
        <w:ind w:firstLine="851"/>
        <w:jc w:val="both"/>
        <w:rPr>
          <w:rFonts w:ascii="Times New Roman" w:hAnsi="Times New Roman"/>
          <w:sz w:val="24"/>
          <w:szCs w:val="24"/>
        </w:rPr>
      </w:pPr>
      <w:r w:rsidRPr="00EA3ED5">
        <w:rPr>
          <w:rFonts w:ascii="Times New Roman" w:hAnsi="Times New Roman"/>
          <w:sz w:val="24"/>
          <w:szCs w:val="24"/>
        </w:rPr>
        <w:t>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w:t>
      </w:r>
    </w:p>
    <w:p w:rsidR="00EA3ED5" w:rsidRPr="00EA3ED5" w:rsidRDefault="00EA3ED5" w:rsidP="00EA3ED5">
      <w:pPr>
        <w:spacing w:after="0" w:line="240" w:lineRule="auto"/>
        <w:ind w:firstLine="851"/>
        <w:jc w:val="both"/>
        <w:rPr>
          <w:rFonts w:ascii="Times New Roman" w:hAnsi="Times New Roman"/>
          <w:sz w:val="24"/>
          <w:szCs w:val="24"/>
        </w:rPr>
      </w:pPr>
      <w:r w:rsidRPr="00EA3ED5">
        <w:rPr>
          <w:rFonts w:ascii="Times New Roman" w:hAnsi="Times New Roman"/>
          <w:sz w:val="24"/>
          <w:szCs w:val="24"/>
        </w:rPr>
        <w:t>1.</w:t>
      </w:r>
      <w:r w:rsidRPr="00EA3ED5">
        <w:rPr>
          <w:rFonts w:ascii="Times New Roman" w:hAnsi="Times New Roman"/>
          <w:sz w:val="24"/>
          <w:szCs w:val="24"/>
        </w:rPr>
        <w:tab/>
        <w:t>цифровая грамотность;</w:t>
      </w:r>
    </w:p>
    <w:p w:rsidR="00EA3ED5" w:rsidRPr="00EA3ED5" w:rsidRDefault="00EA3ED5" w:rsidP="00EA3ED5">
      <w:pPr>
        <w:spacing w:after="0" w:line="240" w:lineRule="auto"/>
        <w:ind w:firstLine="851"/>
        <w:jc w:val="both"/>
        <w:rPr>
          <w:rFonts w:ascii="Times New Roman" w:hAnsi="Times New Roman"/>
          <w:sz w:val="24"/>
          <w:szCs w:val="24"/>
        </w:rPr>
      </w:pPr>
      <w:r w:rsidRPr="00EA3ED5">
        <w:rPr>
          <w:rFonts w:ascii="Times New Roman" w:hAnsi="Times New Roman"/>
          <w:sz w:val="24"/>
          <w:szCs w:val="24"/>
        </w:rPr>
        <w:t>2.</w:t>
      </w:r>
      <w:r w:rsidRPr="00EA3ED5">
        <w:rPr>
          <w:rFonts w:ascii="Times New Roman" w:hAnsi="Times New Roman"/>
          <w:sz w:val="24"/>
          <w:szCs w:val="24"/>
        </w:rPr>
        <w:tab/>
        <w:t>теоретические основы информатики;</w:t>
      </w:r>
    </w:p>
    <w:p w:rsidR="00EA3ED5" w:rsidRPr="00EA3ED5" w:rsidRDefault="00EA3ED5" w:rsidP="00EA3ED5">
      <w:pPr>
        <w:spacing w:after="0" w:line="240" w:lineRule="auto"/>
        <w:ind w:firstLine="851"/>
        <w:jc w:val="both"/>
        <w:rPr>
          <w:rFonts w:ascii="Times New Roman" w:hAnsi="Times New Roman"/>
          <w:sz w:val="24"/>
          <w:szCs w:val="24"/>
        </w:rPr>
      </w:pPr>
      <w:r w:rsidRPr="00EA3ED5">
        <w:rPr>
          <w:rFonts w:ascii="Times New Roman" w:hAnsi="Times New Roman"/>
          <w:sz w:val="24"/>
          <w:szCs w:val="24"/>
        </w:rPr>
        <w:t>3.</w:t>
      </w:r>
      <w:r w:rsidRPr="00EA3ED5">
        <w:rPr>
          <w:rFonts w:ascii="Times New Roman" w:hAnsi="Times New Roman"/>
          <w:sz w:val="24"/>
          <w:szCs w:val="24"/>
        </w:rPr>
        <w:tab/>
        <w:t>алгоритмы и программирование;</w:t>
      </w:r>
    </w:p>
    <w:p w:rsidR="00EA3ED5" w:rsidRPr="00EA3ED5" w:rsidRDefault="00EA3ED5" w:rsidP="00EA3ED5">
      <w:pPr>
        <w:spacing w:after="0" w:line="240" w:lineRule="auto"/>
        <w:ind w:firstLine="851"/>
        <w:jc w:val="both"/>
        <w:rPr>
          <w:rFonts w:ascii="Times New Roman" w:hAnsi="Times New Roman"/>
          <w:sz w:val="24"/>
          <w:szCs w:val="24"/>
        </w:rPr>
      </w:pPr>
      <w:r w:rsidRPr="00EA3ED5">
        <w:rPr>
          <w:rFonts w:ascii="Times New Roman" w:hAnsi="Times New Roman"/>
          <w:sz w:val="24"/>
          <w:szCs w:val="24"/>
        </w:rPr>
        <w:t>4.</w:t>
      </w:r>
      <w:r w:rsidRPr="00EA3ED5">
        <w:rPr>
          <w:rFonts w:ascii="Times New Roman" w:hAnsi="Times New Roman"/>
          <w:sz w:val="24"/>
          <w:szCs w:val="24"/>
        </w:rPr>
        <w:tab/>
        <w:t>информационные технологии.</w:t>
      </w:r>
    </w:p>
    <w:p w:rsidR="003B2E95" w:rsidRDefault="00EA3ED5" w:rsidP="00EA3ED5">
      <w:pPr>
        <w:spacing w:after="0" w:line="240" w:lineRule="auto"/>
        <w:ind w:firstLine="851"/>
        <w:jc w:val="both"/>
        <w:rPr>
          <w:rFonts w:ascii="Times New Roman" w:hAnsi="Times New Roman"/>
          <w:sz w:val="24"/>
          <w:szCs w:val="24"/>
        </w:rPr>
      </w:pPr>
      <w:r w:rsidRPr="00EA3ED5">
        <w:rPr>
          <w:rFonts w:ascii="Times New Roman" w:hAnsi="Times New Roman"/>
          <w:sz w:val="24"/>
          <w:szCs w:val="24"/>
        </w:rPr>
        <w:t>Обязательная часть учебного плана примерной основной образовательной программы основного общего образования не предусматривает обязательное изучение курса информатики в 5–6 классах. Время на данный курс образовательная организация может выделить за счёт части учебного плана, формируемой участниками образовательных отношений. Программа по информатике для 5–6 классов составлена из расчёта общей учебной нагрузки 68 часов за 2 года обучения: 1 час в неделю в 5 классе и 1 час в неделю в 6 классе. Первое знакомство современных школьников с базовыми понятиями информатики происходит на уровне начального общего образования в рамках логико-алгоритмической линии курса математики; в результате изучения всех без исключения предметов на уровне начального общего образования начинается формирование компетентности учащихся в сфере информационно-коммуникационных технологий (ИКТ), необходимой им для дальнейшего обучения. Курс информатики основной школы опирается на опыт постоянного применения ИКТ, уже имеющийся у учащихся, даёт теоретическое осмысление, интерпретацию и обобщение этого опыта. Изучение информатики в 5–6 классах поддерживает непрерывность подготовки школьников в этой области и обеспечивает необходимую теоретическую и практическую базу для изучения курса информатики основной школы в 7–9 классах.</w:t>
      </w:r>
      <w:r w:rsidR="00970CFE">
        <w:rPr>
          <w:rFonts w:ascii="Times New Roman" w:hAnsi="Times New Roman"/>
          <w:sz w:val="24"/>
          <w:szCs w:val="24"/>
        </w:rPr>
        <w:t xml:space="preserve"> </w:t>
      </w:r>
      <w:r w:rsidR="003B2E95" w:rsidRPr="003B2E95">
        <w:rPr>
          <w:rFonts w:ascii="Times New Roman" w:hAnsi="Times New Roman"/>
          <w:sz w:val="24"/>
          <w:szCs w:val="24"/>
        </w:rPr>
        <w:t xml:space="preserve">Программа по информатике на уровне </w:t>
      </w:r>
      <w:r w:rsidR="00BE10D8">
        <w:rPr>
          <w:rFonts w:ascii="Times New Roman" w:hAnsi="Times New Roman"/>
          <w:sz w:val="24"/>
          <w:szCs w:val="24"/>
        </w:rPr>
        <w:t>основного</w:t>
      </w:r>
      <w:r w:rsidR="003B2E95" w:rsidRPr="003B2E95">
        <w:rPr>
          <w:rFonts w:ascii="Times New Roman" w:hAnsi="Times New Roman"/>
          <w:sz w:val="24"/>
          <w:szCs w:val="24"/>
        </w:rPr>
        <w:t xml:space="preserve"> общего образования даёт представление о целях, общей стратегии обучения, воспитания и </w:t>
      </w:r>
      <w:proofErr w:type="gramStart"/>
      <w:r w:rsidR="003B2E95" w:rsidRPr="003B2E95">
        <w:rPr>
          <w:rFonts w:ascii="Times New Roman" w:hAnsi="Times New Roman"/>
          <w:sz w:val="24"/>
          <w:szCs w:val="24"/>
        </w:rPr>
        <w:t>развития</w:t>
      </w:r>
      <w:proofErr w:type="gramEnd"/>
      <w:r w:rsidR="003B2E95" w:rsidRPr="003B2E95">
        <w:rPr>
          <w:rFonts w:ascii="Times New Roman" w:hAnsi="Times New Roman"/>
          <w:sz w:val="24"/>
          <w:szCs w:val="24"/>
        </w:rPr>
        <w:t xml:space="preserve"> обучающихся средствами учебного предмета «Информатика» на базовом уровне, устанавливает обязательное предметное содержание, предусматривает его структурирование по разделам и темам, определяет распределение его по классам (годам изучения).</w:t>
      </w:r>
    </w:p>
    <w:p w:rsidR="00EA3ED5" w:rsidRDefault="00EA3ED5" w:rsidP="00EA3ED5">
      <w:pPr>
        <w:spacing w:after="0" w:line="240" w:lineRule="auto"/>
        <w:ind w:firstLine="851"/>
        <w:jc w:val="both"/>
        <w:rPr>
          <w:rFonts w:ascii="Times New Roman" w:hAnsi="Times New Roman"/>
          <w:sz w:val="24"/>
          <w:szCs w:val="24"/>
        </w:rPr>
      </w:pPr>
    </w:p>
    <w:p w:rsidR="00EA3ED5" w:rsidRPr="003B2E95" w:rsidRDefault="00EA3ED5" w:rsidP="00EA3ED5">
      <w:pPr>
        <w:spacing w:after="0" w:line="240" w:lineRule="auto"/>
        <w:ind w:firstLine="851"/>
        <w:jc w:val="both"/>
        <w:rPr>
          <w:rFonts w:ascii="Times New Roman" w:hAnsi="Times New Roman"/>
          <w:sz w:val="24"/>
          <w:szCs w:val="24"/>
        </w:rPr>
      </w:pPr>
    </w:p>
    <w:p w:rsidR="00970CFE" w:rsidRDefault="00970CFE" w:rsidP="00970CFE">
      <w:pPr>
        <w:spacing w:after="0" w:line="264" w:lineRule="auto"/>
        <w:jc w:val="both"/>
        <w:rPr>
          <w:rFonts w:ascii="Times New Roman" w:hAnsi="Times New Roman"/>
          <w:b/>
          <w:color w:val="000000"/>
          <w:sz w:val="28"/>
        </w:rPr>
      </w:pPr>
      <w:r w:rsidRPr="00EF49E8">
        <w:rPr>
          <w:rFonts w:ascii="Times New Roman" w:hAnsi="Times New Roman"/>
          <w:b/>
          <w:color w:val="000000"/>
          <w:sz w:val="28"/>
        </w:rPr>
        <w:t>СОДЕРЖАНИЕ ОБУЧЕНИЯ</w:t>
      </w:r>
    </w:p>
    <w:p w:rsidR="00910997" w:rsidRDefault="00910997" w:rsidP="00970CFE">
      <w:pPr>
        <w:spacing w:after="0" w:line="264" w:lineRule="auto"/>
        <w:jc w:val="both"/>
        <w:rPr>
          <w:rFonts w:ascii="Times New Roman" w:hAnsi="Times New Roman"/>
          <w:b/>
          <w:color w:val="000000"/>
          <w:sz w:val="28"/>
        </w:rPr>
      </w:pPr>
    </w:p>
    <w:p w:rsidR="00910997" w:rsidRPr="00EF49E8" w:rsidRDefault="00910997" w:rsidP="00970CFE">
      <w:pPr>
        <w:spacing w:after="0" w:line="264" w:lineRule="auto"/>
        <w:jc w:val="both"/>
      </w:pPr>
      <w:r>
        <w:rPr>
          <w:rFonts w:ascii="Times New Roman" w:hAnsi="Times New Roman"/>
          <w:b/>
          <w:color w:val="000000"/>
          <w:sz w:val="28"/>
        </w:rPr>
        <w:t>5 класс</w:t>
      </w:r>
    </w:p>
    <w:p w:rsidR="00970CFE" w:rsidRDefault="00970CFE" w:rsidP="00EA3ED5">
      <w:pPr>
        <w:shd w:val="clear" w:color="auto" w:fill="FFFFFF"/>
        <w:spacing w:after="0" w:line="240" w:lineRule="auto"/>
        <w:jc w:val="both"/>
        <w:rPr>
          <w:rFonts w:ascii="Times New Roman" w:eastAsia="Times New Roman" w:hAnsi="Times New Roman"/>
          <w:b/>
          <w:bCs/>
          <w:sz w:val="24"/>
          <w:szCs w:val="24"/>
          <w:lang w:eastAsia="ru-RU"/>
        </w:rPr>
      </w:pPr>
    </w:p>
    <w:p w:rsidR="00EA3ED5" w:rsidRPr="00AB5F45" w:rsidRDefault="00EA3ED5" w:rsidP="00EA3ED5">
      <w:pPr>
        <w:shd w:val="clear" w:color="auto" w:fill="FFFFFF"/>
        <w:spacing w:after="0" w:line="240" w:lineRule="auto"/>
        <w:jc w:val="both"/>
        <w:rPr>
          <w:rFonts w:ascii="Times New Roman" w:eastAsia="Times New Roman" w:hAnsi="Times New Roman"/>
          <w:sz w:val="24"/>
          <w:szCs w:val="24"/>
          <w:lang w:eastAsia="ru-RU"/>
        </w:rPr>
      </w:pPr>
      <w:r w:rsidRPr="00AB5F45">
        <w:rPr>
          <w:rFonts w:ascii="Times New Roman" w:eastAsia="Times New Roman" w:hAnsi="Times New Roman"/>
          <w:b/>
          <w:bCs/>
          <w:sz w:val="24"/>
          <w:szCs w:val="24"/>
          <w:lang w:eastAsia="ru-RU"/>
        </w:rPr>
        <w:t>ЦИФРОВАЯ ГРАМОТНОСТЬ.</w:t>
      </w:r>
    </w:p>
    <w:p w:rsidR="00EA3ED5" w:rsidRPr="00AB5F45" w:rsidRDefault="00EA3ED5" w:rsidP="00EA3ED5">
      <w:pPr>
        <w:shd w:val="clear" w:color="auto" w:fill="FFFFFF"/>
        <w:spacing w:after="0" w:line="240" w:lineRule="auto"/>
        <w:jc w:val="both"/>
        <w:rPr>
          <w:rFonts w:ascii="Times New Roman" w:eastAsia="Times New Roman" w:hAnsi="Times New Roman"/>
          <w:sz w:val="24"/>
          <w:szCs w:val="24"/>
          <w:lang w:eastAsia="ru-RU"/>
        </w:rPr>
      </w:pPr>
      <w:r w:rsidRPr="00AB5F45">
        <w:rPr>
          <w:rFonts w:ascii="Times New Roman" w:eastAsia="Times New Roman" w:hAnsi="Times New Roman"/>
          <w:b/>
          <w:bCs/>
          <w:sz w:val="24"/>
          <w:szCs w:val="24"/>
          <w:lang w:eastAsia="ru-RU"/>
        </w:rPr>
        <w:t>Компьютер — универсальное устройство обработки данных</w:t>
      </w:r>
    </w:p>
    <w:p w:rsidR="00EA3ED5" w:rsidRPr="00AB5F45" w:rsidRDefault="00EA3ED5" w:rsidP="00EA3ED5">
      <w:pPr>
        <w:shd w:val="clear" w:color="auto" w:fill="FFFFFF"/>
        <w:spacing w:after="0" w:line="240" w:lineRule="auto"/>
        <w:jc w:val="both"/>
        <w:rPr>
          <w:rFonts w:ascii="Times New Roman" w:eastAsia="Times New Roman" w:hAnsi="Times New Roman"/>
          <w:sz w:val="24"/>
          <w:szCs w:val="24"/>
          <w:lang w:eastAsia="ru-RU"/>
        </w:rPr>
      </w:pPr>
      <w:r w:rsidRPr="00AB5F45">
        <w:rPr>
          <w:rFonts w:ascii="Times New Roman" w:eastAsia="Times New Roman" w:hAnsi="Times New Roman"/>
          <w:sz w:val="24"/>
          <w:szCs w:val="24"/>
          <w:lang w:eastAsia="ru-RU"/>
        </w:rPr>
        <w:t>Правила гигиены и безопасности при работе с компьютерами, мобильными устройствами и другими элементами цифрового окружения. Компьютер — универсальное вычислительное устройство, работающее по программе. Типы компьютеров: персональные компьютеры, встроенные компьютеры, суперкомпьютеры. Мобильные устройства.</w:t>
      </w:r>
    </w:p>
    <w:p w:rsidR="00EA3ED5" w:rsidRPr="00AB5F45" w:rsidRDefault="00EA3ED5" w:rsidP="00EA3ED5">
      <w:pPr>
        <w:shd w:val="clear" w:color="auto" w:fill="FFFFFF"/>
        <w:spacing w:after="0" w:line="240" w:lineRule="auto"/>
        <w:jc w:val="both"/>
        <w:rPr>
          <w:rFonts w:ascii="Times New Roman" w:eastAsia="Times New Roman" w:hAnsi="Times New Roman"/>
          <w:sz w:val="24"/>
          <w:szCs w:val="24"/>
          <w:lang w:eastAsia="ru-RU"/>
        </w:rPr>
      </w:pPr>
      <w:r w:rsidRPr="00AB5F45">
        <w:rPr>
          <w:rFonts w:ascii="Times New Roman" w:eastAsia="Times New Roman" w:hAnsi="Times New Roman"/>
          <w:sz w:val="24"/>
          <w:szCs w:val="24"/>
          <w:lang w:eastAsia="ru-RU"/>
        </w:rPr>
        <w:t xml:space="preserve">Основные компоненты компьютера и их назначение. Процессор. Оперативная и долговременная память. Устройства ввода и вывода. </w:t>
      </w:r>
    </w:p>
    <w:p w:rsidR="00EA3ED5" w:rsidRPr="00AB5F45" w:rsidRDefault="00EA3ED5" w:rsidP="00EA3ED5">
      <w:pPr>
        <w:shd w:val="clear" w:color="auto" w:fill="FFFFFF"/>
        <w:spacing w:after="0" w:line="240" w:lineRule="auto"/>
        <w:jc w:val="both"/>
        <w:rPr>
          <w:rFonts w:ascii="Times New Roman" w:eastAsia="Times New Roman" w:hAnsi="Times New Roman"/>
          <w:sz w:val="24"/>
          <w:szCs w:val="24"/>
          <w:lang w:eastAsia="ru-RU"/>
        </w:rPr>
      </w:pPr>
      <w:r w:rsidRPr="00AB5F45">
        <w:rPr>
          <w:rFonts w:ascii="Times New Roman" w:eastAsia="Times New Roman" w:hAnsi="Times New Roman"/>
          <w:sz w:val="24"/>
          <w:szCs w:val="24"/>
          <w:lang w:eastAsia="ru-RU"/>
        </w:rPr>
        <w:t xml:space="preserve">Персональный компьютер. </w:t>
      </w:r>
    </w:p>
    <w:p w:rsidR="00EA3ED5" w:rsidRPr="00AB5F45" w:rsidRDefault="00EA3ED5" w:rsidP="00EA3ED5">
      <w:pPr>
        <w:shd w:val="clear" w:color="auto" w:fill="FFFFFF"/>
        <w:spacing w:after="0" w:line="240" w:lineRule="auto"/>
        <w:jc w:val="both"/>
        <w:rPr>
          <w:rFonts w:ascii="Times New Roman" w:eastAsia="Times New Roman" w:hAnsi="Times New Roman"/>
          <w:b/>
          <w:bCs/>
          <w:sz w:val="24"/>
          <w:szCs w:val="24"/>
          <w:lang w:eastAsia="ru-RU"/>
        </w:rPr>
      </w:pPr>
      <w:r w:rsidRPr="00AB5F45">
        <w:rPr>
          <w:rFonts w:ascii="Times New Roman" w:eastAsia="Times New Roman" w:hAnsi="Times New Roman"/>
          <w:b/>
          <w:bCs/>
          <w:sz w:val="24"/>
          <w:szCs w:val="24"/>
          <w:lang w:eastAsia="ru-RU"/>
        </w:rPr>
        <w:t>Программы и данные</w:t>
      </w:r>
    </w:p>
    <w:p w:rsidR="00EA3ED5" w:rsidRPr="00AB5F45" w:rsidRDefault="00EA3ED5" w:rsidP="00EA3ED5">
      <w:pPr>
        <w:shd w:val="clear" w:color="auto" w:fill="FFFFFF"/>
        <w:spacing w:after="0" w:line="240" w:lineRule="auto"/>
        <w:jc w:val="both"/>
        <w:rPr>
          <w:rFonts w:ascii="Times New Roman" w:eastAsia="Times New Roman" w:hAnsi="Times New Roman"/>
          <w:sz w:val="24"/>
          <w:szCs w:val="24"/>
          <w:lang w:eastAsia="ru-RU"/>
        </w:rPr>
      </w:pPr>
      <w:r w:rsidRPr="00AB5F45">
        <w:rPr>
          <w:rFonts w:ascii="Times New Roman" w:eastAsia="Times New Roman" w:hAnsi="Times New Roman"/>
          <w:sz w:val="24"/>
          <w:szCs w:val="24"/>
          <w:lang w:eastAsia="ru-RU"/>
        </w:rPr>
        <w:t>Программы для компьютеров. Пользователи и программисты. Прикладные программы (приложения), системное программное обеспечение (операционные системы). Запуск и завершение работы программы (приложения). Имя файла (папки, каталога).</w:t>
      </w:r>
    </w:p>
    <w:p w:rsidR="00EA3ED5" w:rsidRPr="00AB5F45" w:rsidRDefault="00EA3ED5" w:rsidP="00EA3ED5">
      <w:pPr>
        <w:shd w:val="clear" w:color="auto" w:fill="FFFFFF"/>
        <w:spacing w:after="0" w:line="240" w:lineRule="auto"/>
        <w:jc w:val="both"/>
        <w:rPr>
          <w:rFonts w:ascii="Times New Roman" w:eastAsia="Times New Roman" w:hAnsi="Times New Roman"/>
          <w:sz w:val="24"/>
          <w:szCs w:val="24"/>
          <w:lang w:eastAsia="ru-RU"/>
        </w:rPr>
      </w:pPr>
      <w:r w:rsidRPr="00AB5F45">
        <w:rPr>
          <w:rFonts w:ascii="Times New Roman" w:eastAsia="Times New Roman" w:hAnsi="Times New Roman"/>
          <w:b/>
          <w:bCs/>
          <w:sz w:val="24"/>
          <w:szCs w:val="24"/>
          <w:lang w:eastAsia="ru-RU"/>
        </w:rPr>
        <w:t>Компьютерные сети</w:t>
      </w:r>
    </w:p>
    <w:p w:rsidR="00EA3ED5" w:rsidRPr="00AB5F45" w:rsidRDefault="00EA3ED5" w:rsidP="00EA3ED5">
      <w:pPr>
        <w:shd w:val="clear" w:color="auto" w:fill="FFFFFF"/>
        <w:spacing w:after="0" w:line="240" w:lineRule="auto"/>
        <w:jc w:val="both"/>
        <w:rPr>
          <w:rFonts w:ascii="Times New Roman" w:eastAsia="Times New Roman" w:hAnsi="Times New Roman"/>
          <w:sz w:val="24"/>
          <w:szCs w:val="24"/>
          <w:lang w:eastAsia="ru-RU"/>
        </w:rPr>
      </w:pPr>
      <w:r w:rsidRPr="00AB5F45">
        <w:rPr>
          <w:rFonts w:ascii="Times New Roman" w:eastAsia="Times New Roman" w:hAnsi="Times New Roman"/>
          <w:sz w:val="24"/>
          <w:szCs w:val="24"/>
          <w:lang w:eastAsia="ru-RU"/>
        </w:rPr>
        <w:lastRenderedPageBreak/>
        <w:t xml:space="preserve">Сеть Интернет. Веб-страница, веб-сайт. Браузер. Поиск информации на веб-странице. Поисковые системы. Поиск информации по ключевым словам и по изображению. Достоверность информации, полученной из Интернета. Правила безопасного поведения в Интернете. Процесс аутентификации. Виды аутентификации (аутентификация по паролям, аутентификация с помощью SMS, биометрическая аутентификация, аутентификация через географическое местоположение, многофакторная аутентификация). Пароли для аккаунтов в социальных сетях. </w:t>
      </w:r>
      <w:proofErr w:type="spellStart"/>
      <w:r w:rsidRPr="00AB5F45">
        <w:rPr>
          <w:rFonts w:ascii="Times New Roman" w:eastAsia="Times New Roman" w:hAnsi="Times New Roman"/>
          <w:sz w:val="24"/>
          <w:szCs w:val="24"/>
          <w:lang w:eastAsia="ru-RU"/>
        </w:rPr>
        <w:t>Кибербуллинг</w:t>
      </w:r>
      <w:proofErr w:type="spellEnd"/>
      <w:r w:rsidRPr="00AB5F45">
        <w:rPr>
          <w:rFonts w:ascii="Times New Roman" w:eastAsia="Times New Roman" w:hAnsi="Times New Roman"/>
          <w:sz w:val="24"/>
          <w:szCs w:val="24"/>
          <w:lang w:eastAsia="ru-RU"/>
        </w:rPr>
        <w:t>.</w:t>
      </w:r>
    </w:p>
    <w:p w:rsidR="00EA3ED5" w:rsidRDefault="00EA3ED5" w:rsidP="00EA3ED5">
      <w:pPr>
        <w:shd w:val="clear" w:color="auto" w:fill="FFFFFF"/>
        <w:spacing w:after="0" w:line="240" w:lineRule="auto"/>
        <w:jc w:val="both"/>
        <w:rPr>
          <w:rFonts w:ascii="Times New Roman" w:eastAsia="Times New Roman" w:hAnsi="Times New Roman"/>
          <w:b/>
          <w:bCs/>
          <w:sz w:val="24"/>
          <w:szCs w:val="24"/>
          <w:lang w:eastAsia="ru-RU"/>
        </w:rPr>
      </w:pPr>
    </w:p>
    <w:p w:rsidR="00EA3ED5" w:rsidRPr="00AB5F45" w:rsidRDefault="00EA3ED5" w:rsidP="00EA3ED5">
      <w:pPr>
        <w:shd w:val="clear" w:color="auto" w:fill="FFFFFF"/>
        <w:spacing w:after="0" w:line="240" w:lineRule="auto"/>
        <w:jc w:val="both"/>
        <w:rPr>
          <w:rFonts w:ascii="Times New Roman" w:eastAsia="Times New Roman" w:hAnsi="Times New Roman"/>
          <w:sz w:val="24"/>
          <w:szCs w:val="24"/>
          <w:lang w:eastAsia="ru-RU"/>
        </w:rPr>
      </w:pPr>
      <w:r w:rsidRPr="00AB5F45">
        <w:rPr>
          <w:rFonts w:ascii="Times New Roman" w:eastAsia="Times New Roman" w:hAnsi="Times New Roman"/>
          <w:b/>
          <w:bCs/>
          <w:sz w:val="24"/>
          <w:szCs w:val="24"/>
          <w:lang w:eastAsia="ru-RU"/>
        </w:rPr>
        <w:t>ТЕОРЕТИЧЕСКИЕ ОСНОВЫ ИНФОРМАТИКИ.</w:t>
      </w:r>
    </w:p>
    <w:p w:rsidR="00EA3ED5" w:rsidRPr="00AB5F45" w:rsidRDefault="00EA3ED5" w:rsidP="00EA3ED5">
      <w:pPr>
        <w:shd w:val="clear" w:color="auto" w:fill="FFFFFF"/>
        <w:spacing w:after="0" w:line="240" w:lineRule="auto"/>
        <w:jc w:val="both"/>
        <w:rPr>
          <w:rFonts w:ascii="Times New Roman" w:eastAsia="Times New Roman" w:hAnsi="Times New Roman"/>
          <w:sz w:val="24"/>
          <w:szCs w:val="24"/>
          <w:lang w:eastAsia="ru-RU"/>
        </w:rPr>
      </w:pPr>
      <w:r w:rsidRPr="00AB5F45">
        <w:rPr>
          <w:rFonts w:ascii="Times New Roman" w:eastAsia="Times New Roman" w:hAnsi="Times New Roman"/>
          <w:b/>
          <w:bCs/>
          <w:sz w:val="24"/>
          <w:szCs w:val="24"/>
          <w:lang w:eastAsia="ru-RU"/>
        </w:rPr>
        <w:t>Информация и информационные процессы</w:t>
      </w:r>
    </w:p>
    <w:p w:rsidR="00EA3ED5" w:rsidRPr="00AB5F45" w:rsidRDefault="00EA3ED5" w:rsidP="00EA3ED5">
      <w:pPr>
        <w:shd w:val="clear" w:color="auto" w:fill="FFFFFF"/>
        <w:spacing w:after="0" w:line="240" w:lineRule="auto"/>
        <w:jc w:val="both"/>
        <w:rPr>
          <w:rFonts w:ascii="Times New Roman" w:eastAsia="Times New Roman" w:hAnsi="Times New Roman"/>
          <w:sz w:val="24"/>
          <w:szCs w:val="24"/>
          <w:lang w:eastAsia="ru-RU"/>
        </w:rPr>
      </w:pPr>
      <w:r w:rsidRPr="00AB5F45">
        <w:rPr>
          <w:rFonts w:ascii="Times New Roman" w:eastAsia="Times New Roman" w:hAnsi="Times New Roman"/>
          <w:sz w:val="24"/>
          <w:szCs w:val="24"/>
          <w:lang w:eastAsia="ru-RU"/>
        </w:rPr>
        <w:t>Информация в жизни человека. Способы восприятия информации человеком. Роль зрения в получении человеком информации. Компьютерное зрение. Действия с информацией. Кодирование информации. Данные — записанная (зафиксированная) информация, которая может быть обработана автоматизированной системой. Искусственный интеллект и его роль в жизни человека.</w:t>
      </w:r>
    </w:p>
    <w:p w:rsidR="00EA3ED5" w:rsidRPr="00AB5F45" w:rsidRDefault="00EA3ED5" w:rsidP="00EA3ED5">
      <w:pPr>
        <w:pStyle w:val="Default"/>
      </w:pPr>
      <w:r w:rsidRPr="00AB5F45">
        <w:rPr>
          <w:b/>
          <w:bCs/>
        </w:rPr>
        <w:t xml:space="preserve">Алгоритмизация и основы программирования </w:t>
      </w:r>
    </w:p>
    <w:p w:rsidR="00EA3ED5" w:rsidRPr="00AB5F45" w:rsidRDefault="00EA3ED5" w:rsidP="00BE10D8">
      <w:pPr>
        <w:pStyle w:val="Default"/>
        <w:jc w:val="both"/>
      </w:pPr>
      <w:r w:rsidRPr="00AB5F45">
        <w:t xml:space="preserve">Понятие алгоритма. Исполнители алгоритмов. </w:t>
      </w:r>
      <w:r w:rsidR="00BE10D8">
        <w:t xml:space="preserve">Линейные алгоритмы. Циклические </w:t>
      </w:r>
      <w:r w:rsidRPr="00AB5F45">
        <w:t xml:space="preserve">алгоритмы. Составление программ для управления исполнителем в среде блочного или текстового программирования. </w:t>
      </w:r>
    </w:p>
    <w:p w:rsidR="00EA3ED5" w:rsidRPr="00AB5F45" w:rsidRDefault="00EA3ED5" w:rsidP="00EA3ED5">
      <w:pPr>
        <w:pStyle w:val="Default"/>
      </w:pPr>
      <w:r w:rsidRPr="00AB5F45">
        <w:rPr>
          <w:b/>
          <w:bCs/>
        </w:rPr>
        <w:t xml:space="preserve">Информационные технологии </w:t>
      </w:r>
    </w:p>
    <w:p w:rsidR="00EA3ED5" w:rsidRPr="00AB5F45" w:rsidRDefault="00EA3ED5" w:rsidP="00EA3ED5">
      <w:pPr>
        <w:shd w:val="clear" w:color="auto" w:fill="FFFFFF"/>
        <w:spacing w:after="0" w:line="240" w:lineRule="auto"/>
        <w:jc w:val="both"/>
        <w:rPr>
          <w:rFonts w:ascii="Times New Roman" w:hAnsi="Times New Roman"/>
          <w:sz w:val="24"/>
          <w:szCs w:val="24"/>
        </w:rPr>
      </w:pPr>
      <w:r w:rsidRPr="00AB5F45">
        <w:rPr>
          <w:rFonts w:ascii="Times New Roman" w:hAnsi="Times New Roman"/>
          <w:sz w:val="24"/>
          <w:szCs w:val="24"/>
        </w:rPr>
        <w:t xml:space="preserve">Графический редактор. Растровые рисунки. Пиксель. Использование графических примитивов. Операции с фрагментами изображения: выделение, копирование, поворот, отражение. Текстовый редактор. Правила набора текста. Текстовый процессор. Редактирование текста. Проверка правописания. Расстановка переносов. Свойства символов. Шрифт. Типы шрифтов (рубленые, с засечками, </w:t>
      </w:r>
      <w:proofErr w:type="spellStart"/>
      <w:r w:rsidRPr="00AB5F45">
        <w:rPr>
          <w:rFonts w:ascii="Times New Roman" w:hAnsi="Times New Roman"/>
          <w:sz w:val="24"/>
          <w:szCs w:val="24"/>
        </w:rPr>
        <w:t>моноширинные</w:t>
      </w:r>
      <w:proofErr w:type="spellEnd"/>
      <w:r w:rsidRPr="00AB5F45">
        <w:rPr>
          <w:rFonts w:ascii="Times New Roman" w:hAnsi="Times New Roman"/>
          <w:sz w:val="24"/>
          <w:szCs w:val="24"/>
        </w:rPr>
        <w:t xml:space="preserve">). Полужирное и курсивное начертание. Свойства абзацев: границы, абзацный отступ, интервал, выравнивание. Вставка изображений в текстовые документы. Обтекание изображений текстом. Компьютерные презентации. Слайд. Добавление на слайд текста и изображений. Работа с несколькими слайдами. </w:t>
      </w:r>
    </w:p>
    <w:p w:rsidR="00EA3ED5" w:rsidRDefault="00EA3ED5" w:rsidP="000C406D">
      <w:pPr>
        <w:pStyle w:val="212"/>
        <w:rPr>
          <w:sz w:val="24"/>
          <w:szCs w:val="24"/>
        </w:rPr>
      </w:pPr>
    </w:p>
    <w:p w:rsidR="00910997" w:rsidRDefault="00910997" w:rsidP="00970CFE">
      <w:pPr>
        <w:spacing w:after="0" w:line="264" w:lineRule="auto"/>
        <w:jc w:val="both"/>
        <w:rPr>
          <w:rFonts w:ascii="Times New Roman" w:hAnsi="Times New Roman"/>
          <w:b/>
          <w:color w:val="000000"/>
          <w:sz w:val="28"/>
        </w:rPr>
      </w:pPr>
      <w:r>
        <w:rPr>
          <w:rFonts w:ascii="Times New Roman" w:hAnsi="Times New Roman"/>
          <w:b/>
          <w:color w:val="000000"/>
          <w:sz w:val="28"/>
        </w:rPr>
        <w:t>6 класс</w:t>
      </w:r>
    </w:p>
    <w:p w:rsidR="00910997" w:rsidRPr="00AB0D94" w:rsidRDefault="00910997" w:rsidP="00910997">
      <w:pPr>
        <w:autoSpaceDE w:val="0"/>
        <w:autoSpaceDN w:val="0"/>
        <w:adjustRightInd w:val="0"/>
        <w:spacing w:after="0" w:line="240" w:lineRule="auto"/>
        <w:rPr>
          <w:rFonts w:ascii="Times New Roman" w:eastAsia="OfficinaSansExtraBoldITC-Reg" w:hAnsi="Times New Roman"/>
          <w:b/>
          <w:sz w:val="24"/>
          <w:szCs w:val="24"/>
        </w:rPr>
      </w:pPr>
      <w:r w:rsidRPr="00AB0D94">
        <w:rPr>
          <w:rFonts w:ascii="Times New Roman" w:eastAsia="OfficinaSansExtraBoldITC-Reg" w:hAnsi="Times New Roman"/>
          <w:b/>
          <w:sz w:val="24"/>
          <w:szCs w:val="24"/>
        </w:rPr>
        <w:t>Цифровая грамотность</w:t>
      </w:r>
    </w:p>
    <w:p w:rsidR="00910997" w:rsidRPr="00AB0D94" w:rsidRDefault="00910997" w:rsidP="00910997">
      <w:pPr>
        <w:autoSpaceDE w:val="0"/>
        <w:autoSpaceDN w:val="0"/>
        <w:adjustRightInd w:val="0"/>
        <w:spacing w:after="0" w:line="240" w:lineRule="auto"/>
        <w:jc w:val="both"/>
        <w:rPr>
          <w:rFonts w:ascii="Times New Roman" w:eastAsia="OfficinaSansExtraBoldITC-Reg" w:hAnsi="Times New Roman"/>
          <w:sz w:val="24"/>
          <w:szCs w:val="24"/>
        </w:rPr>
      </w:pPr>
      <w:r w:rsidRPr="00AB0D94">
        <w:rPr>
          <w:rFonts w:ascii="Times New Roman" w:eastAsia="OfficinaSansExtraBoldITC-Reg" w:hAnsi="Times New Roman"/>
          <w:sz w:val="24"/>
          <w:szCs w:val="24"/>
        </w:rPr>
        <w:t>Типы компьютеров: персональные компьютеры, встроенные компьютеры, суперкомпьютеры.</w:t>
      </w:r>
    </w:p>
    <w:p w:rsidR="00910997" w:rsidRPr="00AB0D94" w:rsidRDefault="00910997" w:rsidP="00910997">
      <w:pPr>
        <w:autoSpaceDE w:val="0"/>
        <w:autoSpaceDN w:val="0"/>
        <w:adjustRightInd w:val="0"/>
        <w:spacing w:after="0" w:line="240" w:lineRule="auto"/>
        <w:jc w:val="both"/>
        <w:rPr>
          <w:rFonts w:ascii="Times New Roman" w:eastAsia="OfficinaSansExtraBoldITC-Reg" w:hAnsi="Times New Roman"/>
          <w:sz w:val="24"/>
          <w:szCs w:val="24"/>
        </w:rPr>
      </w:pPr>
      <w:r w:rsidRPr="00AB0D94">
        <w:rPr>
          <w:rFonts w:ascii="Times New Roman" w:eastAsia="OfficinaSansExtraBoldITC-Reg" w:hAnsi="Times New Roman"/>
          <w:sz w:val="24"/>
          <w:szCs w:val="24"/>
        </w:rPr>
        <w:t>Иерархическая файловая система. Файлы и папки (каталоги). Путь к файлу (папке, каталогу). Полное имя файла (папки, каталога). Работа с файлами и каталогами средствами операционной системы: создание, копирование, перемещение, переименование и удаление файлов и папок (каталогов). Поиск файлов средствами операционной системы.</w:t>
      </w:r>
    </w:p>
    <w:p w:rsidR="00910997" w:rsidRPr="00AB0D94" w:rsidRDefault="00910997" w:rsidP="00910997">
      <w:pPr>
        <w:autoSpaceDE w:val="0"/>
        <w:autoSpaceDN w:val="0"/>
        <w:adjustRightInd w:val="0"/>
        <w:spacing w:after="0" w:line="240" w:lineRule="auto"/>
        <w:jc w:val="both"/>
        <w:rPr>
          <w:rFonts w:ascii="Times New Roman" w:eastAsia="OfficinaSansExtraBoldITC-Reg" w:hAnsi="Times New Roman"/>
          <w:sz w:val="24"/>
          <w:szCs w:val="24"/>
        </w:rPr>
      </w:pPr>
      <w:r w:rsidRPr="00AB0D94">
        <w:rPr>
          <w:rFonts w:ascii="Times New Roman" w:eastAsia="OfficinaSansExtraBoldITC-Reg" w:hAnsi="Times New Roman"/>
          <w:sz w:val="24"/>
          <w:szCs w:val="24"/>
        </w:rPr>
        <w:t>Компьютерные вирусы и другие вредоносные программы. Программы для защиты от вирусов. Встроенные антивирусные средства операционных систем.</w:t>
      </w:r>
    </w:p>
    <w:p w:rsidR="00910997" w:rsidRPr="00AB0D94" w:rsidRDefault="00910997" w:rsidP="00910997">
      <w:pPr>
        <w:autoSpaceDE w:val="0"/>
        <w:autoSpaceDN w:val="0"/>
        <w:adjustRightInd w:val="0"/>
        <w:spacing w:after="0" w:line="240" w:lineRule="auto"/>
        <w:rPr>
          <w:rFonts w:ascii="Times New Roman" w:eastAsia="OfficinaSansExtraBoldITC-Reg" w:hAnsi="Times New Roman"/>
          <w:b/>
          <w:sz w:val="24"/>
          <w:szCs w:val="24"/>
        </w:rPr>
      </w:pPr>
      <w:r w:rsidRPr="00AB0D94">
        <w:rPr>
          <w:rFonts w:ascii="Times New Roman" w:eastAsia="OfficinaSansExtraBoldITC-Reg" w:hAnsi="Times New Roman"/>
          <w:b/>
          <w:sz w:val="24"/>
          <w:szCs w:val="24"/>
        </w:rPr>
        <w:t>Теоретические основы информатики</w:t>
      </w:r>
    </w:p>
    <w:p w:rsidR="00910997" w:rsidRPr="00AB0D94" w:rsidRDefault="00910997" w:rsidP="00910997">
      <w:pPr>
        <w:autoSpaceDE w:val="0"/>
        <w:autoSpaceDN w:val="0"/>
        <w:adjustRightInd w:val="0"/>
        <w:spacing w:after="0" w:line="240" w:lineRule="auto"/>
        <w:jc w:val="both"/>
        <w:rPr>
          <w:rFonts w:ascii="Times New Roman" w:eastAsia="OfficinaSansExtraBoldITC-Reg" w:hAnsi="Times New Roman"/>
          <w:sz w:val="24"/>
          <w:szCs w:val="24"/>
        </w:rPr>
      </w:pPr>
      <w:r w:rsidRPr="00AB0D94">
        <w:rPr>
          <w:rFonts w:ascii="Times New Roman" w:eastAsia="OfficinaSansExtraBoldITC-Reg" w:hAnsi="Times New Roman"/>
          <w:sz w:val="24"/>
          <w:szCs w:val="24"/>
        </w:rPr>
        <w:t>Информационные процессы. Получение, хранение, обработка и передача информации (данных).</w:t>
      </w:r>
    </w:p>
    <w:p w:rsidR="00910997" w:rsidRPr="00AB0D94" w:rsidRDefault="00910997" w:rsidP="00910997">
      <w:pPr>
        <w:autoSpaceDE w:val="0"/>
        <w:autoSpaceDN w:val="0"/>
        <w:adjustRightInd w:val="0"/>
        <w:spacing w:after="0" w:line="240" w:lineRule="auto"/>
        <w:jc w:val="both"/>
        <w:rPr>
          <w:rFonts w:ascii="Times New Roman" w:eastAsia="OfficinaSansExtraBoldITC-Reg" w:hAnsi="Times New Roman"/>
          <w:sz w:val="24"/>
          <w:szCs w:val="24"/>
        </w:rPr>
      </w:pPr>
      <w:r w:rsidRPr="00AB0D94">
        <w:rPr>
          <w:rFonts w:ascii="Times New Roman" w:eastAsia="OfficinaSansExtraBoldITC-Reg" w:hAnsi="Times New Roman"/>
          <w:sz w:val="24"/>
          <w:szCs w:val="24"/>
        </w:rPr>
        <w:t xml:space="preserve">Двоичный код. Представление данных в компьютере как текстов в двоичном алфавите. Количество всевозможных слов (кодовых комбинаций) фиксированной длины в двоичном алфавите. Преобразование любого алфавита к </w:t>
      </w:r>
      <w:proofErr w:type="gramStart"/>
      <w:r w:rsidRPr="00AB0D94">
        <w:rPr>
          <w:rFonts w:ascii="Times New Roman" w:eastAsia="OfficinaSansExtraBoldITC-Reg" w:hAnsi="Times New Roman"/>
          <w:sz w:val="24"/>
          <w:szCs w:val="24"/>
        </w:rPr>
        <w:t>двоичному</w:t>
      </w:r>
      <w:proofErr w:type="gramEnd"/>
      <w:r w:rsidRPr="00AB0D94">
        <w:rPr>
          <w:rFonts w:ascii="Times New Roman" w:eastAsia="OfficinaSansExtraBoldITC-Reg" w:hAnsi="Times New Roman"/>
          <w:sz w:val="24"/>
          <w:szCs w:val="24"/>
        </w:rPr>
        <w:t>.</w:t>
      </w:r>
    </w:p>
    <w:p w:rsidR="00910997" w:rsidRPr="00AB0D94" w:rsidRDefault="00910997" w:rsidP="00910997">
      <w:pPr>
        <w:autoSpaceDE w:val="0"/>
        <w:autoSpaceDN w:val="0"/>
        <w:adjustRightInd w:val="0"/>
        <w:spacing w:after="0" w:line="240" w:lineRule="auto"/>
        <w:jc w:val="both"/>
        <w:rPr>
          <w:rFonts w:ascii="Times New Roman" w:eastAsia="OfficinaSansExtraBoldITC-Reg" w:hAnsi="Times New Roman"/>
          <w:sz w:val="24"/>
          <w:szCs w:val="24"/>
        </w:rPr>
      </w:pPr>
      <w:r w:rsidRPr="00AB0D94">
        <w:rPr>
          <w:rFonts w:ascii="Times New Roman" w:eastAsia="OfficinaSansExtraBoldITC-Reg" w:hAnsi="Times New Roman"/>
          <w:sz w:val="24"/>
          <w:szCs w:val="24"/>
        </w:rPr>
        <w:t>Информационный объём данных. Бит — минимальная единица количества информации — двоичный разряд. Байт, килобайт, мегабайт, гигабайт. Характерные размеры файлов различных типов (страница текста, электронная книга, фотография, запись песни, видеоклип, полнометражный фильм).</w:t>
      </w:r>
    </w:p>
    <w:p w:rsidR="00910997" w:rsidRPr="00AB0D94" w:rsidRDefault="00910997" w:rsidP="00910997">
      <w:pPr>
        <w:autoSpaceDE w:val="0"/>
        <w:autoSpaceDN w:val="0"/>
        <w:adjustRightInd w:val="0"/>
        <w:spacing w:after="0" w:line="240" w:lineRule="auto"/>
        <w:rPr>
          <w:rFonts w:ascii="Times New Roman" w:eastAsia="OfficinaSansExtraBoldITC-Reg" w:hAnsi="Times New Roman"/>
          <w:b/>
          <w:sz w:val="24"/>
          <w:szCs w:val="24"/>
        </w:rPr>
      </w:pPr>
      <w:r w:rsidRPr="00AB0D94">
        <w:rPr>
          <w:rFonts w:ascii="Times New Roman" w:eastAsia="OfficinaSansExtraBoldITC-Reg" w:hAnsi="Times New Roman"/>
          <w:b/>
          <w:sz w:val="24"/>
          <w:szCs w:val="24"/>
        </w:rPr>
        <w:t>Алгоритмизация и основы программирования</w:t>
      </w:r>
    </w:p>
    <w:p w:rsidR="00910997" w:rsidRPr="00AB0D94" w:rsidRDefault="00910997" w:rsidP="00910997">
      <w:pPr>
        <w:autoSpaceDE w:val="0"/>
        <w:autoSpaceDN w:val="0"/>
        <w:adjustRightInd w:val="0"/>
        <w:spacing w:after="0" w:line="240" w:lineRule="auto"/>
        <w:jc w:val="both"/>
        <w:rPr>
          <w:rFonts w:ascii="Times New Roman" w:eastAsia="OfficinaSansExtraBoldITC-Reg" w:hAnsi="Times New Roman"/>
          <w:sz w:val="24"/>
          <w:szCs w:val="24"/>
        </w:rPr>
      </w:pPr>
      <w:r w:rsidRPr="00AB0D94">
        <w:rPr>
          <w:rFonts w:ascii="Times New Roman" w:eastAsia="OfficinaSansExtraBoldITC-Reg" w:hAnsi="Times New Roman"/>
          <w:sz w:val="24"/>
          <w:szCs w:val="24"/>
        </w:rPr>
        <w:t>Среда текстового программирования. Управление исполнителем (например, исполните</w:t>
      </w:r>
      <w:r>
        <w:rPr>
          <w:rFonts w:ascii="Times New Roman" w:eastAsia="OfficinaSansExtraBoldITC-Reg" w:hAnsi="Times New Roman"/>
          <w:sz w:val="24"/>
          <w:szCs w:val="24"/>
        </w:rPr>
        <w:t>лем Черепаха). Циклические алго</w:t>
      </w:r>
      <w:r w:rsidRPr="00AB0D94">
        <w:rPr>
          <w:rFonts w:ascii="Times New Roman" w:eastAsia="OfficinaSansExtraBoldITC-Reg" w:hAnsi="Times New Roman"/>
          <w:sz w:val="24"/>
          <w:szCs w:val="24"/>
        </w:rPr>
        <w:t>ритмы. Переменные.</w:t>
      </w:r>
    </w:p>
    <w:p w:rsidR="00910997" w:rsidRPr="00AB0D94" w:rsidRDefault="00910997" w:rsidP="00910997">
      <w:pPr>
        <w:autoSpaceDE w:val="0"/>
        <w:autoSpaceDN w:val="0"/>
        <w:adjustRightInd w:val="0"/>
        <w:spacing w:after="0" w:line="240" w:lineRule="auto"/>
        <w:jc w:val="both"/>
        <w:rPr>
          <w:rFonts w:ascii="Times New Roman" w:eastAsia="OfficinaSansExtraBoldITC-Reg" w:hAnsi="Times New Roman"/>
          <w:sz w:val="24"/>
          <w:szCs w:val="24"/>
        </w:rPr>
      </w:pPr>
      <w:r w:rsidRPr="00AB0D94">
        <w:rPr>
          <w:rFonts w:ascii="Times New Roman" w:eastAsia="OfficinaSansExtraBoldITC-Reg" w:hAnsi="Times New Roman"/>
          <w:sz w:val="24"/>
          <w:szCs w:val="24"/>
        </w:rPr>
        <w:lastRenderedPageBreak/>
        <w:t>Разбиение задачи на подзадачи, использование вспомогательных алгоритмов (процедур). Процедуры с параметрами.</w:t>
      </w:r>
    </w:p>
    <w:p w:rsidR="00910997" w:rsidRPr="00AB0D94" w:rsidRDefault="00910997" w:rsidP="00910997">
      <w:pPr>
        <w:autoSpaceDE w:val="0"/>
        <w:autoSpaceDN w:val="0"/>
        <w:adjustRightInd w:val="0"/>
        <w:spacing w:after="0" w:line="240" w:lineRule="auto"/>
        <w:rPr>
          <w:rFonts w:ascii="Times New Roman" w:eastAsia="OfficinaSansExtraBoldITC-Reg" w:hAnsi="Times New Roman"/>
          <w:b/>
          <w:sz w:val="24"/>
          <w:szCs w:val="24"/>
        </w:rPr>
      </w:pPr>
      <w:r w:rsidRPr="00AB0D94">
        <w:rPr>
          <w:rFonts w:ascii="Times New Roman" w:eastAsia="OfficinaSansExtraBoldITC-Reg" w:hAnsi="Times New Roman"/>
          <w:b/>
          <w:sz w:val="24"/>
          <w:szCs w:val="24"/>
        </w:rPr>
        <w:t>Информационные технологии</w:t>
      </w:r>
    </w:p>
    <w:p w:rsidR="00910997" w:rsidRPr="00AB0D94" w:rsidRDefault="00910997" w:rsidP="00910997">
      <w:pPr>
        <w:autoSpaceDE w:val="0"/>
        <w:autoSpaceDN w:val="0"/>
        <w:adjustRightInd w:val="0"/>
        <w:spacing w:after="0" w:line="240" w:lineRule="auto"/>
        <w:jc w:val="both"/>
        <w:rPr>
          <w:rFonts w:ascii="Times New Roman" w:eastAsia="OfficinaSansExtraBoldITC-Reg" w:hAnsi="Times New Roman"/>
          <w:sz w:val="24"/>
          <w:szCs w:val="24"/>
        </w:rPr>
      </w:pPr>
      <w:r w:rsidRPr="00AB0D94">
        <w:rPr>
          <w:rFonts w:ascii="Times New Roman" w:eastAsia="OfficinaSansExtraBoldITC-Reg" w:hAnsi="Times New Roman"/>
          <w:sz w:val="24"/>
          <w:szCs w:val="24"/>
        </w:rPr>
        <w:t>Векторная графика. Созд</w:t>
      </w:r>
      <w:r>
        <w:rPr>
          <w:rFonts w:ascii="Times New Roman" w:eastAsia="OfficinaSansExtraBoldITC-Reg" w:hAnsi="Times New Roman"/>
          <w:sz w:val="24"/>
          <w:szCs w:val="24"/>
        </w:rPr>
        <w:t>ание векторных рисунков встроен</w:t>
      </w:r>
      <w:r w:rsidRPr="00AB0D94">
        <w:rPr>
          <w:rFonts w:ascii="Times New Roman" w:eastAsia="OfficinaSansExtraBoldITC-Reg" w:hAnsi="Times New Roman"/>
          <w:sz w:val="24"/>
          <w:szCs w:val="24"/>
        </w:rPr>
        <w:t>ными средствами текстового процессора или других программ (приложений). Добавление векторных рисунков в документы.</w:t>
      </w:r>
    </w:p>
    <w:p w:rsidR="00910997" w:rsidRPr="00AB0D94" w:rsidRDefault="00910997" w:rsidP="00910997">
      <w:pPr>
        <w:autoSpaceDE w:val="0"/>
        <w:autoSpaceDN w:val="0"/>
        <w:adjustRightInd w:val="0"/>
        <w:spacing w:after="0" w:line="240" w:lineRule="auto"/>
        <w:jc w:val="both"/>
        <w:rPr>
          <w:rFonts w:ascii="Times New Roman" w:eastAsia="OfficinaSansExtraBoldITC-Reg" w:hAnsi="Times New Roman"/>
          <w:sz w:val="24"/>
          <w:szCs w:val="24"/>
        </w:rPr>
      </w:pPr>
      <w:r w:rsidRPr="00AB0D94">
        <w:rPr>
          <w:rFonts w:ascii="Times New Roman" w:eastAsia="OfficinaSansExtraBoldITC-Reg" w:hAnsi="Times New Roman"/>
          <w:sz w:val="24"/>
          <w:szCs w:val="24"/>
        </w:rPr>
        <w:t>Текстовый процессор. Структурирование информации с помощью списков. Нумерова</w:t>
      </w:r>
      <w:r>
        <w:rPr>
          <w:rFonts w:ascii="Times New Roman" w:eastAsia="OfficinaSansExtraBoldITC-Reg" w:hAnsi="Times New Roman"/>
          <w:sz w:val="24"/>
          <w:szCs w:val="24"/>
        </w:rPr>
        <w:t>нные, маркированные и многоуров</w:t>
      </w:r>
      <w:r w:rsidRPr="00AB0D94">
        <w:rPr>
          <w:rFonts w:ascii="Times New Roman" w:eastAsia="OfficinaSansExtraBoldITC-Reg" w:hAnsi="Times New Roman"/>
          <w:sz w:val="24"/>
          <w:szCs w:val="24"/>
        </w:rPr>
        <w:t>невые списки. Добавление таблиц в текстовые документы.</w:t>
      </w:r>
    </w:p>
    <w:p w:rsidR="00910997" w:rsidRPr="00AB0D94" w:rsidRDefault="00910997" w:rsidP="00910997">
      <w:pPr>
        <w:autoSpaceDE w:val="0"/>
        <w:autoSpaceDN w:val="0"/>
        <w:adjustRightInd w:val="0"/>
        <w:spacing w:after="0" w:line="240" w:lineRule="auto"/>
        <w:jc w:val="both"/>
        <w:rPr>
          <w:rFonts w:ascii="Times New Roman" w:eastAsia="Times New Roman" w:hAnsi="Times New Roman"/>
          <w:b/>
          <w:bCs/>
          <w:caps/>
          <w:color w:val="000000"/>
          <w:kern w:val="36"/>
          <w:sz w:val="24"/>
          <w:szCs w:val="24"/>
          <w:lang w:eastAsia="ru-RU"/>
        </w:rPr>
      </w:pPr>
      <w:r w:rsidRPr="00AB0D94">
        <w:rPr>
          <w:rFonts w:ascii="Times New Roman" w:eastAsia="OfficinaSansExtraBoldITC-Reg" w:hAnsi="Times New Roman"/>
          <w:sz w:val="24"/>
          <w:szCs w:val="24"/>
        </w:rPr>
        <w:t>Создание компьютерных презентаций. Интерактивные элементы. Гиперссылки.</w:t>
      </w:r>
    </w:p>
    <w:p w:rsidR="00910997" w:rsidRDefault="00910997" w:rsidP="00970CFE">
      <w:pPr>
        <w:spacing w:after="0" w:line="264" w:lineRule="auto"/>
        <w:jc w:val="both"/>
        <w:rPr>
          <w:rFonts w:ascii="Times New Roman" w:hAnsi="Times New Roman"/>
          <w:b/>
          <w:color w:val="000000"/>
          <w:sz w:val="28"/>
        </w:rPr>
      </w:pPr>
    </w:p>
    <w:p w:rsidR="00910997" w:rsidRDefault="00910997" w:rsidP="00970CFE">
      <w:pPr>
        <w:spacing w:after="0" w:line="264" w:lineRule="auto"/>
        <w:jc w:val="both"/>
        <w:rPr>
          <w:rFonts w:ascii="Times New Roman" w:hAnsi="Times New Roman"/>
          <w:b/>
          <w:color w:val="000000"/>
          <w:sz w:val="28"/>
        </w:rPr>
      </w:pPr>
    </w:p>
    <w:p w:rsidR="00970CFE" w:rsidRPr="00EF49E8" w:rsidRDefault="00970CFE" w:rsidP="00970CFE">
      <w:pPr>
        <w:spacing w:after="0" w:line="264" w:lineRule="auto"/>
        <w:jc w:val="both"/>
      </w:pPr>
      <w:r w:rsidRPr="00EF49E8">
        <w:rPr>
          <w:rFonts w:ascii="Times New Roman" w:hAnsi="Times New Roman"/>
          <w:b/>
          <w:color w:val="000000"/>
          <w:sz w:val="28"/>
        </w:rPr>
        <w:t xml:space="preserve">ПЛАНИРУЕМЫЕ РЕЗУЛЬТАТЫ ОСВОЕНИЯ ПРОГРАММЫ ПО ИНФОРМАТИКЕ НА УРОВНЕ </w:t>
      </w:r>
      <w:r w:rsidR="00910997">
        <w:rPr>
          <w:rFonts w:ascii="Times New Roman" w:hAnsi="Times New Roman"/>
          <w:b/>
          <w:color w:val="000000"/>
          <w:sz w:val="28"/>
        </w:rPr>
        <w:t>ОСНОВНОГО</w:t>
      </w:r>
      <w:r w:rsidRPr="00EF49E8">
        <w:rPr>
          <w:rFonts w:ascii="Times New Roman" w:hAnsi="Times New Roman"/>
          <w:b/>
          <w:color w:val="000000"/>
          <w:sz w:val="28"/>
        </w:rPr>
        <w:t xml:space="preserve"> ОБЩЕГО ОБРАЗОВАНИЯ (БАЗОВЫЙ УРОВЕНЬ)</w:t>
      </w:r>
    </w:p>
    <w:p w:rsidR="00970CFE" w:rsidRDefault="00970CFE" w:rsidP="00EA3ED5">
      <w:pPr>
        <w:shd w:val="clear" w:color="auto" w:fill="FFFFFF"/>
        <w:spacing w:after="0" w:line="240" w:lineRule="auto"/>
        <w:ind w:firstLine="227"/>
        <w:jc w:val="both"/>
        <w:rPr>
          <w:rFonts w:ascii="Times New Roman" w:eastAsia="Times New Roman" w:hAnsi="Times New Roman"/>
          <w:color w:val="000000"/>
          <w:sz w:val="24"/>
          <w:szCs w:val="24"/>
          <w:lang w:eastAsia="ru-RU"/>
        </w:rPr>
      </w:pPr>
    </w:p>
    <w:p w:rsidR="00EA3ED5" w:rsidRPr="00AB5F45" w:rsidRDefault="00EA3ED5" w:rsidP="00EA3ED5">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Изучение информатики в 5</w:t>
      </w:r>
      <w:r w:rsidR="00910997">
        <w:rPr>
          <w:rFonts w:ascii="Times New Roman" w:eastAsia="Times New Roman" w:hAnsi="Times New Roman"/>
          <w:color w:val="000000"/>
          <w:sz w:val="24"/>
          <w:szCs w:val="24"/>
          <w:lang w:eastAsia="ru-RU"/>
        </w:rPr>
        <w:t>-6</w:t>
      </w:r>
      <w:r w:rsidRPr="00AB5F45">
        <w:rPr>
          <w:rFonts w:ascii="Times New Roman" w:eastAsia="Times New Roman" w:hAnsi="Times New Roman"/>
          <w:color w:val="000000"/>
          <w:sz w:val="24"/>
          <w:szCs w:val="24"/>
          <w:lang w:eastAsia="ru-RU"/>
        </w:rPr>
        <w:t xml:space="preserve"> класс</w:t>
      </w:r>
      <w:r w:rsidR="00910997">
        <w:rPr>
          <w:rFonts w:ascii="Times New Roman" w:eastAsia="Times New Roman" w:hAnsi="Times New Roman"/>
          <w:color w:val="000000"/>
          <w:sz w:val="24"/>
          <w:szCs w:val="24"/>
          <w:lang w:eastAsia="ru-RU"/>
        </w:rPr>
        <w:t>ах</w:t>
      </w:r>
      <w:r w:rsidRPr="00AB5F45">
        <w:rPr>
          <w:rFonts w:ascii="Times New Roman" w:eastAsia="Times New Roman" w:hAnsi="Times New Roman"/>
          <w:color w:val="000000"/>
          <w:sz w:val="24"/>
          <w:szCs w:val="24"/>
          <w:lang w:eastAsia="ru-RU"/>
        </w:rPr>
        <w:t xml:space="preserve"> направлено на достижение </w:t>
      </w:r>
      <w:proofErr w:type="gramStart"/>
      <w:r w:rsidRPr="00AB5F45">
        <w:rPr>
          <w:rFonts w:ascii="Times New Roman" w:eastAsia="Times New Roman" w:hAnsi="Times New Roman"/>
          <w:color w:val="000000"/>
          <w:sz w:val="24"/>
          <w:szCs w:val="24"/>
          <w:lang w:eastAsia="ru-RU"/>
        </w:rPr>
        <w:t>обучающимися</w:t>
      </w:r>
      <w:proofErr w:type="gramEnd"/>
      <w:r w:rsidRPr="00AB5F45">
        <w:rPr>
          <w:rFonts w:ascii="Times New Roman" w:eastAsia="Times New Roman" w:hAnsi="Times New Roman"/>
          <w:color w:val="000000"/>
          <w:sz w:val="24"/>
          <w:szCs w:val="24"/>
          <w:lang w:eastAsia="ru-RU"/>
        </w:rPr>
        <w:t xml:space="preserve"> личностных, </w:t>
      </w:r>
      <w:proofErr w:type="spellStart"/>
      <w:r w:rsidRPr="00AB5F45">
        <w:rPr>
          <w:rFonts w:ascii="Times New Roman" w:eastAsia="Times New Roman" w:hAnsi="Times New Roman"/>
          <w:color w:val="000000"/>
          <w:sz w:val="24"/>
          <w:szCs w:val="24"/>
          <w:lang w:eastAsia="ru-RU"/>
        </w:rPr>
        <w:t>метапредметных</w:t>
      </w:r>
      <w:proofErr w:type="spellEnd"/>
      <w:r w:rsidRPr="00AB5F45">
        <w:rPr>
          <w:rFonts w:ascii="Times New Roman" w:eastAsia="Times New Roman" w:hAnsi="Times New Roman"/>
          <w:color w:val="000000"/>
          <w:sz w:val="24"/>
          <w:szCs w:val="24"/>
          <w:lang w:eastAsia="ru-RU"/>
        </w:rPr>
        <w:t xml:space="preserve"> и предметных результатов освоения учебного предмета.</w:t>
      </w:r>
    </w:p>
    <w:p w:rsidR="00EA3ED5" w:rsidRPr="00AB5F45" w:rsidRDefault="00EA3ED5" w:rsidP="00EA3ED5">
      <w:pPr>
        <w:shd w:val="clear" w:color="auto" w:fill="FFFFFF"/>
        <w:spacing w:before="240" w:after="120" w:line="240" w:lineRule="atLeast"/>
        <w:jc w:val="both"/>
        <w:outlineLvl w:val="1"/>
        <w:rPr>
          <w:rFonts w:ascii="Times New Roman" w:eastAsia="Times New Roman" w:hAnsi="Times New Roman"/>
          <w:b/>
          <w:bCs/>
          <w:caps/>
          <w:color w:val="000000"/>
          <w:sz w:val="24"/>
          <w:szCs w:val="24"/>
          <w:lang w:eastAsia="ru-RU"/>
        </w:rPr>
      </w:pPr>
      <w:r w:rsidRPr="00AB5F45">
        <w:rPr>
          <w:rFonts w:ascii="Times New Roman" w:eastAsia="Times New Roman" w:hAnsi="Times New Roman"/>
          <w:b/>
          <w:bCs/>
          <w:caps/>
          <w:color w:val="000000"/>
          <w:sz w:val="24"/>
          <w:szCs w:val="24"/>
          <w:lang w:eastAsia="ru-RU"/>
        </w:rPr>
        <w:t>ЛИЧНОСТНЫЕ РЕЗУЛЬТАТЫ</w:t>
      </w:r>
    </w:p>
    <w:p w:rsidR="00EA3ED5" w:rsidRPr="00AB5F45" w:rsidRDefault="00EA3ED5" w:rsidP="00EA3ED5">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 xml:space="preserve">Личностные результаты имеют направленность на решение задач воспитания, развития и </w:t>
      </w:r>
      <w:proofErr w:type="gramStart"/>
      <w:r w:rsidRPr="00AB5F45">
        <w:rPr>
          <w:rFonts w:ascii="Times New Roman" w:eastAsia="Times New Roman" w:hAnsi="Times New Roman"/>
          <w:color w:val="000000"/>
          <w:sz w:val="24"/>
          <w:szCs w:val="24"/>
          <w:lang w:eastAsia="ru-RU"/>
        </w:rPr>
        <w:t>социализации</w:t>
      </w:r>
      <w:proofErr w:type="gramEnd"/>
      <w:r w:rsidRPr="00AB5F45">
        <w:rPr>
          <w:rFonts w:ascii="Times New Roman" w:eastAsia="Times New Roman" w:hAnsi="Times New Roman"/>
          <w:color w:val="000000"/>
          <w:sz w:val="24"/>
          <w:szCs w:val="24"/>
          <w:lang w:eastAsia="ru-RU"/>
        </w:rPr>
        <w:t xml:space="preserve"> обучающихся средствами предмета.</w:t>
      </w:r>
    </w:p>
    <w:p w:rsidR="00EA3ED5" w:rsidRPr="00AB5F45" w:rsidRDefault="00EA3ED5" w:rsidP="00EA3ED5">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AB5F45">
        <w:rPr>
          <w:rFonts w:ascii="Times New Roman" w:eastAsia="Times New Roman" w:hAnsi="Times New Roman"/>
          <w:b/>
          <w:bCs/>
          <w:i/>
          <w:iCs/>
          <w:color w:val="000000"/>
          <w:sz w:val="24"/>
          <w:szCs w:val="24"/>
          <w:lang w:eastAsia="ru-RU"/>
        </w:rPr>
        <w:t>Патриотическое воспитание:</w:t>
      </w:r>
    </w:p>
    <w:p w:rsidR="00EA3ED5" w:rsidRPr="00AB5F45" w:rsidRDefault="00EA3ED5" w:rsidP="00823969">
      <w:pPr>
        <w:pStyle w:val="af5"/>
        <w:numPr>
          <w:ilvl w:val="0"/>
          <w:numId w:val="9"/>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 xml:space="preserve">ценностное отношение к отечественному культурному, историческому и научному наследию; </w:t>
      </w:r>
    </w:p>
    <w:p w:rsidR="00EA3ED5" w:rsidRPr="00AB5F45" w:rsidRDefault="00EA3ED5" w:rsidP="00823969">
      <w:pPr>
        <w:pStyle w:val="af5"/>
        <w:numPr>
          <w:ilvl w:val="0"/>
          <w:numId w:val="9"/>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 xml:space="preserve">понимание значения информатики как науки в жизни современного общества; </w:t>
      </w:r>
    </w:p>
    <w:p w:rsidR="00EA3ED5" w:rsidRPr="00AB5F45" w:rsidRDefault="00EA3ED5" w:rsidP="00823969">
      <w:pPr>
        <w:pStyle w:val="af5"/>
        <w:numPr>
          <w:ilvl w:val="0"/>
          <w:numId w:val="9"/>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заинтересованность в научных знаниях о цифровой трансформации современного общества.</w:t>
      </w:r>
    </w:p>
    <w:p w:rsidR="00EA3ED5" w:rsidRPr="00AB5F45" w:rsidRDefault="00EA3ED5" w:rsidP="00EA3ED5">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AB5F45">
        <w:rPr>
          <w:rFonts w:ascii="Times New Roman" w:eastAsia="Times New Roman" w:hAnsi="Times New Roman"/>
          <w:b/>
          <w:bCs/>
          <w:i/>
          <w:iCs/>
          <w:color w:val="000000"/>
          <w:sz w:val="24"/>
          <w:szCs w:val="24"/>
          <w:lang w:eastAsia="ru-RU"/>
        </w:rPr>
        <w:t>Духовно-нравственное воспитание:</w:t>
      </w:r>
    </w:p>
    <w:p w:rsidR="00EA3ED5" w:rsidRPr="00AB5F45" w:rsidRDefault="00EA3ED5" w:rsidP="00823969">
      <w:pPr>
        <w:pStyle w:val="af5"/>
        <w:numPr>
          <w:ilvl w:val="0"/>
          <w:numId w:val="10"/>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ориентация на моральные ценности и нормы в ситуациях нравственного выбора;</w:t>
      </w:r>
    </w:p>
    <w:p w:rsidR="00EA3ED5" w:rsidRPr="00AB5F45" w:rsidRDefault="00EA3ED5" w:rsidP="00823969">
      <w:pPr>
        <w:pStyle w:val="af5"/>
        <w:numPr>
          <w:ilvl w:val="0"/>
          <w:numId w:val="10"/>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EA3ED5" w:rsidRPr="00AB5F45" w:rsidRDefault="00EA3ED5" w:rsidP="00823969">
      <w:pPr>
        <w:pStyle w:val="af5"/>
        <w:numPr>
          <w:ilvl w:val="0"/>
          <w:numId w:val="10"/>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активное неприятие асоциальных поступков, в том числе в сети Интернет.</w:t>
      </w:r>
    </w:p>
    <w:p w:rsidR="00EA3ED5" w:rsidRPr="00AB5F45" w:rsidRDefault="00EA3ED5" w:rsidP="00EA3ED5">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AB5F45">
        <w:rPr>
          <w:rFonts w:ascii="Times New Roman" w:eastAsia="Times New Roman" w:hAnsi="Times New Roman"/>
          <w:b/>
          <w:bCs/>
          <w:i/>
          <w:iCs/>
          <w:color w:val="000000"/>
          <w:sz w:val="24"/>
          <w:szCs w:val="24"/>
          <w:lang w:eastAsia="ru-RU"/>
        </w:rPr>
        <w:t>Гражданское воспитание:</w:t>
      </w:r>
    </w:p>
    <w:p w:rsidR="00EA3ED5" w:rsidRPr="00AB5F45" w:rsidRDefault="00EA3ED5" w:rsidP="00823969">
      <w:pPr>
        <w:pStyle w:val="af5"/>
        <w:numPr>
          <w:ilvl w:val="0"/>
          <w:numId w:val="11"/>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 xml:space="preserve">представление о социальных нормах и правилах межличностных отношений в коллективе, в том числе в социальных сообществах; соблюдение правил безопасности, в том числе навыков безопасного поведения в </w:t>
      </w:r>
      <w:proofErr w:type="gramStart"/>
      <w:r w:rsidRPr="00AB5F45">
        <w:rPr>
          <w:rFonts w:ascii="Times New Roman" w:eastAsia="Times New Roman" w:hAnsi="Times New Roman"/>
          <w:color w:val="000000"/>
          <w:sz w:val="24"/>
          <w:szCs w:val="24"/>
          <w:lang w:eastAsia="ru-RU"/>
        </w:rPr>
        <w:t>интернет-среде</w:t>
      </w:r>
      <w:proofErr w:type="gramEnd"/>
      <w:r w:rsidRPr="00AB5F45">
        <w:rPr>
          <w:rFonts w:ascii="Times New Roman" w:eastAsia="Times New Roman" w:hAnsi="Times New Roman"/>
          <w:color w:val="000000"/>
          <w:sz w:val="24"/>
          <w:szCs w:val="24"/>
          <w:lang w:eastAsia="ru-RU"/>
        </w:rPr>
        <w:t xml:space="preserve">; </w:t>
      </w:r>
    </w:p>
    <w:p w:rsidR="00EA3ED5" w:rsidRPr="00AB5F45" w:rsidRDefault="00EA3ED5" w:rsidP="00823969">
      <w:pPr>
        <w:pStyle w:val="af5"/>
        <w:numPr>
          <w:ilvl w:val="0"/>
          <w:numId w:val="11"/>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готовность к разно</w:t>
      </w:r>
      <w:r w:rsidRPr="00AB5F45">
        <w:rPr>
          <w:rFonts w:ascii="Times New Roman" w:eastAsia="Times New Roman" w:hAnsi="Times New Roman"/>
          <w:color w:val="000000"/>
          <w:sz w:val="24"/>
          <w:szCs w:val="24"/>
          <w:lang w:eastAsia="ru-RU"/>
        </w:rPr>
        <w:softHyphen/>
        <w:t>образной совместной деятельности при выполнении учебных, познавательных задач, создании учебных проектов;</w:t>
      </w:r>
    </w:p>
    <w:p w:rsidR="00EA3ED5" w:rsidRPr="00AB5F45" w:rsidRDefault="00EA3ED5" w:rsidP="00823969">
      <w:pPr>
        <w:pStyle w:val="af5"/>
        <w:numPr>
          <w:ilvl w:val="0"/>
          <w:numId w:val="11"/>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 xml:space="preserve">стремление к взаимопониманию и взаимопомощи в процессе этой учебной деятельности; </w:t>
      </w:r>
    </w:p>
    <w:p w:rsidR="00EA3ED5" w:rsidRPr="00AB5F45" w:rsidRDefault="00EA3ED5" w:rsidP="00823969">
      <w:pPr>
        <w:pStyle w:val="af5"/>
        <w:numPr>
          <w:ilvl w:val="0"/>
          <w:numId w:val="11"/>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готовность оценивать своё поведение и поступки своих товарищей с позиции нравственных и правовых норм с учётом осознания последствий поступков.</w:t>
      </w:r>
    </w:p>
    <w:p w:rsidR="00EA3ED5" w:rsidRPr="00AB5F45" w:rsidRDefault="00EA3ED5" w:rsidP="00EA3ED5">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AB5F45">
        <w:rPr>
          <w:rFonts w:ascii="Times New Roman" w:eastAsia="Times New Roman" w:hAnsi="Times New Roman"/>
          <w:b/>
          <w:bCs/>
          <w:i/>
          <w:iCs/>
          <w:color w:val="000000"/>
          <w:sz w:val="24"/>
          <w:szCs w:val="24"/>
          <w:lang w:eastAsia="ru-RU"/>
        </w:rPr>
        <w:t>Ценности научного познания:</w:t>
      </w:r>
    </w:p>
    <w:p w:rsidR="00EA3ED5" w:rsidRPr="00AB5F45" w:rsidRDefault="00EA3ED5" w:rsidP="00823969">
      <w:pPr>
        <w:pStyle w:val="af5"/>
        <w:numPr>
          <w:ilvl w:val="0"/>
          <w:numId w:val="12"/>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наличие представлений об информации, информационных процессах и информационных технологиях, соответствующих современному уровню развития науки и общественной;</w:t>
      </w:r>
    </w:p>
    <w:p w:rsidR="00EA3ED5" w:rsidRPr="00AB5F45" w:rsidRDefault="00EA3ED5" w:rsidP="00823969">
      <w:pPr>
        <w:pStyle w:val="af5"/>
        <w:numPr>
          <w:ilvl w:val="0"/>
          <w:numId w:val="12"/>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интерес к обучению и познанию; любознательность; стремление к самообразованию;</w:t>
      </w:r>
    </w:p>
    <w:p w:rsidR="00EA3ED5" w:rsidRPr="00AB5F45" w:rsidRDefault="00EA3ED5" w:rsidP="00823969">
      <w:pPr>
        <w:pStyle w:val="af5"/>
        <w:numPr>
          <w:ilvl w:val="0"/>
          <w:numId w:val="12"/>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lastRenderedPageBreak/>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A3ED5" w:rsidRDefault="00EA3ED5" w:rsidP="00823969">
      <w:pPr>
        <w:pStyle w:val="af5"/>
        <w:numPr>
          <w:ilvl w:val="0"/>
          <w:numId w:val="12"/>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наличие базовых навыков самостоятельной работы с учебными текстами, справочной литературой, разнообразными средствами информационных технологий, а также умения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970CFE" w:rsidRPr="00970CFE" w:rsidRDefault="00970CFE" w:rsidP="00970CFE">
      <w:pPr>
        <w:pStyle w:val="212"/>
        <w:tabs>
          <w:tab w:val="left" w:pos="421"/>
        </w:tabs>
        <w:rPr>
          <w:i/>
          <w:sz w:val="24"/>
          <w:szCs w:val="24"/>
        </w:rPr>
      </w:pPr>
      <w:r w:rsidRPr="00970CFE">
        <w:rPr>
          <w:i/>
          <w:spacing w:val="-1"/>
          <w:sz w:val="24"/>
          <w:szCs w:val="24"/>
        </w:rPr>
        <w:t>Эстетического</w:t>
      </w:r>
      <w:r w:rsidRPr="00970CFE">
        <w:rPr>
          <w:i/>
          <w:spacing w:val="-13"/>
          <w:sz w:val="24"/>
          <w:szCs w:val="24"/>
        </w:rPr>
        <w:t xml:space="preserve"> </w:t>
      </w:r>
      <w:r w:rsidRPr="00970CFE">
        <w:rPr>
          <w:i/>
          <w:sz w:val="24"/>
          <w:szCs w:val="24"/>
        </w:rPr>
        <w:t>воспитания:</w:t>
      </w:r>
    </w:p>
    <w:p w:rsidR="00970CFE" w:rsidRPr="00BF7774" w:rsidRDefault="00970CFE" w:rsidP="00970CFE">
      <w:pPr>
        <w:pStyle w:val="ac"/>
        <w:spacing w:after="0" w:line="240" w:lineRule="auto"/>
        <w:ind w:right="117" w:firstLine="708"/>
        <w:jc w:val="both"/>
        <w:rPr>
          <w:rFonts w:ascii="Times New Roman" w:hAnsi="Times New Roman"/>
          <w:sz w:val="24"/>
          <w:szCs w:val="24"/>
        </w:rPr>
      </w:pPr>
      <w:r>
        <w:rPr>
          <w:rFonts w:ascii="Times New Roman" w:hAnsi="Times New Roman"/>
          <w:sz w:val="24"/>
          <w:szCs w:val="24"/>
        </w:rPr>
        <w:t xml:space="preserve">- </w:t>
      </w:r>
      <w:r w:rsidRPr="00BF7774">
        <w:rPr>
          <w:rFonts w:ascii="Times New Roman" w:hAnsi="Times New Roman"/>
          <w:sz w:val="24"/>
          <w:szCs w:val="24"/>
        </w:rPr>
        <w:t>эстетическое отношение к миру, включая эстетику научного и технического</w:t>
      </w:r>
      <w:r w:rsidRPr="00BF7774">
        <w:rPr>
          <w:rFonts w:ascii="Times New Roman" w:hAnsi="Times New Roman"/>
          <w:spacing w:val="1"/>
          <w:sz w:val="24"/>
          <w:szCs w:val="24"/>
        </w:rPr>
        <w:t xml:space="preserve"> </w:t>
      </w:r>
      <w:r w:rsidRPr="00BF7774">
        <w:rPr>
          <w:rFonts w:ascii="Times New Roman" w:hAnsi="Times New Roman"/>
          <w:sz w:val="24"/>
          <w:szCs w:val="24"/>
        </w:rPr>
        <w:t>творчества;</w:t>
      </w:r>
    </w:p>
    <w:p w:rsidR="00970CFE" w:rsidRPr="00AB5F45" w:rsidRDefault="00970CFE" w:rsidP="00970CFE">
      <w:pPr>
        <w:pStyle w:val="af5"/>
        <w:shd w:val="clear" w:color="auto" w:fill="FFFFFF"/>
        <w:suppressAutoHyphens w:val="0"/>
        <w:spacing w:after="0" w:line="240" w:lineRule="auto"/>
        <w:ind w:left="947"/>
        <w:jc w:val="both"/>
        <w:rPr>
          <w:rFonts w:ascii="Times New Roman" w:eastAsia="Times New Roman" w:hAnsi="Times New Roman"/>
          <w:color w:val="000000"/>
          <w:sz w:val="24"/>
          <w:szCs w:val="24"/>
          <w:lang w:eastAsia="ru-RU"/>
        </w:rPr>
      </w:pPr>
      <w:r w:rsidRPr="00BF7774">
        <w:rPr>
          <w:rFonts w:ascii="Times New Roman" w:hAnsi="Times New Roman"/>
          <w:sz w:val="24"/>
          <w:szCs w:val="24"/>
        </w:rPr>
        <w:t>способность</w:t>
      </w:r>
      <w:r w:rsidRPr="00BF7774">
        <w:rPr>
          <w:rFonts w:ascii="Times New Roman" w:hAnsi="Times New Roman"/>
          <w:spacing w:val="1"/>
          <w:sz w:val="24"/>
          <w:szCs w:val="24"/>
        </w:rPr>
        <w:t xml:space="preserve"> </w:t>
      </w:r>
      <w:r w:rsidRPr="00BF7774">
        <w:rPr>
          <w:rFonts w:ascii="Times New Roman" w:hAnsi="Times New Roman"/>
          <w:sz w:val="24"/>
          <w:szCs w:val="24"/>
        </w:rPr>
        <w:t>воспринимать</w:t>
      </w:r>
      <w:r w:rsidRPr="00BF7774">
        <w:rPr>
          <w:rFonts w:ascii="Times New Roman" w:hAnsi="Times New Roman"/>
          <w:spacing w:val="1"/>
          <w:sz w:val="24"/>
          <w:szCs w:val="24"/>
        </w:rPr>
        <w:t xml:space="preserve"> </w:t>
      </w:r>
      <w:r w:rsidRPr="00BF7774">
        <w:rPr>
          <w:rFonts w:ascii="Times New Roman" w:hAnsi="Times New Roman"/>
          <w:sz w:val="24"/>
          <w:szCs w:val="24"/>
        </w:rPr>
        <w:t>различные</w:t>
      </w:r>
      <w:r w:rsidRPr="00BF7774">
        <w:rPr>
          <w:rFonts w:ascii="Times New Roman" w:hAnsi="Times New Roman"/>
          <w:spacing w:val="1"/>
          <w:sz w:val="24"/>
          <w:szCs w:val="24"/>
        </w:rPr>
        <w:t xml:space="preserve"> </w:t>
      </w:r>
      <w:r w:rsidRPr="00BF7774">
        <w:rPr>
          <w:rFonts w:ascii="Times New Roman" w:hAnsi="Times New Roman"/>
          <w:sz w:val="24"/>
          <w:szCs w:val="24"/>
        </w:rPr>
        <w:t>виды</w:t>
      </w:r>
      <w:r w:rsidRPr="00BF7774">
        <w:rPr>
          <w:rFonts w:ascii="Times New Roman" w:hAnsi="Times New Roman"/>
          <w:spacing w:val="1"/>
          <w:sz w:val="24"/>
          <w:szCs w:val="24"/>
        </w:rPr>
        <w:t xml:space="preserve"> </w:t>
      </w:r>
      <w:r w:rsidRPr="00BF7774">
        <w:rPr>
          <w:rFonts w:ascii="Times New Roman" w:hAnsi="Times New Roman"/>
          <w:sz w:val="24"/>
          <w:szCs w:val="24"/>
        </w:rPr>
        <w:t>искусства,</w:t>
      </w:r>
      <w:r w:rsidRPr="00BF7774">
        <w:rPr>
          <w:rFonts w:ascii="Times New Roman" w:hAnsi="Times New Roman"/>
          <w:spacing w:val="1"/>
          <w:sz w:val="24"/>
          <w:szCs w:val="24"/>
        </w:rPr>
        <w:t xml:space="preserve"> </w:t>
      </w:r>
      <w:r w:rsidRPr="00BF7774">
        <w:rPr>
          <w:rFonts w:ascii="Times New Roman" w:hAnsi="Times New Roman"/>
          <w:sz w:val="24"/>
          <w:szCs w:val="24"/>
        </w:rPr>
        <w:t>в</w:t>
      </w:r>
      <w:r w:rsidRPr="00BF7774">
        <w:rPr>
          <w:rFonts w:ascii="Times New Roman" w:hAnsi="Times New Roman"/>
          <w:spacing w:val="1"/>
          <w:sz w:val="24"/>
          <w:szCs w:val="24"/>
        </w:rPr>
        <w:t xml:space="preserve"> </w:t>
      </w:r>
      <w:r w:rsidRPr="00BF7774">
        <w:rPr>
          <w:rFonts w:ascii="Times New Roman" w:hAnsi="Times New Roman"/>
          <w:sz w:val="24"/>
          <w:szCs w:val="24"/>
        </w:rPr>
        <w:t>том</w:t>
      </w:r>
      <w:r w:rsidRPr="00BF7774">
        <w:rPr>
          <w:rFonts w:ascii="Times New Roman" w:hAnsi="Times New Roman"/>
          <w:spacing w:val="1"/>
          <w:sz w:val="24"/>
          <w:szCs w:val="24"/>
        </w:rPr>
        <w:t xml:space="preserve"> </w:t>
      </w:r>
      <w:r w:rsidRPr="00BF7774">
        <w:rPr>
          <w:rFonts w:ascii="Times New Roman" w:hAnsi="Times New Roman"/>
          <w:sz w:val="24"/>
          <w:szCs w:val="24"/>
        </w:rPr>
        <w:t>числе</w:t>
      </w:r>
      <w:r w:rsidRPr="00BF7774">
        <w:rPr>
          <w:rFonts w:ascii="Times New Roman" w:hAnsi="Times New Roman"/>
          <w:spacing w:val="1"/>
          <w:sz w:val="24"/>
          <w:szCs w:val="24"/>
        </w:rPr>
        <w:t xml:space="preserve"> </w:t>
      </w:r>
      <w:r w:rsidRPr="00BF7774">
        <w:rPr>
          <w:rFonts w:ascii="Times New Roman" w:hAnsi="Times New Roman"/>
          <w:sz w:val="24"/>
          <w:szCs w:val="24"/>
        </w:rPr>
        <w:t>основанные</w:t>
      </w:r>
      <w:r w:rsidRPr="00BF7774">
        <w:rPr>
          <w:rFonts w:ascii="Times New Roman" w:hAnsi="Times New Roman"/>
          <w:spacing w:val="-2"/>
          <w:sz w:val="24"/>
          <w:szCs w:val="24"/>
        </w:rPr>
        <w:t xml:space="preserve"> </w:t>
      </w:r>
      <w:r w:rsidRPr="00BF7774">
        <w:rPr>
          <w:rFonts w:ascii="Times New Roman" w:hAnsi="Times New Roman"/>
          <w:sz w:val="24"/>
          <w:szCs w:val="24"/>
        </w:rPr>
        <w:t>на</w:t>
      </w:r>
      <w:r w:rsidRPr="00BF7774">
        <w:rPr>
          <w:rFonts w:ascii="Times New Roman" w:hAnsi="Times New Roman"/>
          <w:spacing w:val="-2"/>
          <w:sz w:val="24"/>
          <w:szCs w:val="24"/>
        </w:rPr>
        <w:t xml:space="preserve"> </w:t>
      </w:r>
      <w:r w:rsidRPr="00BF7774">
        <w:rPr>
          <w:rFonts w:ascii="Times New Roman" w:hAnsi="Times New Roman"/>
          <w:sz w:val="24"/>
          <w:szCs w:val="24"/>
        </w:rPr>
        <w:t>использовании</w:t>
      </w:r>
      <w:r w:rsidRPr="00BF7774">
        <w:rPr>
          <w:rFonts w:ascii="Times New Roman" w:hAnsi="Times New Roman"/>
          <w:spacing w:val="1"/>
          <w:sz w:val="24"/>
          <w:szCs w:val="24"/>
        </w:rPr>
        <w:t xml:space="preserve"> </w:t>
      </w:r>
      <w:r w:rsidRPr="00BF7774">
        <w:rPr>
          <w:rFonts w:ascii="Times New Roman" w:hAnsi="Times New Roman"/>
          <w:sz w:val="24"/>
          <w:szCs w:val="24"/>
        </w:rPr>
        <w:t>информационных</w:t>
      </w:r>
      <w:r w:rsidRPr="00BF7774">
        <w:rPr>
          <w:rFonts w:ascii="Times New Roman" w:hAnsi="Times New Roman"/>
          <w:spacing w:val="-4"/>
          <w:sz w:val="24"/>
          <w:szCs w:val="24"/>
        </w:rPr>
        <w:t xml:space="preserve"> </w:t>
      </w:r>
      <w:r w:rsidRPr="00BF7774">
        <w:rPr>
          <w:rFonts w:ascii="Times New Roman" w:hAnsi="Times New Roman"/>
          <w:sz w:val="24"/>
          <w:szCs w:val="24"/>
        </w:rPr>
        <w:t>технологий;</w:t>
      </w:r>
    </w:p>
    <w:p w:rsidR="00EA3ED5" w:rsidRPr="00970CFE" w:rsidRDefault="00970CFE" w:rsidP="00EA3ED5">
      <w:pPr>
        <w:shd w:val="clear" w:color="auto" w:fill="FFFFFF"/>
        <w:spacing w:after="0" w:line="240" w:lineRule="auto"/>
        <w:ind w:firstLine="227"/>
        <w:jc w:val="both"/>
        <w:rPr>
          <w:rFonts w:ascii="Times New Roman" w:eastAsia="Times New Roman" w:hAnsi="Times New Roman"/>
          <w:b/>
          <w:i/>
          <w:color w:val="000000"/>
          <w:sz w:val="24"/>
          <w:szCs w:val="24"/>
          <w:lang w:eastAsia="ru-RU"/>
        </w:rPr>
      </w:pPr>
      <w:r w:rsidRPr="00970CFE">
        <w:rPr>
          <w:rFonts w:ascii="Times New Roman" w:eastAsia="Times New Roman" w:hAnsi="Times New Roman"/>
          <w:b/>
          <w:i/>
          <w:color w:val="000000"/>
          <w:sz w:val="24"/>
          <w:szCs w:val="24"/>
          <w:lang w:eastAsia="ru-RU"/>
        </w:rPr>
        <w:t>Физического воспитания</w:t>
      </w:r>
      <w:r w:rsidR="00EA3ED5" w:rsidRPr="00970CFE">
        <w:rPr>
          <w:rFonts w:ascii="Times New Roman" w:eastAsia="Times New Roman" w:hAnsi="Times New Roman"/>
          <w:b/>
          <w:i/>
          <w:color w:val="000000"/>
          <w:sz w:val="24"/>
          <w:szCs w:val="24"/>
          <w:lang w:eastAsia="ru-RU"/>
        </w:rPr>
        <w:t>:</w:t>
      </w:r>
    </w:p>
    <w:p w:rsidR="00EA3ED5" w:rsidRPr="00AB5F45" w:rsidRDefault="00EA3ED5" w:rsidP="00823969">
      <w:pPr>
        <w:pStyle w:val="af5"/>
        <w:numPr>
          <w:ilvl w:val="0"/>
          <w:numId w:val="13"/>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установка на здоровый образ жизни, в том числе и за счёт освоения и соблюдения требований безопасной эксплуатации средств информационных и коммуникационных технологий (ИКТ).</w:t>
      </w:r>
    </w:p>
    <w:p w:rsidR="00EA3ED5" w:rsidRPr="00AB5F45" w:rsidRDefault="00EA3ED5" w:rsidP="00EA3ED5">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AB5F45">
        <w:rPr>
          <w:rFonts w:ascii="Times New Roman" w:eastAsia="Times New Roman" w:hAnsi="Times New Roman"/>
          <w:b/>
          <w:bCs/>
          <w:i/>
          <w:iCs/>
          <w:color w:val="000000"/>
          <w:sz w:val="24"/>
          <w:szCs w:val="24"/>
          <w:lang w:eastAsia="ru-RU"/>
        </w:rPr>
        <w:t>Трудовое воспитание:</w:t>
      </w:r>
    </w:p>
    <w:p w:rsidR="00EA3ED5" w:rsidRPr="00AB5F45" w:rsidRDefault="00EA3ED5" w:rsidP="00823969">
      <w:pPr>
        <w:pStyle w:val="af5"/>
        <w:numPr>
          <w:ilvl w:val="0"/>
          <w:numId w:val="13"/>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интерес к практическому изучению профессий в сферах профессиональной деятельности, связанных с информатикой, программированием и информационными технологиями, основанными на достижениях науки информатики и научно-технического прогресса</w:t>
      </w:r>
    </w:p>
    <w:p w:rsidR="00EA3ED5" w:rsidRPr="00AB5F45" w:rsidRDefault="00EA3ED5" w:rsidP="00EA3ED5">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AB5F45">
        <w:rPr>
          <w:rFonts w:ascii="Times New Roman" w:eastAsia="Times New Roman" w:hAnsi="Times New Roman"/>
          <w:b/>
          <w:bCs/>
          <w:i/>
          <w:iCs/>
          <w:color w:val="000000"/>
          <w:sz w:val="24"/>
          <w:szCs w:val="24"/>
          <w:lang w:eastAsia="ru-RU"/>
        </w:rPr>
        <w:t>Экологическое воспитание:</w:t>
      </w:r>
    </w:p>
    <w:p w:rsidR="00EA3ED5" w:rsidRPr="00AB5F45" w:rsidRDefault="00EA3ED5" w:rsidP="00823969">
      <w:pPr>
        <w:pStyle w:val="af5"/>
        <w:numPr>
          <w:ilvl w:val="0"/>
          <w:numId w:val="13"/>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наличие представлений  глобального характера экологических проблем и путей их решения, в том числе с учётом возможностей ИКТ.</w:t>
      </w:r>
    </w:p>
    <w:p w:rsidR="00EA3ED5" w:rsidRPr="00AB5F45" w:rsidRDefault="00EA3ED5" w:rsidP="00EA3ED5">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AB5F45">
        <w:rPr>
          <w:rFonts w:ascii="Times New Roman" w:eastAsia="Times New Roman" w:hAnsi="Times New Roman"/>
          <w:b/>
          <w:bCs/>
          <w:i/>
          <w:iCs/>
          <w:color w:val="000000"/>
          <w:sz w:val="24"/>
          <w:szCs w:val="24"/>
          <w:lang w:eastAsia="ru-RU"/>
        </w:rPr>
        <w:t xml:space="preserve">Адаптация </w:t>
      </w:r>
      <w:proofErr w:type="gramStart"/>
      <w:r w:rsidRPr="00AB5F45">
        <w:rPr>
          <w:rFonts w:ascii="Times New Roman" w:eastAsia="Times New Roman" w:hAnsi="Times New Roman"/>
          <w:b/>
          <w:bCs/>
          <w:i/>
          <w:iCs/>
          <w:color w:val="000000"/>
          <w:sz w:val="24"/>
          <w:szCs w:val="24"/>
          <w:lang w:eastAsia="ru-RU"/>
        </w:rPr>
        <w:t>обучающегося</w:t>
      </w:r>
      <w:proofErr w:type="gramEnd"/>
      <w:r w:rsidRPr="00AB5F45">
        <w:rPr>
          <w:rFonts w:ascii="Times New Roman" w:eastAsia="Times New Roman" w:hAnsi="Times New Roman"/>
          <w:b/>
          <w:bCs/>
          <w:i/>
          <w:iCs/>
          <w:color w:val="000000"/>
          <w:sz w:val="24"/>
          <w:szCs w:val="24"/>
          <w:lang w:eastAsia="ru-RU"/>
        </w:rPr>
        <w:t xml:space="preserve"> к изменяющимся условиям социальной среды</w:t>
      </w:r>
      <w:r w:rsidRPr="00AB5F45">
        <w:rPr>
          <w:rFonts w:ascii="Times New Roman" w:eastAsia="Times New Roman" w:hAnsi="Times New Roman"/>
          <w:color w:val="000000"/>
          <w:sz w:val="24"/>
          <w:szCs w:val="24"/>
          <w:lang w:eastAsia="ru-RU"/>
        </w:rPr>
        <w:t>:</w:t>
      </w:r>
    </w:p>
    <w:p w:rsidR="00EA3ED5" w:rsidRPr="00AB5F45" w:rsidRDefault="00EA3ED5" w:rsidP="00823969">
      <w:pPr>
        <w:pStyle w:val="af5"/>
        <w:numPr>
          <w:ilvl w:val="0"/>
          <w:numId w:val="13"/>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 xml:space="preserve">освоение </w:t>
      </w:r>
      <w:proofErr w:type="gramStart"/>
      <w:r w:rsidRPr="00AB5F45">
        <w:rPr>
          <w:rFonts w:ascii="Times New Roman" w:eastAsia="Times New Roman" w:hAnsi="Times New Roman"/>
          <w:color w:val="000000"/>
          <w:sz w:val="24"/>
          <w:szCs w:val="24"/>
          <w:lang w:eastAsia="ru-RU"/>
        </w:rPr>
        <w:t>обучающимися</w:t>
      </w:r>
      <w:proofErr w:type="gramEnd"/>
      <w:r w:rsidRPr="00AB5F45">
        <w:rPr>
          <w:rFonts w:ascii="Times New Roman" w:eastAsia="Times New Roman" w:hAnsi="Times New Roman"/>
          <w:color w:val="000000"/>
          <w:sz w:val="24"/>
          <w:szCs w:val="24"/>
          <w:lang w:eastAsia="ru-RU"/>
        </w:rPr>
        <w:t xml:space="preserve">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 том числе существующих в виртуальном пространстве.</w:t>
      </w:r>
    </w:p>
    <w:p w:rsidR="00EA3ED5" w:rsidRPr="00AB5F45" w:rsidRDefault="00EA3ED5" w:rsidP="00EA3ED5">
      <w:pPr>
        <w:shd w:val="clear" w:color="auto" w:fill="FFFFFF"/>
        <w:spacing w:before="240" w:after="120" w:line="240" w:lineRule="atLeast"/>
        <w:jc w:val="both"/>
        <w:outlineLvl w:val="1"/>
        <w:rPr>
          <w:rFonts w:ascii="Times New Roman" w:eastAsia="Times New Roman" w:hAnsi="Times New Roman"/>
          <w:b/>
          <w:bCs/>
          <w:caps/>
          <w:color w:val="000000"/>
          <w:sz w:val="24"/>
          <w:szCs w:val="24"/>
          <w:lang w:eastAsia="ru-RU"/>
        </w:rPr>
      </w:pPr>
      <w:r w:rsidRPr="00AB5F45">
        <w:rPr>
          <w:rFonts w:ascii="Times New Roman" w:eastAsia="Times New Roman" w:hAnsi="Times New Roman"/>
          <w:b/>
          <w:bCs/>
          <w:caps/>
          <w:color w:val="000000"/>
          <w:sz w:val="24"/>
          <w:szCs w:val="24"/>
          <w:lang w:eastAsia="ru-RU"/>
        </w:rPr>
        <w:t>МЕТАПРЕДМЕТНЫЕ РЕЗУЛЬТАТЫ</w:t>
      </w:r>
    </w:p>
    <w:p w:rsidR="00EA3ED5" w:rsidRPr="00AB5F45" w:rsidRDefault="00EA3ED5" w:rsidP="00EA3ED5">
      <w:pPr>
        <w:shd w:val="clear" w:color="auto" w:fill="FFFFFF"/>
        <w:spacing w:after="0" w:line="240" w:lineRule="auto"/>
        <w:ind w:firstLine="227"/>
        <w:jc w:val="both"/>
        <w:rPr>
          <w:rFonts w:ascii="Times New Roman" w:eastAsia="Times New Roman" w:hAnsi="Times New Roman"/>
          <w:color w:val="000000"/>
          <w:sz w:val="24"/>
          <w:szCs w:val="24"/>
          <w:lang w:eastAsia="ru-RU"/>
        </w:rPr>
      </w:pPr>
      <w:proofErr w:type="spellStart"/>
      <w:r w:rsidRPr="00AB5F45">
        <w:rPr>
          <w:rFonts w:ascii="Times New Roman" w:eastAsia="Times New Roman" w:hAnsi="Times New Roman"/>
          <w:color w:val="000000"/>
          <w:sz w:val="24"/>
          <w:szCs w:val="24"/>
          <w:lang w:eastAsia="ru-RU"/>
        </w:rPr>
        <w:t>Метапредметные</w:t>
      </w:r>
      <w:proofErr w:type="spellEnd"/>
      <w:r w:rsidRPr="00AB5F45">
        <w:rPr>
          <w:rFonts w:ascii="Times New Roman" w:eastAsia="Times New Roman" w:hAnsi="Times New Roman"/>
          <w:color w:val="000000"/>
          <w:sz w:val="24"/>
          <w:szCs w:val="24"/>
          <w:lang w:eastAsia="ru-RU"/>
        </w:rPr>
        <w:t xml:space="preserve"> результаты освоения образовательной программы по информатике отражают овладение универсальными учебными действиями — познавательными, коммуникативными, регулятивными.</w:t>
      </w:r>
    </w:p>
    <w:p w:rsidR="00EA3ED5" w:rsidRPr="00AB5F45" w:rsidRDefault="00EA3ED5" w:rsidP="00EA3ED5">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AB5F45">
        <w:rPr>
          <w:rFonts w:ascii="Times New Roman" w:eastAsia="Times New Roman" w:hAnsi="Times New Roman"/>
          <w:b/>
          <w:bCs/>
          <w:color w:val="000000"/>
          <w:sz w:val="24"/>
          <w:szCs w:val="24"/>
          <w:lang w:eastAsia="ru-RU"/>
        </w:rPr>
        <w:t>Универсальные познавательные действия</w:t>
      </w:r>
    </w:p>
    <w:p w:rsidR="00EA3ED5" w:rsidRPr="00AB5F45" w:rsidRDefault="00EA3ED5" w:rsidP="00EA3ED5">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AB5F45">
        <w:rPr>
          <w:rFonts w:ascii="Times New Roman" w:eastAsia="Times New Roman" w:hAnsi="Times New Roman"/>
          <w:b/>
          <w:bCs/>
          <w:i/>
          <w:iCs/>
          <w:color w:val="000000"/>
          <w:sz w:val="24"/>
          <w:szCs w:val="24"/>
          <w:lang w:eastAsia="ru-RU"/>
        </w:rPr>
        <w:t>Базовые логические действия:</w:t>
      </w:r>
    </w:p>
    <w:p w:rsidR="00EA3ED5" w:rsidRPr="00AB5F45" w:rsidRDefault="00EA3ED5" w:rsidP="00823969">
      <w:pPr>
        <w:pStyle w:val="af5"/>
        <w:numPr>
          <w:ilvl w:val="0"/>
          <w:numId w:val="13"/>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 xml:space="preserve">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proofErr w:type="gramStart"/>
      <w:r w:rsidRPr="00AB5F45">
        <w:rPr>
          <w:rFonts w:ascii="Times New Roman" w:eastAsia="Times New Roman" w:hAnsi="Times New Roman"/>
          <w:color w:val="000000"/>
          <w:sz w:val="24"/>
          <w:szCs w:val="24"/>
          <w:lang w:eastAsia="ru-RU"/>
        </w:rPr>
        <w:t>логические рассуждения</w:t>
      </w:r>
      <w:proofErr w:type="gramEnd"/>
      <w:r w:rsidRPr="00AB5F45">
        <w:rPr>
          <w:rFonts w:ascii="Times New Roman" w:eastAsia="Times New Roman" w:hAnsi="Times New Roman"/>
          <w:color w:val="000000"/>
          <w:sz w:val="24"/>
          <w:szCs w:val="24"/>
          <w:lang w:eastAsia="ru-RU"/>
        </w:rPr>
        <w:t>, делать умозаключения (индуктивные, дедуктивные и по аналогии) и выводы;</w:t>
      </w:r>
    </w:p>
    <w:p w:rsidR="00EA3ED5" w:rsidRPr="00AB5F45" w:rsidRDefault="00EA3ED5" w:rsidP="00823969">
      <w:pPr>
        <w:pStyle w:val="af5"/>
        <w:numPr>
          <w:ilvl w:val="0"/>
          <w:numId w:val="13"/>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умение создавать, применять и преобразовывать знаки и символы, модели и схемы для решения учебных и познавательных задач;</w:t>
      </w:r>
    </w:p>
    <w:p w:rsidR="00EA3ED5" w:rsidRPr="00AB5F45" w:rsidRDefault="00EA3ED5" w:rsidP="00823969">
      <w:pPr>
        <w:pStyle w:val="af5"/>
        <w:numPr>
          <w:ilvl w:val="0"/>
          <w:numId w:val="13"/>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A3ED5" w:rsidRPr="00AB5F45" w:rsidRDefault="00EA3ED5" w:rsidP="00EA3ED5">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AB5F45">
        <w:rPr>
          <w:rFonts w:ascii="Times New Roman" w:eastAsia="Times New Roman" w:hAnsi="Times New Roman"/>
          <w:b/>
          <w:bCs/>
          <w:i/>
          <w:iCs/>
          <w:color w:val="000000"/>
          <w:sz w:val="24"/>
          <w:szCs w:val="24"/>
          <w:lang w:eastAsia="ru-RU"/>
        </w:rPr>
        <w:t>Базовые исследовательские действия:</w:t>
      </w:r>
    </w:p>
    <w:p w:rsidR="00EA3ED5" w:rsidRPr="00AB5F45" w:rsidRDefault="00EA3ED5" w:rsidP="00823969">
      <w:pPr>
        <w:pStyle w:val="af5"/>
        <w:numPr>
          <w:ilvl w:val="0"/>
          <w:numId w:val="15"/>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EA3ED5" w:rsidRPr="00AB5F45" w:rsidRDefault="00EA3ED5" w:rsidP="00823969">
      <w:pPr>
        <w:pStyle w:val="af5"/>
        <w:numPr>
          <w:ilvl w:val="0"/>
          <w:numId w:val="15"/>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lastRenderedPageBreak/>
        <w:t>оценивать на применимость и достоверность информацию, полученную в ходе исследования;</w:t>
      </w:r>
    </w:p>
    <w:p w:rsidR="00EA3ED5" w:rsidRPr="00AB5F45" w:rsidRDefault="00EA3ED5" w:rsidP="00823969">
      <w:pPr>
        <w:pStyle w:val="af5"/>
        <w:numPr>
          <w:ilvl w:val="0"/>
          <w:numId w:val="15"/>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EA3ED5" w:rsidRPr="00AB5F45" w:rsidRDefault="00EA3ED5" w:rsidP="00EA3ED5">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AB5F45">
        <w:rPr>
          <w:rFonts w:ascii="Times New Roman" w:eastAsia="Times New Roman" w:hAnsi="Times New Roman"/>
          <w:b/>
          <w:bCs/>
          <w:i/>
          <w:iCs/>
          <w:color w:val="000000"/>
          <w:sz w:val="24"/>
          <w:szCs w:val="24"/>
          <w:lang w:eastAsia="ru-RU"/>
        </w:rPr>
        <w:t>Работа с информацией:</w:t>
      </w:r>
    </w:p>
    <w:p w:rsidR="00EA3ED5" w:rsidRPr="00AB5F45" w:rsidRDefault="00EA3ED5" w:rsidP="00823969">
      <w:pPr>
        <w:pStyle w:val="af5"/>
        <w:numPr>
          <w:ilvl w:val="0"/>
          <w:numId w:val="14"/>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выявлять дефицит информации, данных, необходимых для решения поставленной задачи;</w:t>
      </w:r>
    </w:p>
    <w:p w:rsidR="00EA3ED5" w:rsidRPr="00AB5F45" w:rsidRDefault="00EA3ED5" w:rsidP="00823969">
      <w:pPr>
        <w:pStyle w:val="af5"/>
        <w:numPr>
          <w:ilvl w:val="0"/>
          <w:numId w:val="14"/>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EA3ED5" w:rsidRPr="00AB5F45" w:rsidRDefault="00EA3ED5" w:rsidP="00823969">
      <w:pPr>
        <w:pStyle w:val="af5"/>
        <w:numPr>
          <w:ilvl w:val="0"/>
          <w:numId w:val="14"/>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выбирать, анализировать, систематизировать и интерпретировать информацию различных видов и форм представления;</w:t>
      </w:r>
    </w:p>
    <w:p w:rsidR="00EA3ED5" w:rsidRPr="00AB5F45" w:rsidRDefault="00EA3ED5" w:rsidP="00823969">
      <w:pPr>
        <w:pStyle w:val="af5"/>
        <w:numPr>
          <w:ilvl w:val="0"/>
          <w:numId w:val="14"/>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A3ED5" w:rsidRPr="00AB5F45" w:rsidRDefault="00EA3ED5" w:rsidP="00823969">
      <w:pPr>
        <w:pStyle w:val="af5"/>
        <w:numPr>
          <w:ilvl w:val="0"/>
          <w:numId w:val="14"/>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оценивать надёжность информации по критериям, предложенным учителем или сформулированным самостоятельно;</w:t>
      </w:r>
    </w:p>
    <w:p w:rsidR="00EA3ED5" w:rsidRPr="00AB5F45" w:rsidRDefault="00EA3ED5" w:rsidP="00823969">
      <w:pPr>
        <w:pStyle w:val="af5"/>
        <w:numPr>
          <w:ilvl w:val="0"/>
          <w:numId w:val="14"/>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запоминать и систематизировать информацию.</w:t>
      </w:r>
    </w:p>
    <w:p w:rsidR="00EA3ED5" w:rsidRPr="00AB5F45" w:rsidRDefault="00EA3ED5" w:rsidP="00EA3ED5">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AB5F45">
        <w:rPr>
          <w:rFonts w:ascii="Times New Roman" w:eastAsia="Times New Roman" w:hAnsi="Times New Roman"/>
          <w:b/>
          <w:bCs/>
          <w:color w:val="000000"/>
          <w:sz w:val="24"/>
          <w:szCs w:val="24"/>
          <w:lang w:eastAsia="ru-RU"/>
        </w:rPr>
        <w:t>Универсальные коммуникативные действия</w:t>
      </w:r>
    </w:p>
    <w:p w:rsidR="00EA3ED5" w:rsidRPr="00AB5F45" w:rsidRDefault="00EA3ED5" w:rsidP="00EA3ED5">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AB5F45">
        <w:rPr>
          <w:rFonts w:ascii="Times New Roman" w:eastAsia="Times New Roman" w:hAnsi="Times New Roman"/>
          <w:b/>
          <w:bCs/>
          <w:i/>
          <w:iCs/>
          <w:color w:val="000000"/>
          <w:sz w:val="24"/>
          <w:szCs w:val="24"/>
          <w:lang w:eastAsia="ru-RU"/>
        </w:rPr>
        <w:t>Общение:</w:t>
      </w:r>
    </w:p>
    <w:p w:rsidR="00EA3ED5" w:rsidRPr="00AB5F45" w:rsidRDefault="00EA3ED5" w:rsidP="00823969">
      <w:pPr>
        <w:pStyle w:val="af5"/>
        <w:numPr>
          <w:ilvl w:val="0"/>
          <w:numId w:val="16"/>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сопоставлять свои суждения с суждениями других участников диалога, обнаруживать различие и сходство позиций;</w:t>
      </w:r>
    </w:p>
    <w:p w:rsidR="00EA3ED5" w:rsidRPr="00AB5F45" w:rsidRDefault="00EA3ED5" w:rsidP="00823969">
      <w:pPr>
        <w:pStyle w:val="af5"/>
        <w:numPr>
          <w:ilvl w:val="0"/>
          <w:numId w:val="16"/>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публично представлять результаты выполненного опыта (эксперимента, исследования, проекта);</w:t>
      </w:r>
    </w:p>
    <w:p w:rsidR="00EA3ED5" w:rsidRPr="00AB5F45" w:rsidRDefault="00EA3ED5" w:rsidP="00823969">
      <w:pPr>
        <w:pStyle w:val="af5"/>
        <w:numPr>
          <w:ilvl w:val="0"/>
          <w:numId w:val="16"/>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A3ED5" w:rsidRPr="00AB5F45" w:rsidRDefault="00EA3ED5" w:rsidP="00EA3ED5">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AB5F45">
        <w:rPr>
          <w:rFonts w:ascii="Times New Roman" w:eastAsia="Times New Roman" w:hAnsi="Times New Roman"/>
          <w:b/>
          <w:bCs/>
          <w:i/>
          <w:iCs/>
          <w:color w:val="000000"/>
          <w:sz w:val="24"/>
          <w:szCs w:val="24"/>
          <w:lang w:eastAsia="ru-RU"/>
        </w:rPr>
        <w:t>Совместная деятельность (сотрудничество):</w:t>
      </w:r>
    </w:p>
    <w:p w:rsidR="00EA3ED5" w:rsidRPr="00AB5F45" w:rsidRDefault="00EA3ED5" w:rsidP="00823969">
      <w:pPr>
        <w:pStyle w:val="af5"/>
        <w:numPr>
          <w:ilvl w:val="0"/>
          <w:numId w:val="17"/>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понимать и использовать преимущества командной и индивидуальной работы при решении конкретной проблемы, в том числе при создании информационного продукта;</w:t>
      </w:r>
    </w:p>
    <w:p w:rsidR="00EA3ED5" w:rsidRPr="00AB5F45" w:rsidRDefault="00EA3ED5" w:rsidP="00823969">
      <w:pPr>
        <w:pStyle w:val="af5"/>
        <w:numPr>
          <w:ilvl w:val="0"/>
          <w:numId w:val="17"/>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принимать цель совместной информационной деятельности по сбору, обработке, передаче, формализации информации; коллективно строить действия по её достижению: распределять роли, договариваться, обсуждать процесс и результат совместной работы;</w:t>
      </w:r>
    </w:p>
    <w:p w:rsidR="00EA3ED5" w:rsidRPr="00AB5F45" w:rsidRDefault="00EA3ED5" w:rsidP="00823969">
      <w:pPr>
        <w:pStyle w:val="af5"/>
        <w:numPr>
          <w:ilvl w:val="0"/>
          <w:numId w:val="17"/>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выполнять свою часть работы с информацией или информационным продуктом, достигая качественного результата по своему направлению и координируя свои действия с другими членами команды;</w:t>
      </w:r>
    </w:p>
    <w:p w:rsidR="00EA3ED5" w:rsidRPr="00AB5F45" w:rsidRDefault="00EA3ED5" w:rsidP="00823969">
      <w:pPr>
        <w:pStyle w:val="af5"/>
        <w:numPr>
          <w:ilvl w:val="0"/>
          <w:numId w:val="17"/>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оценивать качество своего вклада в общий информационный продукт по критериям, самостоятельно сформулированным участниками взаимодействия;</w:t>
      </w:r>
    </w:p>
    <w:p w:rsidR="00EA3ED5" w:rsidRPr="00AB5F45" w:rsidRDefault="00EA3ED5" w:rsidP="00823969">
      <w:pPr>
        <w:pStyle w:val="af5"/>
        <w:numPr>
          <w:ilvl w:val="0"/>
          <w:numId w:val="17"/>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A3ED5" w:rsidRPr="00AB5F45" w:rsidRDefault="00EA3ED5" w:rsidP="00EA3ED5">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AB5F45">
        <w:rPr>
          <w:rFonts w:ascii="Times New Roman" w:eastAsia="Times New Roman" w:hAnsi="Times New Roman"/>
          <w:b/>
          <w:bCs/>
          <w:color w:val="000000"/>
          <w:sz w:val="24"/>
          <w:szCs w:val="24"/>
          <w:lang w:eastAsia="ru-RU"/>
        </w:rPr>
        <w:t>Универсальные регулятивные действия</w:t>
      </w:r>
    </w:p>
    <w:p w:rsidR="00EA3ED5" w:rsidRPr="00AB5F45" w:rsidRDefault="00EA3ED5" w:rsidP="00EA3ED5">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AB5F45">
        <w:rPr>
          <w:rFonts w:ascii="Times New Roman" w:eastAsia="Times New Roman" w:hAnsi="Times New Roman"/>
          <w:b/>
          <w:bCs/>
          <w:i/>
          <w:iCs/>
          <w:color w:val="000000"/>
          <w:sz w:val="24"/>
          <w:szCs w:val="24"/>
          <w:lang w:eastAsia="ru-RU"/>
        </w:rPr>
        <w:t>Самоорганизация:</w:t>
      </w:r>
    </w:p>
    <w:p w:rsidR="00EA3ED5" w:rsidRPr="00AB5F45" w:rsidRDefault="00EA3ED5" w:rsidP="00823969">
      <w:pPr>
        <w:pStyle w:val="af5"/>
        <w:numPr>
          <w:ilvl w:val="0"/>
          <w:numId w:val="18"/>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выявлять в жизненных и учебных ситуациях проблемы, требующие решения;</w:t>
      </w:r>
    </w:p>
    <w:p w:rsidR="00EA3ED5" w:rsidRPr="00AB5F45" w:rsidRDefault="00EA3ED5" w:rsidP="00823969">
      <w:pPr>
        <w:pStyle w:val="af5"/>
        <w:numPr>
          <w:ilvl w:val="0"/>
          <w:numId w:val="18"/>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ориентироваться в различных подходах к принятию решений (индивидуальное принятие решений, принятие решений в группе);</w:t>
      </w:r>
    </w:p>
    <w:p w:rsidR="00EA3ED5" w:rsidRPr="00AB5F45" w:rsidRDefault="00EA3ED5" w:rsidP="00823969">
      <w:pPr>
        <w:pStyle w:val="af5"/>
        <w:numPr>
          <w:ilvl w:val="0"/>
          <w:numId w:val="18"/>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lastRenderedPageBreak/>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EA3ED5" w:rsidRPr="00AB5F45" w:rsidRDefault="00EA3ED5" w:rsidP="00823969">
      <w:pPr>
        <w:pStyle w:val="af5"/>
        <w:numPr>
          <w:ilvl w:val="0"/>
          <w:numId w:val="18"/>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EA3ED5" w:rsidRPr="00AB5F45" w:rsidRDefault="00EA3ED5" w:rsidP="00823969">
      <w:pPr>
        <w:pStyle w:val="af5"/>
        <w:numPr>
          <w:ilvl w:val="0"/>
          <w:numId w:val="18"/>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делать выбор в условиях противоречивой информации и брать ответственность за решение.</w:t>
      </w:r>
    </w:p>
    <w:p w:rsidR="00EA3ED5" w:rsidRPr="00AB5F45" w:rsidRDefault="00EA3ED5" w:rsidP="00EA3ED5">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AB5F45">
        <w:rPr>
          <w:rFonts w:ascii="Times New Roman" w:eastAsia="Times New Roman" w:hAnsi="Times New Roman"/>
          <w:b/>
          <w:bCs/>
          <w:i/>
          <w:iCs/>
          <w:color w:val="000000"/>
          <w:sz w:val="24"/>
          <w:szCs w:val="24"/>
          <w:lang w:eastAsia="ru-RU"/>
        </w:rPr>
        <w:t>Самоконтроль (рефлексия):</w:t>
      </w:r>
    </w:p>
    <w:p w:rsidR="00EA3ED5" w:rsidRPr="00AB5F45" w:rsidRDefault="00EA3ED5" w:rsidP="00823969">
      <w:pPr>
        <w:pStyle w:val="af5"/>
        <w:numPr>
          <w:ilvl w:val="0"/>
          <w:numId w:val="19"/>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 xml:space="preserve">владеть способами самоконтроля, </w:t>
      </w:r>
      <w:proofErr w:type="spellStart"/>
      <w:r w:rsidRPr="00AB5F45">
        <w:rPr>
          <w:rFonts w:ascii="Times New Roman" w:eastAsia="Times New Roman" w:hAnsi="Times New Roman"/>
          <w:color w:val="000000"/>
          <w:sz w:val="24"/>
          <w:szCs w:val="24"/>
          <w:lang w:eastAsia="ru-RU"/>
        </w:rPr>
        <w:t>самомотивации</w:t>
      </w:r>
      <w:proofErr w:type="spellEnd"/>
      <w:r w:rsidRPr="00AB5F45">
        <w:rPr>
          <w:rFonts w:ascii="Times New Roman" w:eastAsia="Times New Roman" w:hAnsi="Times New Roman"/>
          <w:color w:val="000000"/>
          <w:sz w:val="24"/>
          <w:szCs w:val="24"/>
          <w:lang w:eastAsia="ru-RU"/>
        </w:rPr>
        <w:t xml:space="preserve"> и рефлексии;</w:t>
      </w:r>
    </w:p>
    <w:p w:rsidR="00EA3ED5" w:rsidRPr="00AB5F45" w:rsidRDefault="00EA3ED5" w:rsidP="00823969">
      <w:pPr>
        <w:pStyle w:val="af5"/>
        <w:numPr>
          <w:ilvl w:val="0"/>
          <w:numId w:val="19"/>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давать адекватную оценку ситуации и предлагать план её изменения;</w:t>
      </w:r>
    </w:p>
    <w:p w:rsidR="00EA3ED5" w:rsidRPr="00AB5F45" w:rsidRDefault="00EA3ED5" w:rsidP="00823969">
      <w:pPr>
        <w:pStyle w:val="af5"/>
        <w:numPr>
          <w:ilvl w:val="0"/>
          <w:numId w:val="19"/>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EA3ED5" w:rsidRPr="00AB5F45" w:rsidRDefault="00EA3ED5" w:rsidP="00823969">
      <w:pPr>
        <w:pStyle w:val="af5"/>
        <w:numPr>
          <w:ilvl w:val="0"/>
          <w:numId w:val="19"/>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объяснять причины достижения (</w:t>
      </w:r>
      <w:proofErr w:type="spellStart"/>
      <w:r w:rsidRPr="00AB5F45">
        <w:rPr>
          <w:rFonts w:ascii="Times New Roman" w:eastAsia="Times New Roman" w:hAnsi="Times New Roman"/>
          <w:color w:val="000000"/>
          <w:sz w:val="24"/>
          <w:szCs w:val="24"/>
          <w:lang w:eastAsia="ru-RU"/>
        </w:rPr>
        <w:t>недостижения</w:t>
      </w:r>
      <w:proofErr w:type="spellEnd"/>
      <w:r w:rsidRPr="00AB5F45">
        <w:rPr>
          <w:rFonts w:ascii="Times New Roman" w:eastAsia="Times New Roman" w:hAnsi="Times New Roman"/>
          <w:color w:val="000000"/>
          <w:sz w:val="24"/>
          <w:szCs w:val="24"/>
          <w:lang w:eastAsia="ru-RU"/>
        </w:rPr>
        <w:t xml:space="preserve">) результатов информационной деятельности, давать оценку приобретённому опыту, уметь находить </w:t>
      </w:r>
      <w:proofErr w:type="gramStart"/>
      <w:r w:rsidRPr="00AB5F45">
        <w:rPr>
          <w:rFonts w:ascii="Times New Roman" w:eastAsia="Times New Roman" w:hAnsi="Times New Roman"/>
          <w:color w:val="000000"/>
          <w:sz w:val="24"/>
          <w:szCs w:val="24"/>
          <w:lang w:eastAsia="ru-RU"/>
        </w:rPr>
        <w:t>позитивное</w:t>
      </w:r>
      <w:proofErr w:type="gramEnd"/>
      <w:r w:rsidRPr="00AB5F45">
        <w:rPr>
          <w:rFonts w:ascii="Times New Roman" w:eastAsia="Times New Roman" w:hAnsi="Times New Roman"/>
          <w:color w:val="000000"/>
          <w:sz w:val="24"/>
          <w:szCs w:val="24"/>
          <w:lang w:eastAsia="ru-RU"/>
        </w:rPr>
        <w:t xml:space="preserve"> в произошедшей ситуации;</w:t>
      </w:r>
    </w:p>
    <w:p w:rsidR="00EA3ED5" w:rsidRPr="00AB5F45" w:rsidRDefault="00EA3ED5" w:rsidP="00823969">
      <w:pPr>
        <w:pStyle w:val="af5"/>
        <w:numPr>
          <w:ilvl w:val="0"/>
          <w:numId w:val="19"/>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rsidR="00EA3ED5" w:rsidRPr="00AB5F45" w:rsidRDefault="00EA3ED5" w:rsidP="00823969">
      <w:pPr>
        <w:pStyle w:val="af5"/>
        <w:numPr>
          <w:ilvl w:val="0"/>
          <w:numId w:val="19"/>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оценивать соответствие результата цели и условиям.</w:t>
      </w:r>
    </w:p>
    <w:p w:rsidR="00EA3ED5" w:rsidRPr="00AB5F45" w:rsidRDefault="00EA3ED5" w:rsidP="00EA3ED5">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AB5F45">
        <w:rPr>
          <w:rFonts w:ascii="Times New Roman" w:eastAsia="Times New Roman" w:hAnsi="Times New Roman"/>
          <w:b/>
          <w:bCs/>
          <w:i/>
          <w:iCs/>
          <w:color w:val="000000"/>
          <w:sz w:val="24"/>
          <w:szCs w:val="24"/>
          <w:lang w:eastAsia="ru-RU"/>
        </w:rPr>
        <w:t>Эмоциональный интеллект:</w:t>
      </w:r>
    </w:p>
    <w:p w:rsidR="00EA3ED5" w:rsidRPr="00AB5F45" w:rsidRDefault="00EA3ED5" w:rsidP="00823969">
      <w:pPr>
        <w:pStyle w:val="af5"/>
        <w:numPr>
          <w:ilvl w:val="0"/>
          <w:numId w:val="20"/>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ставить себя на место другого человека, понимать мотивы и намерения другого.</w:t>
      </w:r>
    </w:p>
    <w:p w:rsidR="00EA3ED5" w:rsidRPr="00AB5F45" w:rsidRDefault="00EA3ED5" w:rsidP="00EA3ED5">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AB5F45">
        <w:rPr>
          <w:rFonts w:ascii="Times New Roman" w:eastAsia="Times New Roman" w:hAnsi="Times New Roman"/>
          <w:b/>
          <w:bCs/>
          <w:i/>
          <w:iCs/>
          <w:color w:val="000000"/>
          <w:sz w:val="24"/>
          <w:szCs w:val="24"/>
          <w:lang w:eastAsia="ru-RU"/>
        </w:rPr>
        <w:t>Принятие себя и других:</w:t>
      </w:r>
    </w:p>
    <w:p w:rsidR="00EA3ED5" w:rsidRPr="00AB5F45" w:rsidRDefault="00EA3ED5" w:rsidP="00823969">
      <w:pPr>
        <w:pStyle w:val="af5"/>
        <w:numPr>
          <w:ilvl w:val="0"/>
          <w:numId w:val="20"/>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осознавать невозможность контролировать всё вокруг даже в условиях открытого доступа к любым объёмам информации.</w:t>
      </w:r>
    </w:p>
    <w:p w:rsidR="00EA3ED5" w:rsidRDefault="00EA3ED5" w:rsidP="00EA3ED5">
      <w:pPr>
        <w:shd w:val="clear" w:color="auto" w:fill="FFFFFF"/>
        <w:spacing w:before="240" w:after="120" w:line="240" w:lineRule="atLeast"/>
        <w:jc w:val="both"/>
        <w:outlineLvl w:val="1"/>
        <w:rPr>
          <w:rFonts w:ascii="Times New Roman" w:eastAsia="Times New Roman" w:hAnsi="Times New Roman"/>
          <w:b/>
          <w:bCs/>
          <w:caps/>
          <w:color w:val="000000"/>
          <w:sz w:val="24"/>
          <w:szCs w:val="24"/>
          <w:lang w:eastAsia="ru-RU"/>
        </w:rPr>
      </w:pPr>
      <w:r w:rsidRPr="00AB5F45">
        <w:rPr>
          <w:rFonts w:ascii="Times New Roman" w:eastAsia="Times New Roman" w:hAnsi="Times New Roman"/>
          <w:b/>
          <w:bCs/>
          <w:caps/>
          <w:color w:val="000000"/>
          <w:sz w:val="24"/>
          <w:szCs w:val="24"/>
          <w:lang w:eastAsia="ru-RU"/>
        </w:rPr>
        <w:t>ПРЕДМЕТНЫЕ РЕЗУЛЬТАТЫ</w:t>
      </w:r>
    </w:p>
    <w:p w:rsidR="002A2828" w:rsidRPr="00AB5F45" w:rsidRDefault="002A2828" w:rsidP="00EA3ED5">
      <w:pPr>
        <w:shd w:val="clear" w:color="auto" w:fill="FFFFFF"/>
        <w:spacing w:before="240" w:after="120" w:line="240" w:lineRule="atLeast"/>
        <w:jc w:val="both"/>
        <w:outlineLvl w:val="1"/>
        <w:rPr>
          <w:rFonts w:ascii="Times New Roman" w:eastAsia="Times New Roman" w:hAnsi="Times New Roman"/>
          <w:b/>
          <w:bCs/>
          <w:caps/>
          <w:color w:val="000000"/>
          <w:sz w:val="24"/>
          <w:szCs w:val="24"/>
          <w:lang w:eastAsia="ru-RU"/>
        </w:rPr>
      </w:pPr>
      <w:r>
        <w:rPr>
          <w:rFonts w:ascii="Times New Roman" w:eastAsia="Times New Roman" w:hAnsi="Times New Roman"/>
          <w:b/>
          <w:bCs/>
          <w:caps/>
          <w:color w:val="000000"/>
          <w:sz w:val="24"/>
          <w:szCs w:val="24"/>
          <w:lang w:eastAsia="ru-RU"/>
        </w:rPr>
        <w:t>5 класс</w:t>
      </w:r>
    </w:p>
    <w:p w:rsidR="00EA3ED5" w:rsidRPr="00AB5F45" w:rsidRDefault="00EA3ED5" w:rsidP="00EA3ED5">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 xml:space="preserve">Предметные результаты освоения обязательного предметного содержания, установленного данной рабочей программой, отражают </w:t>
      </w:r>
      <w:proofErr w:type="spellStart"/>
      <w:r w:rsidRPr="00AB5F45">
        <w:rPr>
          <w:rFonts w:ascii="Times New Roman" w:eastAsia="Times New Roman" w:hAnsi="Times New Roman"/>
          <w:color w:val="000000"/>
          <w:sz w:val="24"/>
          <w:szCs w:val="24"/>
          <w:lang w:eastAsia="ru-RU"/>
        </w:rPr>
        <w:t>сформированность</w:t>
      </w:r>
      <w:proofErr w:type="spellEnd"/>
      <w:r w:rsidRPr="00AB5F45">
        <w:rPr>
          <w:rFonts w:ascii="Times New Roman" w:eastAsia="Times New Roman" w:hAnsi="Times New Roman"/>
          <w:color w:val="000000"/>
          <w:sz w:val="24"/>
          <w:szCs w:val="24"/>
          <w:lang w:eastAsia="ru-RU"/>
        </w:rPr>
        <w:t xml:space="preserve"> у обучающихся умений:</w:t>
      </w:r>
    </w:p>
    <w:p w:rsidR="00EA3ED5" w:rsidRPr="00AB5F45" w:rsidRDefault="00EA3ED5" w:rsidP="00823969">
      <w:pPr>
        <w:pStyle w:val="af5"/>
        <w:numPr>
          <w:ilvl w:val="0"/>
          <w:numId w:val="20"/>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соблюдать правила гигиены и безопасности при работе с компьютером и другими элементами цифрового окружения; иметь представление о правилах безопасного поведения в Интернете;</w:t>
      </w:r>
    </w:p>
    <w:p w:rsidR="00EA3ED5" w:rsidRPr="00AB5F45" w:rsidRDefault="00EA3ED5" w:rsidP="00823969">
      <w:pPr>
        <w:pStyle w:val="af5"/>
        <w:numPr>
          <w:ilvl w:val="0"/>
          <w:numId w:val="20"/>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называть основные компоненты персональных компьютеров и мобильных устройств, объяснять их назначение;</w:t>
      </w:r>
    </w:p>
    <w:p w:rsidR="00EA3ED5" w:rsidRPr="00AB5F45" w:rsidRDefault="00EA3ED5" w:rsidP="00823969">
      <w:pPr>
        <w:pStyle w:val="af5"/>
        <w:numPr>
          <w:ilvl w:val="0"/>
          <w:numId w:val="20"/>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понимать содержание понятий «программное обеспечение», «операционная система», «файл»;</w:t>
      </w:r>
    </w:p>
    <w:p w:rsidR="00EA3ED5" w:rsidRPr="00AB5F45" w:rsidRDefault="00EA3ED5" w:rsidP="00823969">
      <w:pPr>
        <w:pStyle w:val="af5"/>
        <w:numPr>
          <w:ilvl w:val="0"/>
          <w:numId w:val="20"/>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 xml:space="preserve">искать информацию в Интернете (в том числе по ключевым словам, по изображению); </w:t>
      </w:r>
    </w:p>
    <w:p w:rsidR="00EA3ED5" w:rsidRPr="00AB5F45" w:rsidRDefault="00EA3ED5" w:rsidP="00823969">
      <w:pPr>
        <w:pStyle w:val="af5"/>
        <w:numPr>
          <w:ilvl w:val="0"/>
          <w:numId w:val="20"/>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критически относиться к найденной информации, осознавая опасность для личности и общества распространения вредоносной информации;</w:t>
      </w:r>
    </w:p>
    <w:p w:rsidR="00EA3ED5" w:rsidRPr="00AB5F45" w:rsidRDefault="00EA3ED5" w:rsidP="00823969">
      <w:pPr>
        <w:pStyle w:val="af5"/>
        <w:numPr>
          <w:ilvl w:val="0"/>
          <w:numId w:val="20"/>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запускать прикладные программы (приложения) и завершать их работу;</w:t>
      </w:r>
    </w:p>
    <w:p w:rsidR="00EA3ED5" w:rsidRPr="00AB5F45" w:rsidRDefault="00EA3ED5" w:rsidP="00823969">
      <w:pPr>
        <w:pStyle w:val="af5"/>
        <w:numPr>
          <w:ilvl w:val="0"/>
          <w:numId w:val="20"/>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пояснять на примерах смысл понятий «алгоритм», «исполнитель», «программа управления исполнителем», «искусственный интеллект»;</w:t>
      </w:r>
    </w:p>
    <w:p w:rsidR="00EA3ED5" w:rsidRPr="00AB5F45" w:rsidRDefault="00EA3ED5" w:rsidP="00823969">
      <w:pPr>
        <w:pStyle w:val="af5"/>
        <w:numPr>
          <w:ilvl w:val="0"/>
          <w:numId w:val="20"/>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составлять программы для управления исполнителем в среде блочного или текстового программирования с использованием последовательного выполнения операций и циклов;</w:t>
      </w:r>
    </w:p>
    <w:p w:rsidR="00EA3ED5" w:rsidRPr="00AB5F45" w:rsidRDefault="00EA3ED5" w:rsidP="00823969">
      <w:pPr>
        <w:pStyle w:val="af5"/>
        <w:numPr>
          <w:ilvl w:val="0"/>
          <w:numId w:val="20"/>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создавать, редактировать, форматировать и сохранять текстовые документы; знать правила набора текстов; использовать автоматическую проверку правописания; устанавливать свойства отдельных символов, слов и абзацев; иллюстрировать документы с помощью изображений;</w:t>
      </w:r>
    </w:p>
    <w:p w:rsidR="00EA3ED5" w:rsidRPr="00AB5F45" w:rsidRDefault="00EA3ED5" w:rsidP="00BE10D8">
      <w:pPr>
        <w:pStyle w:val="af5"/>
        <w:numPr>
          <w:ilvl w:val="0"/>
          <w:numId w:val="20"/>
        </w:numPr>
        <w:shd w:val="clear" w:color="auto" w:fill="FFFFFF"/>
        <w:suppressAutoHyphens w:val="0"/>
        <w:spacing w:after="0" w:line="240" w:lineRule="auto"/>
        <w:ind w:hanging="357"/>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lastRenderedPageBreak/>
        <w:t>создавать и редактировать растровые изображения;</w:t>
      </w:r>
    </w:p>
    <w:p w:rsidR="00EA3ED5" w:rsidRPr="00AB5F45" w:rsidRDefault="00EA3ED5" w:rsidP="00823969">
      <w:pPr>
        <w:pStyle w:val="af5"/>
        <w:numPr>
          <w:ilvl w:val="0"/>
          <w:numId w:val="20"/>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использовать инструменты графического редактора для выполнения операций с фрагментами изображения;</w:t>
      </w:r>
    </w:p>
    <w:p w:rsidR="00EA3ED5" w:rsidRPr="00AB5F45" w:rsidRDefault="00EA3ED5" w:rsidP="00823969">
      <w:pPr>
        <w:pStyle w:val="af5"/>
        <w:numPr>
          <w:ilvl w:val="0"/>
          <w:numId w:val="20"/>
        </w:numPr>
        <w:shd w:val="clear" w:color="auto" w:fill="FFFFFF"/>
        <w:suppressAutoHyphens w:val="0"/>
        <w:spacing w:after="0" w:line="240" w:lineRule="auto"/>
        <w:jc w:val="both"/>
        <w:rPr>
          <w:rFonts w:ascii="Times New Roman" w:eastAsia="Times New Roman" w:hAnsi="Times New Roman"/>
          <w:color w:val="000000"/>
          <w:sz w:val="24"/>
          <w:szCs w:val="24"/>
          <w:lang w:eastAsia="ru-RU"/>
        </w:rPr>
      </w:pPr>
      <w:r w:rsidRPr="00AB5F45">
        <w:rPr>
          <w:rFonts w:ascii="Times New Roman" w:eastAsia="Times New Roman" w:hAnsi="Times New Roman"/>
          <w:color w:val="000000"/>
          <w:sz w:val="24"/>
          <w:szCs w:val="24"/>
          <w:lang w:eastAsia="ru-RU"/>
        </w:rPr>
        <w:t>создавать компьютерные презентации, включающие текстовую и графическую информацию</w:t>
      </w:r>
    </w:p>
    <w:p w:rsidR="00EA3ED5" w:rsidRDefault="00EA3ED5">
      <w:pPr>
        <w:pStyle w:val="15"/>
        <w:spacing w:line="264" w:lineRule="auto"/>
        <w:ind w:right="120" w:firstLine="851"/>
        <w:jc w:val="both"/>
        <w:rPr>
          <w:rFonts w:ascii="Times New Roman" w:hAnsi="Times New Roman" w:cs="Times New Roman"/>
          <w:b w:val="0"/>
          <w:iCs/>
          <w:sz w:val="24"/>
          <w:szCs w:val="24"/>
        </w:rPr>
      </w:pPr>
    </w:p>
    <w:p w:rsidR="002A2828" w:rsidRDefault="002A2828" w:rsidP="00EA3ED5">
      <w:pPr>
        <w:pStyle w:val="ac"/>
        <w:rPr>
          <w:rFonts w:ascii="Times New Roman" w:hAnsi="Times New Roman"/>
          <w:b/>
          <w:sz w:val="24"/>
        </w:rPr>
      </w:pPr>
      <w:r w:rsidRPr="002A2828">
        <w:rPr>
          <w:rFonts w:ascii="Times New Roman" w:hAnsi="Times New Roman"/>
          <w:b/>
          <w:sz w:val="28"/>
        </w:rPr>
        <w:t xml:space="preserve">6 </w:t>
      </w:r>
      <w:r>
        <w:rPr>
          <w:rFonts w:ascii="Times New Roman" w:hAnsi="Times New Roman"/>
          <w:b/>
          <w:sz w:val="24"/>
        </w:rPr>
        <w:t>КЛАСС</w:t>
      </w:r>
    </w:p>
    <w:p w:rsidR="002A2828" w:rsidRPr="0039786F" w:rsidRDefault="002A2828" w:rsidP="00BE10D8">
      <w:pPr>
        <w:pStyle w:val="af5"/>
        <w:numPr>
          <w:ilvl w:val="0"/>
          <w:numId w:val="24"/>
        </w:numPr>
        <w:suppressAutoHyphens w:val="0"/>
        <w:autoSpaceDE w:val="0"/>
        <w:autoSpaceDN w:val="0"/>
        <w:adjustRightInd w:val="0"/>
        <w:spacing w:after="0" w:line="240" w:lineRule="auto"/>
        <w:ind w:left="714" w:hanging="357"/>
        <w:jc w:val="both"/>
        <w:rPr>
          <w:rFonts w:ascii="Times New Roman" w:eastAsia="OfficinaSansExtraBoldITC-Reg" w:hAnsi="Times New Roman"/>
          <w:sz w:val="24"/>
          <w:szCs w:val="24"/>
        </w:rPr>
      </w:pPr>
      <w:r w:rsidRPr="0039786F">
        <w:rPr>
          <w:rFonts w:ascii="Times New Roman" w:eastAsia="OfficinaSansExtraBoldITC-Reg" w:hAnsi="Times New Roman"/>
          <w:sz w:val="24"/>
          <w:szCs w:val="24"/>
        </w:rPr>
        <w:t>ориентироваться в иерархической структуре файловой системы: записывать полное имя файла или папки (каталога), путь к файлу или папке (каталогу);</w:t>
      </w:r>
    </w:p>
    <w:p w:rsidR="002A2828" w:rsidRPr="004F779E" w:rsidRDefault="002A2828" w:rsidP="00BE10D8">
      <w:pPr>
        <w:pStyle w:val="af5"/>
        <w:numPr>
          <w:ilvl w:val="0"/>
          <w:numId w:val="24"/>
        </w:numPr>
        <w:suppressAutoHyphens w:val="0"/>
        <w:autoSpaceDE w:val="0"/>
        <w:autoSpaceDN w:val="0"/>
        <w:adjustRightInd w:val="0"/>
        <w:spacing w:after="0" w:line="240" w:lineRule="auto"/>
        <w:ind w:left="714" w:hanging="357"/>
        <w:jc w:val="both"/>
        <w:rPr>
          <w:rFonts w:ascii="Times New Roman" w:eastAsia="OfficinaSansExtraBoldITC-Reg" w:hAnsi="Times New Roman"/>
          <w:sz w:val="24"/>
          <w:szCs w:val="24"/>
        </w:rPr>
      </w:pPr>
      <w:r w:rsidRPr="0039786F">
        <w:rPr>
          <w:rFonts w:ascii="Times New Roman" w:eastAsia="OfficinaSansExtraBoldITC-Reg" w:hAnsi="Times New Roman"/>
          <w:sz w:val="24"/>
          <w:szCs w:val="24"/>
        </w:rPr>
        <w:t>работать с файловой системой персонального компьютера с использованием графического интерфейса: создавать, копировать, перемещать, переименовывать и удалять файлы и</w:t>
      </w:r>
      <w:r>
        <w:rPr>
          <w:rFonts w:ascii="Times New Roman" w:eastAsia="OfficinaSansExtraBoldITC-Reg" w:hAnsi="Times New Roman"/>
          <w:sz w:val="24"/>
          <w:szCs w:val="24"/>
        </w:rPr>
        <w:t xml:space="preserve"> </w:t>
      </w:r>
      <w:r w:rsidRPr="004F779E">
        <w:rPr>
          <w:rFonts w:ascii="Times New Roman" w:eastAsia="OfficinaSansExtraBoldITC-Reg" w:hAnsi="Times New Roman"/>
          <w:sz w:val="24"/>
          <w:szCs w:val="24"/>
        </w:rPr>
        <w:t>папки (каталоги), выполнять поиск файлов;</w:t>
      </w:r>
    </w:p>
    <w:p w:rsidR="002A2828" w:rsidRPr="0039786F" w:rsidRDefault="002A2828" w:rsidP="00BE10D8">
      <w:pPr>
        <w:pStyle w:val="af5"/>
        <w:numPr>
          <w:ilvl w:val="0"/>
          <w:numId w:val="24"/>
        </w:numPr>
        <w:suppressAutoHyphens w:val="0"/>
        <w:autoSpaceDE w:val="0"/>
        <w:autoSpaceDN w:val="0"/>
        <w:adjustRightInd w:val="0"/>
        <w:spacing w:after="0" w:line="240" w:lineRule="auto"/>
        <w:ind w:left="714" w:hanging="357"/>
        <w:jc w:val="both"/>
        <w:rPr>
          <w:rFonts w:ascii="Times New Roman" w:eastAsia="OfficinaSansExtraBoldITC-Reg" w:hAnsi="Times New Roman"/>
          <w:sz w:val="24"/>
          <w:szCs w:val="24"/>
        </w:rPr>
      </w:pPr>
      <w:r w:rsidRPr="0039786F">
        <w:rPr>
          <w:rFonts w:ascii="Times New Roman" w:eastAsia="OfficinaSansExtraBoldITC-Reg" w:hAnsi="Times New Roman"/>
          <w:sz w:val="24"/>
          <w:szCs w:val="24"/>
        </w:rPr>
        <w:t>защищать информацию, в том числе персональные данные, от вредоносного программного обеспечения с использованием встроенных в операционную систему или распространяемых отдельно средств защиты;</w:t>
      </w:r>
    </w:p>
    <w:p w:rsidR="002A2828" w:rsidRPr="0039786F" w:rsidRDefault="002A2828" w:rsidP="00BE10D8">
      <w:pPr>
        <w:pStyle w:val="af5"/>
        <w:numPr>
          <w:ilvl w:val="0"/>
          <w:numId w:val="24"/>
        </w:numPr>
        <w:suppressAutoHyphens w:val="0"/>
        <w:autoSpaceDE w:val="0"/>
        <w:autoSpaceDN w:val="0"/>
        <w:adjustRightInd w:val="0"/>
        <w:spacing w:after="0" w:line="240" w:lineRule="auto"/>
        <w:ind w:left="714" w:hanging="357"/>
        <w:jc w:val="both"/>
        <w:rPr>
          <w:rFonts w:ascii="Times New Roman" w:eastAsia="OfficinaSansExtraBoldITC-Reg" w:hAnsi="Times New Roman"/>
          <w:sz w:val="24"/>
          <w:szCs w:val="24"/>
        </w:rPr>
      </w:pPr>
      <w:r w:rsidRPr="0039786F">
        <w:rPr>
          <w:rFonts w:ascii="Times New Roman" w:eastAsia="OfficinaSansExtraBoldITC-Reg" w:hAnsi="Times New Roman"/>
          <w:sz w:val="24"/>
          <w:szCs w:val="24"/>
        </w:rPr>
        <w:t>пояснять на примерах смысл понятий «информационный процесс», «обработка информации», «хранение информации», «передача информации»;</w:t>
      </w:r>
    </w:p>
    <w:p w:rsidR="002A2828" w:rsidRPr="0039786F" w:rsidRDefault="002A2828" w:rsidP="00BE10D8">
      <w:pPr>
        <w:pStyle w:val="af5"/>
        <w:numPr>
          <w:ilvl w:val="0"/>
          <w:numId w:val="24"/>
        </w:numPr>
        <w:suppressAutoHyphens w:val="0"/>
        <w:autoSpaceDE w:val="0"/>
        <w:autoSpaceDN w:val="0"/>
        <w:adjustRightInd w:val="0"/>
        <w:spacing w:after="0" w:line="240" w:lineRule="auto"/>
        <w:ind w:left="714" w:hanging="357"/>
        <w:jc w:val="both"/>
        <w:rPr>
          <w:rFonts w:ascii="Times New Roman" w:eastAsia="OfficinaSansExtraBoldITC-Reg" w:hAnsi="Times New Roman"/>
          <w:sz w:val="24"/>
          <w:szCs w:val="24"/>
        </w:rPr>
      </w:pPr>
      <w:r w:rsidRPr="0039786F">
        <w:rPr>
          <w:rFonts w:ascii="Times New Roman" w:eastAsia="OfficinaSansExtraBoldITC-Reg" w:hAnsi="Times New Roman"/>
          <w:sz w:val="24"/>
          <w:szCs w:val="24"/>
        </w:rPr>
        <w:t>иметь представление об основных единицах измерения информационного объёма данных;</w:t>
      </w:r>
    </w:p>
    <w:p w:rsidR="002A2828" w:rsidRPr="0039786F" w:rsidRDefault="002A2828" w:rsidP="00BE10D8">
      <w:pPr>
        <w:pStyle w:val="af5"/>
        <w:numPr>
          <w:ilvl w:val="0"/>
          <w:numId w:val="24"/>
        </w:numPr>
        <w:suppressAutoHyphens w:val="0"/>
        <w:autoSpaceDE w:val="0"/>
        <w:autoSpaceDN w:val="0"/>
        <w:adjustRightInd w:val="0"/>
        <w:spacing w:after="0" w:line="240" w:lineRule="auto"/>
        <w:ind w:left="714" w:hanging="357"/>
        <w:jc w:val="both"/>
        <w:rPr>
          <w:rFonts w:ascii="Times New Roman" w:eastAsia="OfficinaSansExtraBoldITC-Reg" w:hAnsi="Times New Roman"/>
          <w:sz w:val="24"/>
          <w:szCs w:val="24"/>
        </w:rPr>
      </w:pPr>
      <w:r w:rsidRPr="0039786F">
        <w:rPr>
          <w:rFonts w:ascii="Times New Roman" w:eastAsia="OfficinaSansExtraBoldITC-Reg" w:hAnsi="Times New Roman"/>
          <w:sz w:val="24"/>
          <w:szCs w:val="24"/>
        </w:rPr>
        <w:t>сравнивать размеры текстовых, графических, звуковых файлов и видеофайлов;</w:t>
      </w:r>
    </w:p>
    <w:p w:rsidR="002A2828" w:rsidRPr="0039786F" w:rsidRDefault="002A2828" w:rsidP="00BE10D8">
      <w:pPr>
        <w:pStyle w:val="af5"/>
        <w:numPr>
          <w:ilvl w:val="0"/>
          <w:numId w:val="24"/>
        </w:numPr>
        <w:suppressAutoHyphens w:val="0"/>
        <w:autoSpaceDE w:val="0"/>
        <w:autoSpaceDN w:val="0"/>
        <w:adjustRightInd w:val="0"/>
        <w:spacing w:after="0" w:line="240" w:lineRule="auto"/>
        <w:ind w:left="714" w:hanging="357"/>
        <w:jc w:val="both"/>
        <w:rPr>
          <w:rFonts w:ascii="Times New Roman" w:eastAsia="OfficinaSansExtraBoldITC-Reg" w:hAnsi="Times New Roman"/>
          <w:sz w:val="24"/>
          <w:szCs w:val="24"/>
        </w:rPr>
      </w:pPr>
      <w:r w:rsidRPr="0039786F">
        <w:rPr>
          <w:rFonts w:ascii="Times New Roman" w:eastAsia="OfficinaSansExtraBoldITC-Reg" w:hAnsi="Times New Roman"/>
          <w:sz w:val="24"/>
          <w:szCs w:val="24"/>
        </w:rPr>
        <w:t>разбивать задачи на подзадачи;</w:t>
      </w:r>
    </w:p>
    <w:p w:rsidR="002A2828" w:rsidRPr="0039786F" w:rsidRDefault="002A2828" w:rsidP="00BE10D8">
      <w:pPr>
        <w:pStyle w:val="af5"/>
        <w:numPr>
          <w:ilvl w:val="0"/>
          <w:numId w:val="24"/>
        </w:numPr>
        <w:suppressAutoHyphens w:val="0"/>
        <w:autoSpaceDE w:val="0"/>
        <w:autoSpaceDN w:val="0"/>
        <w:adjustRightInd w:val="0"/>
        <w:spacing w:after="0" w:line="240" w:lineRule="auto"/>
        <w:ind w:left="714" w:hanging="357"/>
        <w:jc w:val="both"/>
        <w:rPr>
          <w:rFonts w:ascii="Times New Roman" w:eastAsia="OfficinaSansExtraBoldITC-Reg" w:hAnsi="Times New Roman"/>
          <w:sz w:val="24"/>
          <w:szCs w:val="24"/>
        </w:rPr>
      </w:pPr>
      <w:r w:rsidRPr="0039786F">
        <w:rPr>
          <w:rFonts w:ascii="Times New Roman" w:eastAsia="OfficinaSansExtraBoldITC-Reg" w:hAnsi="Times New Roman"/>
          <w:sz w:val="24"/>
          <w:szCs w:val="24"/>
        </w:rPr>
        <w:t>составлять программы для управления исполнителем в среде текстового программирования, в том числе с использованием циклов и вспомогательных алгоритмов (процедур) с параметрами;</w:t>
      </w:r>
    </w:p>
    <w:p w:rsidR="002A2828" w:rsidRPr="0039786F" w:rsidRDefault="002A2828" w:rsidP="00BE10D8">
      <w:pPr>
        <w:pStyle w:val="af5"/>
        <w:numPr>
          <w:ilvl w:val="0"/>
          <w:numId w:val="24"/>
        </w:numPr>
        <w:suppressAutoHyphens w:val="0"/>
        <w:autoSpaceDE w:val="0"/>
        <w:autoSpaceDN w:val="0"/>
        <w:adjustRightInd w:val="0"/>
        <w:spacing w:after="0" w:line="240" w:lineRule="auto"/>
        <w:ind w:left="714" w:hanging="357"/>
        <w:jc w:val="both"/>
        <w:rPr>
          <w:rFonts w:ascii="Times New Roman" w:eastAsia="OfficinaSansExtraBoldITC-Reg" w:hAnsi="Times New Roman"/>
          <w:sz w:val="24"/>
          <w:szCs w:val="24"/>
        </w:rPr>
      </w:pPr>
      <w:r w:rsidRPr="0039786F">
        <w:rPr>
          <w:rFonts w:ascii="Times New Roman" w:eastAsia="OfficinaSansExtraBoldITC-Reg" w:hAnsi="Times New Roman"/>
          <w:sz w:val="24"/>
          <w:szCs w:val="24"/>
        </w:rPr>
        <w:t>объяснять различие между растровой и векторной графикой;</w:t>
      </w:r>
    </w:p>
    <w:p w:rsidR="002A2828" w:rsidRPr="0039786F" w:rsidRDefault="002A2828" w:rsidP="00BE10D8">
      <w:pPr>
        <w:pStyle w:val="af5"/>
        <w:numPr>
          <w:ilvl w:val="0"/>
          <w:numId w:val="24"/>
        </w:numPr>
        <w:suppressAutoHyphens w:val="0"/>
        <w:autoSpaceDE w:val="0"/>
        <w:autoSpaceDN w:val="0"/>
        <w:adjustRightInd w:val="0"/>
        <w:spacing w:after="0" w:line="240" w:lineRule="auto"/>
        <w:ind w:left="714" w:hanging="357"/>
        <w:jc w:val="both"/>
        <w:rPr>
          <w:rFonts w:ascii="Times New Roman" w:eastAsia="OfficinaSansExtraBoldITC-Reg" w:hAnsi="Times New Roman"/>
          <w:sz w:val="24"/>
          <w:szCs w:val="24"/>
        </w:rPr>
      </w:pPr>
      <w:r w:rsidRPr="0039786F">
        <w:rPr>
          <w:rFonts w:ascii="Times New Roman" w:eastAsia="OfficinaSansExtraBoldITC-Reg" w:hAnsi="Times New Roman"/>
          <w:sz w:val="24"/>
          <w:szCs w:val="24"/>
        </w:rPr>
        <w:t>создавать простые векторные рисунки и использовать их для иллюстрации создаваемых документов;</w:t>
      </w:r>
    </w:p>
    <w:p w:rsidR="002A2828" w:rsidRPr="0039786F" w:rsidRDefault="002A2828" w:rsidP="00BE10D8">
      <w:pPr>
        <w:pStyle w:val="af5"/>
        <w:numPr>
          <w:ilvl w:val="0"/>
          <w:numId w:val="24"/>
        </w:numPr>
        <w:suppressAutoHyphens w:val="0"/>
        <w:autoSpaceDE w:val="0"/>
        <w:autoSpaceDN w:val="0"/>
        <w:adjustRightInd w:val="0"/>
        <w:spacing w:after="0" w:line="240" w:lineRule="auto"/>
        <w:ind w:left="714" w:hanging="357"/>
        <w:jc w:val="both"/>
        <w:rPr>
          <w:rFonts w:ascii="Times New Roman" w:eastAsia="OfficinaSansExtraBoldITC-Reg" w:hAnsi="Times New Roman"/>
          <w:sz w:val="24"/>
          <w:szCs w:val="24"/>
        </w:rPr>
      </w:pPr>
      <w:r w:rsidRPr="0039786F">
        <w:rPr>
          <w:rFonts w:ascii="Times New Roman" w:eastAsia="OfficinaSansExtraBoldITC-Reg" w:hAnsi="Times New Roman"/>
          <w:sz w:val="24"/>
          <w:szCs w:val="24"/>
        </w:rPr>
        <w:t>создавать и редактировать текстовые документы, содержащие списки, таблицы;</w:t>
      </w:r>
    </w:p>
    <w:p w:rsidR="002A2828" w:rsidRPr="0039786F" w:rsidRDefault="002A2828" w:rsidP="00BE10D8">
      <w:pPr>
        <w:pStyle w:val="af5"/>
        <w:numPr>
          <w:ilvl w:val="0"/>
          <w:numId w:val="24"/>
        </w:numPr>
        <w:suppressAutoHyphens w:val="0"/>
        <w:autoSpaceDE w:val="0"/>
        <w:autoSpaceDN w:val="0"/>
        <w:adjustRightInd w:val="0"/>
        <w:spacing w:after="0" w:line="240" w:lineRule="auto"/>
        <w:ind w:left="714" w:hanging="357"/>
        <w:jc w:val="both"/>
        <w:rPr>
          <w:rFonts w:ascii="Times New Roman" w:eastAsia="Times New Roman" w:hAnsi="Times New Roman"/>
          <w:sz w:val="24"/>
          <w:szCs w:val="24"/>
          <w:lang w:eastAsia="ru-RU"/>
        </w:rPr>
      </w:pPr>
      <w:r w:rsidRPr="0039786F">
        <w:rPr>
          <w:rFonts w:ascii="Times New Roman" w:eastAsia="OfficinaSansExtraBoldITC-Reg" w:hAnsi="Times New Roman"/>
          <w:sz w:val="24"/>
          <w:szCs w:val="24"/>
        </w:rPr>
        <w:t>создавать интерактивные компьютерные презентации, в том числе с элементами анимации.</w:t>
      </w:r>
    </w:p>
    <w:p w:rsidR="004835D0" w:rsidRPr="002A2828" w:rsidRDefault="004835D0" w:rsidP="002A2828">
      <w:pPr>
        <w:pStyle w:val="ac"/>
        <w:jc w:val="both"/>
        <w:rPr>
          <w:rFonts w:ascii="Times New Roman" w:hAnsi="Times New Roman"/>
          <w:b/>
        </w:rPr>
        <w:sectPr w:rsidR="004835D0" w:rsidRPr="002A2828" w:rsidSect="004835D0">
          <w:pgSz w:w="11906" w:h="16838"/>
          <w:pgMar w:top="1134" w:right="1134" w:bottom="1134" w:left="1134" w:header="709" w:footer="709" w:gutter="0"/>
          <w:cols w:space="708"/>
          <w:docGrid w:linePitch="360"/>
        </w:sectPr>
      </w:pPr>
    </w:p>
    <w:p w:rsidR="00EA3ED5" w:rsidRDefault="00EA3ED5" w:rsidP="00EA3ED5">
      <w:pPr>
        <w:pStyle w:val="ac"/>
      </w:pPr>
    </w:p>
    <w:p w:rsidR="00EC2647" w:rsidRPr="00BF207B" w:rsidRDefault="00EC2647" w:rsidP="00EC2647">
      <w:pPr>
        <w:jc w:val="center"/>
        <w:rPr>
          <w:rFonts w:ascii="Times New Roman" w:eastAsia="Times New Roman" w:hAnsi="Times New Roman"/>
          <w:b/>
          <w:sz w:val="20"/>
          <w:szCs w:val="20"/>
          <w:lang w:eastAsia="ru-RU"/>
        </w:rPr>
      </w:pPr>
      <w:r w:rsidRPr="00BF207B">
        <w:rPr>
          <w:rFonts w:ascii="Times New Roman" w:eastAsia="Times New Roman" w:hAnsi="Times New Roman"/>
          <w:b/>
          <w:sz w:val="20"/>
          <w:szCs w:val="20"/>
          <w:lang w:eastAsia="ru-RU"/>
        </w:rPr>
        <w:t>ТЕМАТИЧЕСКОЕ ПЛАНИРОВАНИЕ</w:t>
      </w:r>
    </w:p>
    <w:p w:rsidR="00EC2647" w:rsidRPr="00D43C50" w:rsidRDefault="00EC2647" w:rsidP="00EC2647">
      <w:pPr>
        <w:jc w:val="center"/>
        <w:rPr>
          <w:rFonts w:ascii="Times New Roman" w:eastAsia="Times New Roman" w:hAnsi="Times New Roman"/>
          <w:sz w:val="24"/>
          <w:szCs w:val="20"/>
          <w:lang w:eastAsia="ru-RU"/>
        </w:rPr>
      </w:pPr>
      <w:r w:rsidRPr="002A2828">
        <w:rPr>
          <w:rFonts w:ascii="Times New Roman" w:eastAsia="Times New Roman" w:hAnsi="Times New Roman"/>
          <w:b/>
          <w:sz w:val="24"/>
          <w:szCs w:val="20"/>
          <w:lang w:eastAsia="ru-RU"/>
        </w:rPr>
        <w:t>5 класс</w:t>
      </w:r>
      <w:r w:rsidRPr="00D43C50">
        <w:rPr>
          <w:rFonts w:ascii="Times New Roman" w:eastAsia="Times New Roman" w:hAnsi="Times New Roman"/>
          <w:sz w:val="24"/>
          <w:szCs w:val="20"/>
          <w:lang w:eastAsia="ru-RU"/>
        </w:rPr>
        <w:t xml:space="preserve"> (34 часа 1 час в неделю, всего — 34 часа,</w:t>
      </w:r>
      <w:r>
        <w:rPr>
          <w:rFonts w:ascii="Times New Roman" w:eastAsia="Times New Roman" w:hAnsi="Times New Roman"/>
          <w:sz w:val="24"/>
          <w:szCs w:val="20"/>
          <w:lang w:eastAsia="ru-RU"/>
        </w:rPr>
        <w:t xml:space="preserve"> </w:t>
      </w:r>
      <w:r w:rsidRPr="00D43C50">
        <w:rPr>
          <w:rFonts w:ascii="Times New Roman" w:eastAsia="Times New Roman" w:hAnsi="Times New Roman"/>
          <w:sz w:val="24"/>
          <w:szCs w:val="20"/>
          <w:lang w:eastAsia="ru-RU"/>
        </w:rPr>
        <w:t xml:space="preserve"> практических работ - 19, контрольных - 4,</w:t>
      </w:r>
      <w:r>
        <w:rPr>
          <w:rFonts w:ascii="Times New Roman" w:eastAsia="Times New Roman" w:hAnsi="Times New Roman"/>
          <w:sz w:val="24"/>
          <w:szCs w:val="20"/>
          <w:lang w:eastAsia="ru-RU"/>
        </w:rPr>
        <w:t xml:space="preserve"> </w:t>
      </w:r>
      <w:r w:rsidRPr="00D43C50">
        <w:rPr>
          <w:rFonts w:ascii="Times New Roman" w:eastAsia="Times New Roman" w:hAnsi="Times New Roman"/>
          <w:sz w:val="24"/>
          <w:szCs w:val="20"/>
          <w:lang w:eastAsia="ru-RU"/>
        </w:rPr>
        <w:t>2 часа — резервное время</w:t>
      </w:r>
      <w:r>
        <w:rPr>
          <w:rFonts w:ascii="Times New Roman" w:eastAsia="Times New Roman" w:hAnsi="Times New Roman"/>
          <w:sz w:val="24"/>
          <w:szCs w:val="20"/>
          <w:lang w:eastAsia="ru-RU"/>
        </w:rPr>
        <w:t>)</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685"/>
        <w:gridCol w:w="3544"/>
        <w:gridCol w:w="2719"/>
        <w:gridCol w:w="2242"/>
      </w:tblGrid>
      <w:tr w:rsidR="00EC2647" w:rsidRPr="00BF3901" w:rsidTr="00910997">
        <w:trPr>
          <w:trHeight w:val="1627"/>
        </w:trPr>
        <w:tc>
          <w:tcPr>
            <w:tcW w:w="3227" w:type="dxa"/>
            <w:vAlign w:val="center"/>
          </w:tcPr>
          <w:p w:rsidR="00EC2647" w:rsidRPr="00D43C50" w:rsidRDefault="00EC2647" w:rsidP="00910997">
            <w:pPr>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bCs/>
                <w:color w:val="000000"/>
                <w:sz w:val="24"/>
                <w:szCs w:val="24"/>
              </w:rPr>
              <w:t>Название</w:t>
            </w:r>
            <w:r w:rsidRPr="00D43C50">
              <w:rPr>
                <w:rFonts w:ascii="Times New Roman" w:hAnsi="Times New Roman"/>
                <w:b/>
                <w:bCs/>
                <w:color w:val="000000"/>
                <w:sz w:val="24"/>
                <w:szCs w:val="24"/>
              </w:rPr>
              <w:t xml:space="preserve"> темы, раздел программы,</w:t>
            </w:r>
          </w:p>
          <w:p w:rsidR="00EC2647" w:rsidRPr="00D43C50" w:rsidRDefault="00EC2647" w:rsidP="00910997">
            <w:pPr>
              <w:autoSpaceDE w:val="0"/>
              <w:autoSpaceDN w:val="0"/>
              <w:adjustRightInd w:val="0"/>
              <w:spacing w:after="0" w:line="240" w:lineRule="auto"/>
              <w:jc w:val="center"/>
              <w:rPr>
                <w:rFonts w:ascii="Times New Roman" w:hAnsi="Times New Roman"/>
                <w:b/>
                <w:color w:val="000000"/>
                <w:sz w:val="24"/>
                <w:szCs w:val="24"/>
              </w:rPr>
            </w:pPr>
            <w:r w:rsidRPr="00D43C50">
              <w:rPr>
                <w:rFonts w:ascii="Times New Roman" w:hAnsi="Times New Roman"/>
                <w:b/>
                <w:bCs/>
                <w:color w:val="000000"/>
                <w:sz w:val="24"/>
                <w:szCs w:val="24"/>
              </w:rPr>
              <w:t>и количество часов, отводимое на их изучение</w:t>
            </w:r>
          </w:p>
        </w:tc>
        <w:tc>
          <w:tcPr>
            <w:tcW w:w="3685" w:type="dxa"/>
            <w:vAlign w:val="center"/>
          </w:tcPr>
          <w:p w:rsidR="00EC2647" w:rsidRPr="00D43C50" w:rsidRDefault="00EC2647" w:rsidP="00910997">
            <w:pPr>
              <w:autoSpaceDE w:val="0"/>
              <w:autoSpaceDN w:val="0"/>
              <w:adjustRightInd w:val="0"/>
              <w:spacing w:after="0" w:line="240" w:lineRule="auto"/>
              <w:jc w:val="center"/>
              <w:rPr>
                <w:rFonts w:ascii="Times New Roman" w:hAnsi="Times New Roman"/>
                <w:b/>
                <w:color w:val="000000"/>
                <w:sz w:val="24"/>
                <w:szCs w:val="24"/>
              </w:rPr>
            </w:pPr>
            <w:r w:rsidRPr="00D43C50">
              <w:rPr>
                <w:rFonts w:ascii="Times New Roman" w:hAnsi="Times New Roman"/>
                <w:b/>
                <w:bCs/>
                <w:color w:val="000000"/>
                <w:sz w:val="24"/>
                <w:szCs w:val="24"/>
              </w:rPr>
              <w:t>Учебное содержание</w:t>
            </w:r>
          </w:p>
        </w:tc>
        <w:tc>
          <w:tcPr>
            <w:tcW w:w="3544" w:type="dxa"/>
            <w:vAlign w:val="center"/>
          </w:tcPr>
          <w:p w:rsidR="00EC2647" w:rsidRPr="00D43C50" w:rsidRDefault="00EC2647" w:rsidP="00910997">
            <w:pPr>
              <w:autoSpaceDE w:val="0"/>
              <w:autoSpaceDN w:val="0"/>
              <w:adjustRightInd w:val="0"/>
              <w:spacing w:after="0" w:line="240" w:lineRule="auto"/>
              <w:jc w:val="center"/>
              <w:rPr>
                <w:rFonts w:ascii="Times New Roman" w:hAnsi="Times New Roman"/>
                <w:b/>
                <w:color w:val="000000"/>
                <w:sz w:val="24"/>
                <w:szCs w:val="24"/>
              </w:rPr>
            </w:pPr>
            <w:r w:rsidRPr="00D43C50">
              <w:rPr>
                <w:rFonts w:ascii="Times New Roman" w:hAnsi="Times New Roman"/>
                <w:b/>
                <w:bCs/>
                <w:color w:val="000000"/>
                <w:sz w:val="24"/>
                <w:szCs w:val="24"/>
              </w:rPr>
              <w:t>Основные виды деятельности учащихся при изучении темы</w:t>
            </w:r>
          </w:p>
          <w:p w:rsidR="00EC2647" w:rsidRPr="00D43C50" w:rsidRDefault="00EC2647" w:rsidP="00910997">
            <w:pPr>
              <w:autoSpaceDE w:val="0"/>
              <w:autoSpaceDN w:val="0"/>
              <w:adjustRightInd w:val="0"/>
              <w:spacing w:after="0" w:line="240" w:lineRule="auto"/>
              <w:jc w:val="center"/>
              <w:rPr>
                <w:rFonts w:ascii="Times New Roman" w:hAnsi="Times New Roman"/>
                <w:b/>
                <w:color w:val="000000"/>
                <w:sz w:val="24"/>
                <w:szCs w:val="24"/>
              </w:rPr>
            </w:pPr>
            <w:r w:rsidRPr="00D43C50">
              <w:rPr>
                <w:rFonts w:ascii="Times New Roman" w:hAnsi="Times New Roman"/>
                <w:b/>
                <w:bCs/>
                <w:color w:val="000000"/>
                <w:sz w:val="24"/>
                <w:szCs w:val="24"/>
              </w:rPr>
              <w:t>(на уровне учебных действий)</w:t>
            </w:r>
          </w:p>
        </w:tc>
        <w:tc>
          <w:tcPr>
            <w:tcW w:w="2719" w:type="dxa"/>
            <w:vAlign w:val="center"/>
          </w:tcPr>
          <w:p w:rsidR="00EC2647" w:rsidRPr="00D43C50" w:rsidRDefault="00EC2647" w:rsidP="00910997">
            <w:pPr>
              <w:autoSpaceDE w:val="0"/>
              <w:autoSpaceDN w:val="0"/>
              <w:adjustRightInd w:val="0"/>
              <w:spacing w:after="0" w:line="240" w:lineRule="auto"/>
              <w:jc w:val="center"/>
              <w:rPr>
                <w:rFonts w:ascii="Times New Roman" w:hAnsi="Times New Roman"/>
                <w:b/>
                <w:color w:val="000000"/>
                <w:sz w:val="24"/>
                <w:szCs w:val="24"/>
              </w:rPr>
            </w:pPr>
            <w:r w:rsidRPr="00D43C50">
              <w:rPr>
                <w:rFonts w:ascii="Times New Roman" w:hAnsi="Times New Roman"/>
                <w:b/>
                <w:color w:val="000000"/>
                <w:sz w:val="24"/>
                <w:szCs w:val="24"/>
              </w:rPr>
              <w:t>Виды, формы контроля</w:t>
            </w:r>
          </w:p>
        </w:tc>
        <w:tc>
          <w:tcPr>
            <w:tcW w:w="2242" w:type="dxa"/>
            <w:vAlign w:val="center"/>
          </w:tcPr>
          <w:p w:rsidR="00EC2647" w:rsidRPr="00D43C50" w:rsidRDefault="00EC2647" w:rsidP="00910997">
            <w:pPr>
              <w:autoSpaceDE w:val="0"/>
              <w:autoSpaceDN w:val="0"/>
              <w:adjustRightInd w:val="0"/>
              <w:spacing w:after="0" w:line="240" w:lineRule="auto"/>
              <w:jc w:val="center"/>
              <w:rPr>
                <w:rFonts w:ascii="Times New Roman" w:hAnsi="Times New Roman"/>
                <w:b/>
                <w:color w:val="000000"/>
                <w:sz w:val="24"/>
                <w:szCs w:val="24"/>
              </w:rPr>
            </w:pPr>
            <w:r w:rsidRPr="00D43C50">
              <w:rPr>
                <w:rFonts w:ascii="Times New Roman" w:hAnsi="Times New Roman"/>
                <w:b/>
                <w:color w:val="000000"/>
                <w:sz w:val="24"/>
                <w:szCs w:val="24"/>
              </w:rPr>
              <w:t>ЭОР</w:t>
            </w:r>
          </w:p>
        </w:tc>
      </w:tr>
      <w:tr w:rsidR="00EC2647" w:rsidRPr="00BF3901" w:rsidTr="00910997">
        <w:trPr>
          <w:trHeight w:val="198"/>
        </w:trPr>
        <w:tc>
          <w:tcPr>
            <w:tcW w:w="15417" w:type="dxa"/>
            <w:gridSpan w:val="5"/>
          </w:tcPr>
          <w:p w:rsidR="00EC2647" w:rsidRPr="00D43C50" w:rsidRDefault="00EC2647" w:rsidP="00910997">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b/>
                <w:bCs/>
                <w:color w:val="000000"/>
                <w:sz w:val="24"/>
                <w:szCs w:val="24"/>
              </w:rPr>
              <w:t xml:space="preserve">Раздел 1. Цифровая грамотность (7 часов) </w:t>
            </w:r>
          </w:p>
        </w:tc>
      </w:tr>
      <w:tr w:rsidR="00EC2647" w:rsidRPr="00BF3901" w:rsidTr="00910997">
        <w:trPr>
          <w:trHeight w:val="1449"/>
        </w:trPr>
        <w:tc>
          <w:tcPr>
            <w:tcW w:w="3227" w:type="dxa"/>
          </w:tcPr>
          <w:p w:rsidR="00EC2647" w:rsidRPr="00AB5F45" w:rsidRDefault="00EC2647" w:rsidP="00910997">
            <w:pPr>
              <w:autoSpaceDE w:val="0"/>
              <w:autoSpaceDN w:val="0"/>
              <w:adjustRightInd w:val="0"/>
              <w:spacing w:after="0" w:line="240" w:lineRule="auto"/>
              <w:rPr>
                <w:rFonts w:ascii="Times New Roman" w:hAnsi="Times New Roman"/>
                <w:b/>
                <w:color w:val="000000"/>
                <w:sz w:val="24"/>
                <w:szCs w:val="24"/>
              </w:rPr>
            </w:pPr>
            <w:r w:rsidRPr="00AB5F45">
              <w:rPr>
                <w:rFonts w:ascii="Times New Roman" w:hAnsi="Times New Roman"/>
                <w:b/>
                <w:color w:val="000000"/>
                <w:sz w:val="24"/>
                <w:szCs w:val="24"/>
              </w:rPr>
              <w:t>Тема 1</w:t>
            </w:r>
          </w:p>
          <w:p w:rsidR="00EC2647" w:rsidRPr="00AB5F45" w:rsidRDefault="00EC2647" w:rsidP="00910997">
            <w:pPr>
              <w:autoSpaceDE w:val="0"/>
              <w:autoSpaceDN w:val="0"/>
              <w:adjustRightInd w:val="0"/>
              <w:spacing w:after="0" w:line="240" w:lineRule="auto"/>
              <w:rPr>
                <w:rFonts w:ascii="Times New Roman" w:hAnsi="Times New Roman"/>
                <w:b/>
                <w:color w:val="000000"/>
                <w:sz w:val="24"/>
                <w:szCs w:val="24"/>
              </w:rPr>
            </w:pPr>
            <w:r w:rsidRPr="00AB5F45">
              <w:rPr>
                <w:rFonts w:ascii="Times New Roman" w:hAnsi="Times New Roman"/>
                <w:b/>
                <w:color w:val="000000"/>
                <w:sz w:val="24"/>
                <w:szCs w:val="24"/>
              </w:rPr>
              <w:t>Компьютер — универсальное вычисли - тельное устройство, работающее по программе</w:t>
            </w:r>
          </w:p>
          <w:p w:rsidR="00EC2647" w:rsidRPr="00D43C50" w:rsidRDefault="00EC2647" w:rsidP="00910997">
            <w:pPr>
              <w:autoSpaceDE w:val="0"/>
              <w:autoSpaceDN w:val="0"/>
              <w:adjustRightInd w:val="0"/>
              <w:spacing w:after="0" w:line="240" w:lineRule="auto"/>
              <w:rPr>
                <w:rFonts w:ascii="Times New Roman" w:hAnsi="Times New Roman"/>
                <w:color w:val="000000"/>
                <w:sz w:val="24"/>
                <w:szCs w:val="24"/>
              </w:rPr>
            </w:pPr>
            <w:r w:rsidRPr="00AB5F45">
              <w:rPr>
                <w:rFonts w:ascii="Times New Roman" w:hAnsi="Times New Roman"/>
                <w:b/>
                <w:color w:val="000000"/>
                <w:sz w:val="24"/>
                <w:szCs w:val="24"/>
              </w:rPr>
              <w:t xml:space="preserve"> (2 часа)</w:t>
            </w:r>
            <w:r w:rsidRPr="00D43C50">
              <w:rPr>
                <w:rFonts w:ascii="Times New Roman" w:hAnsi="Times New Roman"/>
                <w:color w:val="000000"/>
                <w:sz w:val="24"/>
                <w:szCs w:val="24"/>
              </w:rPr>
              <w:t xml:space="preserve"> </w:t>
            </w:r>
          </w:p>
        </w:tc>
        <w:tc>
          <w:tcPr>
            <w:tcW w:w="3685" w:type="dxa"/>
          </w:tcPr>
          <w:p w:rsidR="00EC2647" w:rsidRPr="00D43C50" w:rsidRDefault="00EC2647" w:rsidP="00910997">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Правила гигиены и безопасности при работе с компьютерами, мобильными устройствами </w:t>
            </w:r>
          </w:p>
          <w:p w:rsidR="00EC2647" w:rsidRPr="00D43C50" w:rsidRDefault="00EC2647" w:rsidP="00910997">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и другими элементами цифрового окружения </w:t>
            </w:r>
          </w:p>
          <w:p w:rsidR="00EC2647" w:rsidRPr="00D43C50" w:rsidRDefault="00EC2647" w:rsidP="00910997">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Компьютер — универсальное вычислительное устройство, работающее по программе Мобильные устройства Основные компоненты персональных компьютеров и мобильных устройств</w:t>
            </w:r>
            <w:r>
              <w:rPr>
                <w:rFonts w:ascii="Times New Roman" w:hAnsi="Times New Roman"/>
                <w:color w:val="000000"/>
                <w:sz w:val="24"/>
                <w:szCs w:val="24"/>
              </w:rPr>
              <w:t xml:space="preserve">.  Процессор. </w:t>
            </w:r>
            <w:r w:rsidRPr="00D43C50">
              <w:rPr>
                <w:rFonts w:ascii="Times New Roman" w:hAnsi="Times New Roman"/>
                <w:color w:val="000000"/>
                <w:sz w:val="24"/>
                <w:szCs w:val="24"/>
              </w:rPr>
              <w:t>Оперативная и долговременная память Устройства ввода и вывода</w:t>
            </w:r>
          </w:p>
        </w:tc>
        <w:tc>
          <w:tcPr>
            <w:tcW w:w="3544" w:type="dxa"/>
          </w:tcPr>
          <w:p w:rsidR="00EC2647" w:rsidRPr="00D43C50" w:rsidRDefault="00EC2647" w:rsidP="00910997">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Приводить примеры ситуаций правильного и неправильного поведения </w:t>
            </w:r>
          </w:p>
          <w:p w:rsidR="00EC2647" w:rsidRPr="00D43C50" w:rsidRDefault="00EC2647" w:rsidP="00910997">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в компьютерном классе, соблюдения </w:t>
            </w:r>
          </w:p>
          <w:p w:rsidR="00EC2647" w:rsidRPr="00D43C50" w:rsidRDefault="00EC2647" w:rsidP="00910997">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и несоблюдения гигиенических требований при работе с компьютерами</w:t>
            </w:r>
            <w:proofErr w:type="gramStart"/>
            <w:r w:rsidRPr="00D43C50">
              <w:rPr>
                <w:rFonts w:ascii="Times New Roman" w:hAnsi="Times New Roman"/>
                <w:color w:val="000000"/>
                <w:sz w:val="24"/>
                <w:szCs w:val="24"/>
              </w:rPr>
              <w:t xml:space="preserve"> Н</w:t>
            </w:r>
            <w:proofErr w:type="gramEnd"/>
            <w:r w:rsidRPr="00D43C50">
              <w:rPr>
                <w:rFonts w:ascii="Times New Roman" w:hAnsi="Times New Roman"/>
                <w:color w:val="000000"/>
                <w:sz w:val="24"/>
                <w:szCs w:val="24"/>
              </w:rPr>
              <w:t>азывать основные компоненты персональных компьютеров и мобильных устройств, объяснять их назначение Объяснять работу устройств компьютера с точки зрения организации процедур ввода и вывода информации</w:t>
            </w:r>
          </w:p>
        </w:tc>
        <w:tc>
          <w:tcPr>
            <w:tcW w:w="2719" w:type="dxa"/>
          </w:tcPr>
          <w:p w:rsidR="00EC2647" w:rsidRPr="00D43C50" w:rsidRDefault="00EC2647" w:rsidP="00910997">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Устный опрос; </w:t>
            </w:r>
          </w:p>
          <w:p w:rsidR="00EC2647" w:rsidRDefault="00EC2647" w:rsidP="00910997">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Тестирование</w:t>
            </w:r>
          </w:p>
          <w:p w:rsidR="00EC2647" w:rsidRPr="00D43C50" w:rsidRDefault="00EC2647" w:rsidP="00910997">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Самооценка с использованием «Оценочного листа» </w:t>
            </w:r>
          </w:p>
        </w:tc>
        <w:tc>
          <w:tcPr>
            <w:tcW w:w="2242" w:type="dxa"/>
          </w:tcPr>
          <w:p w:rsidR="00EC2647" w:rsidRPr="00D43C50" w:rsidRDefault="00EC2647" w:rsidP="00910997">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https://bosova.ru/metodist/authors/informatika/3/eor5.php </w:t>
            </w:r>
          </w:p>
        </w:tc>
      </w:tr>
      <w:tr w:rsidR="00EC2647" w:rsidRPr="00BF3901" w:rsidTr="00910997">
        <w:trPr>
          <w:trHeight w:val="1249"/>
        </w:trPr>
        <w:tc>
          <w:tcPr>
            <w:tcW w:w="3227" w:type="dxa"/>
          </w:tcPr>
          <w:p w:rsidR="00EC2647" w:rsidRPr="00AB5F45" w:rsidRDefault="00EC2647" w:rsidP="00910997">
            <w:pPr>
              <w:autoSpaceDE w:val="0"/>
              <w:autoSpaceDN w:val="0"/>
              <w:adjustRightInd w:val="0"/>
              <w:spacing w:after="0" w:line="240" w:lineRule="auto"/>
              <w:rPr>
                <w:rFonts w:ascii="Times New Roman" w:hAnsi="Times New Roman"/>
                <w:b/>
                <w:color w:val="000000"/>
                <w:sz w:val="24"/>
                <w:szCs w:val="24"/>
              </w:rPr>
            </w:pPr>
            <w:r w:rsidRPr="00AB5F45">
              <w:rPr>
                <w:rFonts w:ascii="Times New Roman" w:hAnsi="Times New Roman"/>
                <w:b/>
                <w:color w:val="000000"/>
                <w:sz w:val="24"/>
                <w:szCs w:val="24"/>
              </w:rPr>
              <w:t xml:space="preserve">Тема 2 </w:t>
            </w:r>
          </w:p>
          <w:p w:rsidR="00EC2647" w:rsidRPr="00AB5F45" w:rsidRDefault="00EC2647" w:rsidP="00910997">
            <w:pPr>
              <w:autoSpaceDE w:val="0"/>
              <w:autoSpaceDN w:val="0"/>
              <w:adjustRightInd w:val="0"/>
              <w:spacing w:after="0" w:line="240" w:lineRule="auto"/>
              <w:rPr>
                <w:rFonts w:ascii="Times New Roman" w:hAnsi="Times New Roman"/>
                <w:b/>
                <w:color w:val="000000"/>
                <w:sz w:val="24"/>
                <w:szCs w:val="24"/>
              </w:rPr>
            </w:pPr>
            <w:r w:rsidRPr="00AB5F45">
              <w:rPr>
                <w:rFonts w:ascii="Times New Roman" w:hAnsi="Times New Roman"/>
                <w:b/>
                <w:color w:val="000000"/>
                <w:sz w:val="24"/>
                <w:szCs w:val="24"/>
              </w:rPr>
              <w:t xml:space="preserve">Программы для компьютеров </w:t>
            </w:r>
          </w:p>
          <w:p w:rsidR="00EC2647" w:rsidRPr="00AB5F45" w:rsidRDefault="00EC2647" w:rsidP="00910997">
            <w:pPr>
              <w:autoSpaceDE w:val="0"/>
              <w:autoSpaceDN w:val="0"/>
              <w:adjustRightInd w:val="0"/>
              <w:spacing w:after="0" w:line="240" w:lineRule="auto"/>
              <w:rPr>
                <w:rFonts w:ascii="Times New Roman" w:hAnsi="Times New Roman"/>
                <w:b/>
                <w:color w:val="000000"/>
                <w:sz w:val="24"/>
                <w:szCs w:val="24"/>
              </w:rPr>
            </w:pPr>
            <w:r w:rsidRPr="00AB5F45">
              <w:rPr>
                <w:rFonts w:ascii="Times New Roman" w:hAnsi="Times New Roman"/>
                <w:b/>
                <w:color w:val="000000"/>
                <w:sz w:val="24"/>
                <w:szCs w:val="24"/>
              </w:rPr>
              <w:t xml:space="preserve">Файлы и папки (3 часа) </w:t>
            </w:r>
          </w:p>
        </w:tc>
        <w:tc>
          <w:tcPr>
            <w:tcW w:w="3685" w:type="dxa"/>
          </w:tcPr>
          <w:p w:rsidR="00EC2647" w:rsidRPr="00D43C50" w:rsidRDefault="00EC2647" w:rsidP="00910997">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Программы для компьютеров Пользователи и программисты</w:t>
            </w:r>
            <w:r>
              <w:rPr>
                <w:rFonts w:ascii="Times New Roman" w:hAnsi="Times New Roman"/>
                <w:color w:val="000000"/>
                <w:sz w:val="24"/>
                <w:szCs w:val="24"/>
              </w:rPr>
              <w:t>.</w:t>
            </w:r>
            <w:r w:rsidRPr="00D43C50">
              <w:rPr>
                <w:rFonts w:ascii="Times New Roman" w:hAnsi="Times New Roman"/>
                <w:color w:val="000000"/>
                <w:sz w:val="24"/>
                <w:szCs w:val="24"/>
              </w:rPr>
              <w:t xml:space="preserve"> Прикладные программы (приложения), системное программное обеспечение (операционные системы) </w:t>
            </w:r>
          </w:p>
          <w:p w:rsidR="00EC2647" w:rsidRPr="00D43C50" w:rsidRDefault="00EC2647" w:rsidP="00910997">
            <w:pPr>
              <w:pStyle w:val="Default"/>
            </w:pPr>
            <w:r w:rsidRPr="00D43C50">
              <w:lastRenderedPageBreak/>
              <w:t xml:space="preserve">Запуск и завершение работы программы (приложения) </w:t>
            </w:r>
          </w:p>
          <w:p w:rsidR="00EC2647" w:rsidRPr="00D43C50" w:rsidRDefault="00EC2647" w:rsidP="00910997">
            <w:pPr>
              <w:pStyle w:val="Default"/>
            </w:pPr>
            <w:r w:rsidRPr="00D43C50">
              <w:t xml:space="preserve">Имя файла (папки, каталога) </w:t>
            </w:r>
          </w:p>
          <w:p w:rsidR="00EC2647" w:rsidRDefault="00EC2647" w:rsidP="00910997">
            <w:pPr>
              <w:autoSpaceDE w:val="0"/>
              <w:autoSpaceDN w:val="0"/>
              <w:adjustRightInd w:val="0"/>
              <w:spacing w:after="0" w:line="240" w:lineRule="auto"/>
              <w:rPr>
                <w:rFonts w:ascii="Times New Roman" w:hAnsi="Times New Roman"/>
                <w:sz w:val="24"/>
                <w:szCs w:val="24"/>
              </w:rPr>
            </w:pPr>
            <w:r w:rsidRPr="00D43C50">
              <w:rPr>
                <w:rFonts w:ascii="Times New Roman" w:hAnsi="Times New Roman"/>
                <w:b/>
                <w:bCs/>
                <w:sz w:val="24"/>
                <w:szCs w:val="24"/>
              </w:rPr>
              <w:t xml:space="preserve">Практические работы </w:t>
            </w:r>
            <w:r w:rsidRPr="00D43C50">
              <w:rPr>
                <w:rFonts w:ascii="Times New Roman" w:hAnsi="Times New Roman"/>
                <w:sz w:val="24"/>
                <w:szCs w:val="24"/>
              </w:rPr>
              <w:t xml:space="preserve">1.Создание, сохранение и загрузка текстового и графического файла </w:t>
            </w:r>
          </w:p>
          <w:p w:rsidR="00EC2647" w:rsidRPr="00D43C50" w:rsidRDefault="00EC2647" w:rsidP="00910997">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sz w:val="24"/>
                <w:szCs w:val="24"/>
              </w:rPr>
              <w:t xml:space="preserve">2. Выполнение основных операций с файлами и папками (создание, переименование, сохранение) под руководством учителя </w:t>
            </w:r>
          </w:p>
        </w:tc>
        <w:tc>
          <w:tcPr>
            <w:tcW w:w="3544" w:type="dxa"/>
          </w:tcPr>
          <w:p w:rsidR="00EC2647" w:rsidRPr="00D43C50" w:rsidRDefault="00EC2647" w:rsidP="00910997">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lastRenderedPageBreak/>
              <w:t xml:space="preserve">Объяснять содержание понятий «программное обеспечение», «операционная система», «файл» </w:t>
            </w:r>
          </w:p>
          <w:p w:rsidR="00EC2647" w:rsidRPr="00D43C50" w:rsidRDefault="00EC2647" w:rsidP="00910997">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Определять программные средства, </w:t>
            </w:r>
          </w:p>
          <w:tbl>
            <w:tblPr>
              <w:tblW w:w="0" w:type="auto"/>
              <w:tblBorders>
                <w:top w:val="nil"/>
                <w:left w:val="nil"/>
                <w:bottom w:val="nil"/>
                <w:right w:val="nil"/>
              </w:tblBorders>
              <w:tblLayout w:type="fixed"/>
              <w:tblLook w:val="0000" w:firstRow="0" w:lastRow="0" w:firstColumn="0" w:lastColumn="0" w:noHBand="0" w:noVBand="0"/>
            </w:tblPr>
            <w:tblGrid>
              <w:gridCol w:w="2260"/>
            </w:tblGrid>
            <w:tr w:rsidR="00EC2647" w:rsidRPr="00D43C50" w:rsidTr="00910997">
              <w:trPr>
                <w:trHeight w:val="661"/>
              </w:trPr>
              <w:tc>
                <w:tcPr>
                  <w:tcW w:w="2260" w:type="dxa"/>
                </w:tcPr>
                <w:p w:rsidR="00EC2647" w:rsidRPr="00D43C50" w:rsidRDefault="00EC2647" w:rsidP="00910997">
                  <w:pPr>
                    <w:autoSpaceDE w:val="0"/>
                    <w:autoSpaceDN w:val="0"/>
                    <w:adjustRightInd w:val="0"/>
                    <w:spacing w:after="0" w:line="240" w:lineRule="auto"/>
                    <w:rPr>
                      <w:rFonts w:ascii="Times New Roman" w:hAnsi="Times New Roman"/>
                      <w:color w:val="000000"/>
                      <w:sz w:val="24"/>
                      <w:szCs w:val="24"/>
                    </w:rPr>
                  </w:pPr>
                  <w:proofErr w:type="gramStart"/>
                  <w:r w:rsidRPr="00D43C50">
                    <w:rPr>
                      <w:rFonts w:ascii="Times New Roman" w:hAnsi="Times New Roman"/>
                      <w:color w:val="000000"/>
                      <w:sz w:val="24"/>
                      <w:szCs w:val="24"/>
                    </w:rPr>
                    <w:lastRenderedPageBreak/>
                    <w:t xml:space="preserve">необходимые для осуществления информационных процессов при решении задач </w:t>
                  </w:r>
                  <w:proofErr w:type="gramEnd"/>
                </w:p>
              </w:tc>
            </w:tr>
          </w:tbl>
          <w:p w:rsidR="00EC2647" w:rsidRPr="00D43C50" w:rsidRDefault="00EC2647" w:rsidP="00910997">
            <w:pPr>
              <w:autoSpaceDE w:val="0"/>
              <w:autoSpaceDN w:val="0"/>
              <w:adjustRightInd w:val="0"/>
              <w:spacing w:after="0" w:line="240" w:lineRule="auto"/>
              <w:rPr>
                <w:rFonts w:ascii="Times New Roman" w:hAnsi="Times New Roman"/>
                <w:color w:val="000000"/>
                <w:sz w:val="24"/>
                <w:szCs w:val="24"/>
              </w:rPr>
            </w:pPr>
          </w:p>
        </w:tc>
        <w:tc>
          <w:tcPr>
            <w:tcW w:w="2719" w:type="dxa"/>
          </w:tcPr>
          <w:p w:rsidR="00EC2647" w:rsidRPr="00D43C50" w:rsidRDefault="00EC2647" w:rsidP="00910997">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lastRenderedPageBreak/>
              <w:t xml:space="preserve">Тестирование; </w:t>
            </w:r>
          </w:p>
          <w:p w:rsidR="00EC2647" w:rsidRPr="00D43C50" w:rsidRDefault="00EC2647" w:rsidP="00910997">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Практическая работа </w:t>
            </w:r>
          </w:p>
          <w:p w:rsidR="00EC2647" w:rsidRPr="00D43C50" w:rsidRDefault="00EC2647" w:rsidP="00910997">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Самооценка с использованием «Оценочного листа» </w:t>
            </w:r>
          </w:p>
        </w:tc>
        <w:tc>
          <w:tcPr>
            <w:tcW w:w="2242" w:type="dxa"/>
          </w:tcPr>
          <w:p w:rsidR="00EC2647" w:rsidRPr="00D43C50" w:rsidRDefault="00EC2647" w:rsidP="00910997">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https://bosova.ru/metodist/authors/informatika/3/eor5.php </w:t>
            </w:r>
          </w:p>
          <w:p w:rsidR="00EC2647" w:rsidRPr="00D43C50" w:rsidRDefault="00EC2647" w:rsidP="00910997">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https://onlinetestpad.com/r</w:t>
            </w:r>
          </w:p>
        </w:tc>
      </w:tr>
      <w:tr w:rsidR="00EC2647" w:rsidRPr="0060431E" w:rsidTr="00910997">
        <w:trPr>
          <w:trHeight w:val="558"/>
        </w:trPr>
        <w:tc>
          <w:tcPr>
            <w:tcW w:w="3227" w:type="dxa"/>
            <w:tcBorders>
              <w:top w:val="single" w:sz="4" w:space="0" w:color="auto"/>
              <w:left w:val="single" w:sz="4" w:space="0" w:color="auto"/>
              <w:bottom w:val="single" w:sz="4" w:space="0" w:color="auto"/>
              <w:right w:val="single" w:sz="4" w:space="0" w:color="auto"/>
            </w:tcBorders>
          </w:tcPr>
          <w:p w:rsidR="00EC2647" w:rsidRPr="00AB5F45" w:rsidRDefault="00EC2647" w:rsidP="00910997">
            <w:pPr>
              <w:autoSpaceDE w:val="0"/>
              <w:autoSpaceDN w:val="0"/>
              <w:adjustRightInd w:val="0"/>
              <w:spacing w:after="0" w:line="240" w:lineRule="auto"/>
              <w:rPr>
                <w:rFonts w:ascii="Times New Roman" w:hAnsi="Times New Roman"/>
                <w:b/>
                <w:color w:val="000000"/>
                <w:sz w:val="24"/>
                <w:szCs w:val="24"/>
              </w:rPr>
            </w:pPr>
            <w:r w:rsidRPr="00AB5F45">
              <w:rPr>
                <w:rFonts w:ascii="Times New Roman" w:hAnsi="Times New Roman"/>
                <w:b/>
                <w:color w:val="000000"/>
                <w:sz w:val="24"/>
                <w:szCs w:val="24"/>
              </w:rPr>
              <w:lastRenderedPageBreak/>
              <w:t xml:space="preserve">Тема 3 </w:t>
            </w:r>
          </w:p>
          <w:p w:rsidR="00EC2647" w:rsidRPr="00AB5F45" w:rsidRDefault="00EC2647" w:rsidP="00910997">
            <w:pPr>
              <w:autoSpaceDE w:val="0"/>
              <w:autoSpaceDN w:val="0"/>
              <w:adjustRightInd w:val="0"/>
              <w:spacing w:after="0" w:line="240" w:lineRule="auto"/>
              <w:rPr>
                <w:rFonts w:ascii="Times New Roman" w:hAnsi="Times New Roman"/>
                <w:b/>
                <w:color w:val="000000"/>
                <w:sz w:val="24"/>
                <w:szCs w:val="24"/>
              </w:rPr>
            </w:pPr>
            <w:r w:rsidRPr="00AB5F45">
              <w:rPr>
                <w:rFonts w:ascii="Times New Roman" w:hAnsi="Times New Roman"/>
                <w:b/>
                <w:color w:val="000000"/>
                <w:sz w:val="24"/>
                <w:szCs w:val="24"/>
              </w:rPr>
              <w:t xml:space="preserve">Сеть Интернет Правила безопасного поведения в Интернете (2 часа) </w:t>
            </w:r>
          </w:p>
        </w:tc>
        <w:tc>
          <w:tcPr>
            <w:tcW w:w="3685" w:type="dxa"/>
            <w:tcBorders>
              <w:top w:val="single" w:sz="4" w:space="0" w:color="auto"/>
              <w:left w:val="single" w:sz="4" w:space="0" w:color="auto"/>
              <w:bottom w:val="single" w:sz="4" w:space="0" w:color="auto"/>
              <w:right w:val="single" w:sz="4" w:space="0" w:color="auto"/>
            </w:tcBorders>
          </w:tcPr>
          <w:p w:rsidR="00EC2647" w:rsidRPr="00D43C50" w:rsidRDefault="00EC2647" w:rsidP="00910997">
            <w:pPr>
              <w:pStyle w:val="Default"/>
            </w:pPr>
            <w:r>
              <w:t xml:space="preserve">Сеть Интернет. Веб-страница, веб-сайт. Браузер. Поиск информации на веб-странице. Поисковые системы. Поиск информации по ключевым словам и по изображению. Достоверность </w:t>
            </w:r>
            <w:r w:rsidRPr="00D43C50">
              <w:t>информации, полученной из Интернета Правила безопасного поведения в Интернете.</w:t>
            </w:r>
            <w:r>
              <w:t xml:space="preserve"> </w:t>
            </w:r>
            <w:r w:rsidRPr="00D43C50">
              <w:t xml:space="preserve">Процесс аутентификации Виды аутентификации (аутентификация по паролям, аутентификация с помощью SMS, биометрическая аутентификация, аутентификация через географическое местоположение, многофакторная аутентификация) </w:t>
            </w:r>
          </w:p>
          <w:p w:rsidR="00EC2647" w:rsidRPr="00D43C50" w:rsidRDefault="00EC2647" w:rsidP="00910997">
            <w:pPr>
              <w:pStyle w:val="Default"/>
            </w:pPr>
            <w:r w:rsidRPr="00D43C50">
              <w:t xml:space="preserve">Пароли для аккаунтов в социальных сетях </w:t>
            </w:r>
            <w:proofErr w:type="spellStart"/>
            <w:r w:rsidRPr="00D43C50">
              <w:t>Кибербуллинг</w:t>
            </w:r>
            <w:proofErr w:type="spellEnd"/>
            <w:r w:rsidRPr="00D43C50">
              <w:t xml:space="preserve"> </w:t>
            </w:r>
          </w:p>
          <w:p w:rsidR="00EC2647" w:rsidRPr="00D43C50" w:rsidRDefault="00EC2647" w:rsidP="00910997">
            <w:pPr>
              <w:pStyle w:val="Default"/>
            </w:pPr>
            <w:r w:rsidRPr="00D43C50">
              <w:rPr>
                <w:b/>
                <w:bCs/>
              </w:rPr>
              <w:lastRenderedPageBreak/>
              <w:t xml:space="preserve">Практические работы </w:t>
            </w:r>
          </w:p>
          <w:p w:rsidR="00EC2647" w:rsidRDefault="00EC2647" w:rsidP="00910997">
            <w:pPr>
              <w:pStyle w:val="Default"/>
            </w:pPr>
            <w:r w:rsidRPr="00AB5F45">
              <w:t>1.</w:t>
            </w:r>
            <w:r>
              <w:t xml:space="preserve"> </w:t>
            </w:r>
            <w:r w:rsidRPr="00D43C50">
              <w:t>Поиск информации по ключевым словам и по изображению</w:t>
            </w:r>
            <w:r>
              <w:t>.</w:t>
            </w:r>
          </w:p>
          <w:p w:rsidR="00EC2647" w:rsidRPr="00D43C50" w:rsidRDefault="00EC2647" w:rsidP="00910997">
            <w:pPr>
              <w:pStyle w:val="Default"/>
            </w:pPr>
            <w:r>
              <w:t>2.</w:t>
            </w:r>
            <w:r w:rsidRPr="00D43C50">
              <w:t xml:space="preserve"> Сохранение найденной информации </w:t>
            </w:r>
          </w:p>
        </w:tc>
        <w:tc>
          <w:tcPr>
            <w:tcW w:w="3544" w:type="dxa"/>
            <w:tcBorders>
              <w:top w:val="single" w:sz="4" w:space="0" w:color="auto"/>
              <w:left w:val="single" w:sz="4" w:space="0" w:color="auto"/>
              <w:bottom w:val="single" w:sz="4" w:space="0" w:color="auto"/>
              <w:right w:val="single" w:sz="4" w:space="0" w:color="auto"/>
            </w:tcBorders>
          </w:tcPr>
          <w:p w:rsidR="00EC2647" w:rsidRPr="00EC2647" w:rsidRDefault="00EC2647" w:rsidP="00910997">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lastRenderedPageBreak/>
              <w:t>Раскрывать смысл изучаемых понятий</w:t>
            </w:r>
            <w:proofErr w:type="gramStart"/>
            <w:r w:rsidRPr="00D43C50">
              <w:rPr>
                <w:rFonts w:ascii="Times New Roman" w:hAnsi="Times New Roman"/>
                <w:color w:val="000000"/>
                <w:sz w:val="24"/>
                <w:szCs w:val="24"/>
              </w:rPr>
              <w:t xml:space="preserve"> О</w:t>
            </w:r>
            <w:proofErr w:type="gramEnd"/>
            <w:r w:rsidRPr="00D43C50">
              <w:rPr>
                <w:rFonts w:ascii="Times New Roman" w:hAnsi="Times New Roman"/>
                <w:color w:val="000000"/>
                <w:sz w:val="24"/>
                <w:szCs w:val="24"/>
              </w:rPr>
              <w:t xml:space="preserve">существлять поиск информации по ключевым словам и по изображению Обсуждать способы проверки достоверности информации,  </w:t>
            </w:r>
          </w:p>
          <w:p w:rsidR="00EC2647" w:rsidRPr="00D43C50" w:rsidRDefault="00EC2647" w:rsidP="00910997">
            <w:pPr>
              <w:pStyle w:val="Default"/>
            </w:pPr>
            <w:proofErr w:type="gramStart"/>
            <w:r w:rsidRPr="00D43C50">
              <w:t>полученной</w:t>
            </w:r>
            <w:proofErr w:type="gramEnd"/>
            <w:r w:rsidRPr="00D43C50">
              <w:t xml:space="preserve"> из Интернета </w:t>
            </w:r>
          </w:p>
          <w:p w:rsidR="00EC2647" w:rsidRPr="00D43C50" w:rsidRDefault="00EC2647" w:rsidP="00910997">
            <w:pPr>
              <w:pStyle w:val="Default"/>
            </w:pPr>
            <w:r w:rsidRPr="00D43C50">
              <w:t>Обсуждать ситуации, связанные с безопасным поведением в Интернете</w:t>
            </w:r>
            <w:proofErr w:type="gramStart"/>
            <w:r w:rsidRPr="00D43C50">
              <w:t xml:space="preserve"> Р</w:t>
            </w:r>
            <w:proofErr w:type="gramEnd"/>
            <w:r w:rsidRPr="00D43C50">
              <w:t xml:space="preserve">азличать виды аутентификации </w:t>
            </w:r>
          </w:p>
          <w:p w:rsidR="00EC2647" w:rsidRPr="00D43C50" w:rsidRDefault="00EC2647" w:rsidP="00910997">
            <w:pPr>
              <w:pStyle w:val="Default"/>
            </w:pPr>
            <w:r w:rsidRPr="00D43C50">
              <w:t xml:space="preserve">Различать «слабые» и «сильные» пароли </w:t>
            </w:r>
          </w:p>
          <w:p w:rsidR="00EC2647" w:rsidRPr="00D43C50" w:rsidRDefault="00EC2647" w:rsidP="00910997">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sz w:val="24"/>
                <w:szCs w:val="24"/>
              </w:rPr>
              <w:t xml:space="preserve">Анализировать возможные причины </w:t>
            </w:r>
            <w:proofErr w:type="spellStart"/>
            <w:r w:rsidRPr="00D43C50">
              <w:rPr>
                <w:rFonts w:ascii="Times New Roman" w:hAnsi="Times New Roman"/>
                <w:sz w:val="24"/>
                <w:szCs w:val="24"/>
              </w:rPr>
              <w:t>кибербуллинга</w:t>
            </w:r>
            <w:proofErr w:type="spellEnd"/>
            <w:r w:rsidRPr="00D43C50">
              <w:rPr>
                <w:rFonts w:ascii="Times New Roman" w:hAnsi="Times New Roman"/>
                <w:sz w:val="24"/>
                <w:szCs w:val="24"/>
              </w:rPr>
              <w:t xml:space="preserve"> и предлагать способы, как его избежать </w:t>
            </w:r>
          </w:p>
        </w:tc>
        <w:tc>
          <w:tcPr>
            <w:tcW w:w="2719" w:type="dxa"/>
            <w:tcBorders>
              <w:top w:val="single" w:sz="4" w:space="0" w:color="auto"/>
              <w:left w:val="single" w:sz="4" w:space="0" w:color="auto"/>
              <w:bottom w:val="single" w:sz="4" w:space="0" w:color="auto"/>
              <w:right w:val="single" w:sz="4" w:space="0" w:color="auto"/>
            </w:tcBorders>
          </w:tcPr>
          <w:p w:rsidR="00EC2647" w:rsidRPr="00D43C50" w:rsidRDefault="00EC2647" w:rsidP="00910997">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Устный опрос; </w:t>
            </w:r>
          </w:p>
          <w:p w:rsidR="00EC2647" w:rsidRPr="00D43C50" w:rsidRDefault="00EC2647" w:rsidP="00910997">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Практическая работа; </w:t>
            </w:r>
          </w:p>
          <w:p w:rsidR="00EC2647" w:rsidRPr="00D43C50" w:rsidRDefault="00EC2647" w:rsidP="00910997">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Самооценка с использованием «Оценочного листа» </w:t>
            </w:r>
          </w:p>
        </w:tc>
        <w:tc>
          <w:tcPr>
            <w:tcW w:w="2242" w:type="dxa"/>
            <w:tcBorders>
              <w:top w:val="single" w:sz="4" w:space="0" w:color="auto"/>
              <w:left w:val="single" w:sz="4" w:space="0" w:color="auto"/>
              <w:bottom w:val="single" w:sz="4" w:space="0" w:color="auto"/>
              <w:right w:val="single" w:sz="4" w:space="0" w:color="auto"/>
            </w:tcBorders>
          </w:tcPr>
          <w:p w:rsidR="00EC2647" w:rsidRPr="00D43C50" w:rsidRDefault="00EC2647" w:rsidP="00910997">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https://youtu.be/gbhyh8jkE7k </w:t>
            </w:r>
          </w:p>
        </w:tc>
      </w:tr>
      <w:tr w:rsidR="00EC2647" w:rsidRPr="0060431E" w:rsidTr="00910997">
        <w:trPr>
          <w:trHeight w:val="436"/>
        </w:trPr>
        <w:tc>
          <w:tcPr>
            <w:tcW w:w="15417" w:type="dxa"/>
            <w:gridSpan w:val="5"/>
            <w:tcBorders>
              <w:top w:val="single" w:sz="4" w:space="0" w:color="auto"/>
              <w:left w:val="single" w:sz="4" w:space="0" w:color="auto"/>
              <w:bottom w:val="single" w:sz="4" w:space="0" w:color="auto"/>
              <w:right w:val="single" w:sz="4" w:space="0" w:color="auto"/>
            </w:tcBorders>
          </w:tcPr>
          <w:p w:rsidR="00EC2647" w:rsidRPr="00E115DA" w:rsidRDefault="00EC2647" w:rsidP="00910997">
            <w:pPr>
              <w:autoSpaceDE w:val="0"/>
              <w:autoSpaceDN w:val="0"/>
              <w:adjustRightInd w:val="0"/>
              <w:spacing w:after="0" w:line="240" w:lineRule="auto"/>
              <w:rPr>
                <w:rFonts w:ascii="Times New Roman" w:hAnsi="Times New Roman"/>
                <w:b/>
                <w:color w:val="000000"/>
                <w:sz w:val="24"/>
                <w:szCs w:val="24"/>
              </w:rPr>
            </w:pPr>
            <w:r w:rsidRPr="00E115DA">
              <w:rPr>
                <w:rFonts w:ascii="Times New Roman" w:hAnsi="Times New Roman"/>
                <w:b/>
                <w:color w:val="000000"/>
                <w:sz w:val="24"/>
                <w:szCs w:val="24"/>
              </w:rPr>
              <w:lastRenderedPageBreak/>
              <w:t>Раздел 2. Теоретические основы информатики (3 часа)</w:t>
            </w:r>
          </w:p>
        </w:tc>
      </w:tr>
      <w:tr w:rsidR="00EC2647" w:rsidRPr="0060431E" w:rsidTr="00910997">
        <w:trPr>
          <w:trHeight w:val="1249"/>
        </w:trPr>
        <w:tc>
          <w:tcPr>
            <w:tcW w:w="3227" w:type="dxa"/>
            <w:tcBorders>
              <w:top w:val="single" w:sz="4" w:space="0" w:color="auto"/>
              <w:left w:val="single" w:sz="4" w:space="0" w:color="auto"/>
              <w:bottom w:val="single" w:sz="4" w:space="0" w:color="auto"/>
              <w:right w:val="single" w:sz="4" w:space="0" w:color="auto"/>
            </w:tcBorders>
          </w:tcPr>
          <w:p w:rsidR="00EC2647" w:rsidRPr="00AB5F45" w:rsidRDefault="00EC2647" w:rsidP="00910997">
            <w:pPr>
              <w:rPr>
                <w:rFonts w:ascii="Times New Roman" w:hAnsi="Times New Roman"/>
                <w:b/>
                <w:sz w:val="24"/>
              </w:rPr>
            </w:pPr>
            <w:r w:rsidRPr="00AB5F45">
              <w:rPr>
                <w:rFonts w:ascii="Times New Roman" w:hAnsi="Times New Roman"/>
                <w:b/>
                <w:sz w:val="24"/>
              </w:rPr>
              <w:t xml:space="preserve">Тема 4. Информация в  жизни человека (3 часа) </w:t>
            </w:r>
          </w:p>
        </w:tc>
        <w:tc>
          <w:tcPr>
            <w:tcW w:w="3685" w:type="dxa"/>
            <w:tcBorders>
              <w:top w:val="single" w:sz="4" w:space="0" w:color="auto"/>
              <w:left w:val="single" w:sz="4" w:space="0" w:color="auto"/>
              <w:bottom w:val="single" w:sz="4" w:space="0" w:color="auto"/>
              <w:right w:val="single" w:sz="4" w:space="0" w:color="auto"/>
            </w:tcBorders>
          </w:tcPr>
          <w:p w:rsidR="00EC2647" w:rsidRPr="00E115DA" w:rsidRDefault="00EC2647" w:rsidP="00910997">
            <w:pPr>
              <w:spacing w:after="0" w:line="240" w:lineRule="auto"/>
              <w:rPr>
                <w:rFonts w:ascii="Times New Roman" w:hAnsi="Times New Roman"/>
                <w:sz w:val="24"/>
              </w:rPr>
            </w:pPr>
            <w:r w:rsidRPr="00E115DA">
              <w:rPr>
                <w:rFonts w:ascii="Times New Roman" w:hAnsi="Times New Roman"/>
                <w:sz w:val="24"/>
              </w:rPr>
              <w:t xml:space="preserve">Информация в жизни человека. Способы восприятия информации человеком. Роль зрения в получении человеком информации. Компьютерное зрение. </w:t>
            </w:r>
          </w:p>
          <w:p w:rsidR="00EC2647" w:rsidRPr="00E115DA" w:rsidRDefault="00EC2647" w:rsidP="00910997">
            <w:pPr>
              <w:spacing w:after="0" w:line="240" w:lineRule="auto"/>
              <w:rPr>
                <w:rFonts w:ascii="Times New Roman" w:hAnsi="Times New Roman"/>
                <w:sz w:val="24"/>
              </w:rPr>
            </w:pPr>
            <w:r w:rsidRPr="00E115DA">
              <w:rPr>
                <w:rFonts w:ascii="Times New Roman" w:hAnsi="Times New Roman"/>
                <w:sz w:val="24"/>
              </w:rPr>
              <w:t xml:space="preserve">Действия с информацией. Кодирование информации. Данные — записанная (зафиксированная) информация, которая может быть обработана автоматизированной системой. Искусственный интеллект и его роль в жизни человека. </w:t>
            </w:r>
          </w:p>
        </w:tc>
        <w:tc>
          <w:tcPr>
            <w:tcW w:w="3544" w:type="dxa"/>
            <w:tcBorders>
              <w:top w:val="single" w:sz="4" w:space="0" w:color="auto"/>
              <w:left w:val="single" w:sz="4" w:space="0" w:color="auto"/>
              <w:bottom w:val="single" w:sz="4" w:space="0" w:color="auto"/>
              <w:right w:val="single" w:sz="4" w:space="0" w:color="auto"/>
            </w:tcBorders>
          </w:tcPr>
          <w:p w:rsidR="00EC2647" w:rsidRPr="00E115DA" w:rsidRDefault="00EC2647" w:rsidP="00910997">
            <w:pPr>
              <w:rPr>
                <w:rFonts w:ascii="Times New Roman" w:hAnsi="Times New Roman"/>
                <w:sz w:val="24"/>
              </w:rPr>
            </w:pPr>
            <w:r w:rsidRPr="00E115DA">
              <w:rPr>
                <w:rFonts w:ascii="Times New Roman" w:hAnsi="Times New Roman"/>
                <w:sz w:val="24"/>
              </w:rPr>
              <w:t>Раскрывать смысл изучаемых понятий. Различать виды информации по способам её восприятия человеком. Осуществлять кодирование и декодирование информации предложенным способом. Приводить примеры применения искусственного интеллекта (робототехника, беспилотные автомобили, интеллектуальные игры, голосовые помощники и  пр.)</w:t>
            </w:r>
          </w:p>
        </w:tc>
        <w:tc>
          <w:tcPr>
            <w:tcW w:w="2719" w:type="dxa"/>
            <w:tcBorders>
              <w:top w:val="single" w:sz="4" w:space="0" w:color="auto"/>
              <w:left w:val="single" w:sz="4" w:space="0" w:color="auto"/>
              <w:bottom w:val="single" w:sz="4" w:space="0" w:color="auto"/>
              <w:right w:val="single" w:sz="4" w:space="0" w:color="auto"/>
            </w:tcBorders>
          </w:tcPr>
          <w:p w:rsidR="00EC2647" w:rsidRPr="00D43C50" w:rsidRDefault="00EC2647" w:rsidP="00910997">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Тестирование; </w:t>
            </w:r>
          </w:p>
          <w:p w:rsidR="00EC2647" w:rsidRPr="00D43C50" w:rsidRDefault="00EC2647" w:rsidP="00910997">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Практическая работа </w:t>
            </w:r>
          </w:p>
          <w:p w:rsidR="00EC2647" w:rsidRPr="00D43C50" w:rsidRDefault="00EC2647" w:rsidP="00910997">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Самооценка с использованием «Оценочного листа» </w:t>
            </w:r>
          </w:p>
        </w:tc>
        <w:tc>
          <w:tcPr>
            <w:tcW w:w="2242" w:type="dxa"/>
            <w:tcBorders>
              <w:top w:val="single" w:sz="4" w:space="0" w:color="auto"/>
              <w:left w:val="single" w:sz="4" w:space="0" w:color="auto"/>
              <w:bottom w:val="single" w:sz="4" w:space="0" w:color="auto"/>
              <w:right w:val="single" w:sz="4" w:space="0" w:color="auto"/>
            </w:tcBorders>
          </w:tcPr>
          <w:tbl>
            <w:tblPr>
              <w:tblW w:w="0" w:type="auto"/>
              <w:tblBorders>
                <w:top w:val="nil"/>
                <w:left w:val="nil"/>
                <w:bottom w:val="nil"/>
                <w:right w:val="nil"/>
              </w:tblBorders>
              <w:tblLayout w:type="fixed"/>
              <w:tblLook w:val="0000" w:firstRow="0" w:lastRow="0" w:firstColumn="0" w:lastColumn="0" w:noHBand="0" w:noVBand="0"/>
            </w:tblPr>
            <w:tblGrid>
              <w:gridCol w:w="1584"/>
            </w:tblGrid>
            <w:tr w:rsidR="00EC2647" w:rsidRPr="000A4FA7" w:rsidTr="00910997">
              <w:trPr>
                <w:trHeight w:val="2008"/>
              </w:trPr>
              <w:tc>
                <w:tcPr>
                  <w:tcW w:w="1584" w:type="dxa"/>
                </w:tcPr>
                <w:p w:rsidR="00EC2647" w:rsidRPr="000A4FA7" w:rsidRDefault="00EC2647" w:rsidP="00910997">
                  <w:pPr>
                    <w:autoSpaceDE w:val="0"/>
                    <w:autoSpaceDN w:val="0"/>
                    <w:adjustRightInd w:val="0"/>
                    <w:spacing w:after="0" w:line="240" w:lineRule="auto"/>
                    <w:rPr>
                      <w:rFonts w:ascii="Times New Roman" w:hAnsi="Times New Roman"/>
                      <w:color w:val="000000"/>
                      <w:sz w:val="23"/>
                      <w:szCs w:val="23"/>
                    </w:rPr>
                  </w:pPr>
                  <w:r w:rsidRPr="000A4FA7">
                    <w:rPr>
                      <w:rFonts w:ascii="Times New Roman" w:hAnsi="Times New Roman"/>
                      <w:color w:val="000000"/>
                      <w:sz w:val="23"/>
                      <w:szCs w:val="23"/>
                    </w:rPr>
                    <w:t xml:space="preserve">http://www.lbz.ru/metodist/authors/informatika/3/files/eor5/presentations/5-7-1-kodirovanie-informacii.ppt </w:t>
                  </w:r>
                </w:p>
                <w:p w:rsidR="00EC2647" w:rsidRPr="000A4FA7" w:rsidRDefault="00EC2647" w:rsidP="00910997">
                  <w:pPr>
                    <w:autoSpaceDE w:val="0"/>
                    <w:autoSpaceDN w:val="0"/>
                    <w:adjustRightInd w:val="0"/>
                    <w:spacing w:after="0" w:line="240" w:lineRule="auto"/>
                    <w:rPr>
                      <w:rFonts w:ascii="Times New Roman" w:hAnsi="Times New Roman"/>
                      <w:color w:val="000000"/>
                      <w:sz w:val="23"/>
                      <w:szCs w:val="23"/>
                    </w:rPr>
                  </w:pPr>
                </w:p>
              </w:tc>
            </w:tr>
          </w:tbl>
          <w:p w:rsidR="00EC2647" w:rsidRPr="00D43C50" w:rsidRDefault="00EC2647" w:rsidP="00910997">
            <w:pPr>
              <w:autoSpaceDE w:val="0"/>
              <w:autoSpaceDN w:val="0"/>
              <w:adjustRightInd w:val="0"/>
              <w:spacing w:after="0" w:line="240" w:lineRule="auto"/>
              <w:rPr>
                <w:rFonts w:ascii="Times New Roman" w:hAnsi="Times New Roman"/>
                <w:color w:val="000000"/>
                <w:sz w:val="24"/>
                <w:szCs w:val="24"/>
              </w:rPr>
            </w:pPr>
          </w:p>
        </w:tc>
      </w:tr>
      <w:tr w:rsidR="00EC2647" w:rsidRPr="0060431E" w:rsidTr="00910997">
        <w:trPr>
          <w:trHeight w:val="521"/>
        </w:trPr>
        <w:tc>
          <w:tcPr>
            <w:tcW w:w="15417" w:type="dxa"/>
            <w:gridSpan w:val="5"/>
            <w:tcBorders>
              <w:top w:val="single" w:sz="4" w:space="0" w:color="auto"/>
              <w:left w:val="single" w:sz="4" w:space="0" w:color="auto"/>
              <w:bottom w:val="single" w:sz="4" w:space="0" w:color="auto"/>
              <w:right w:val="single" w:sz="4" w:space="0" w:color="auto"/>
            </w:tcBorders>
          </w:tcPr>
          <w:p w:rsidR="00EC2647" w:rsidRPr="00E115DA" w:rsidRDefault="00EC2647" w:rsidP="00910997">
            <w:pPr>
              <w:autoSpaceDE w:val="0"/>
              <w:autoSpaceDN w:val="0"/>
              <w:adjustRightInd w:val="0"/>
              <w:spacing w:after="0" w:line="240" w:lineRule="auto"/>
              <w:rPr>
                <w:rFonts w:ascii="Times New Roman" w:hAnsi="Times New Roman"/>
                <w:b/>
                <w:color w:val="000000"/>
                <w:sz w:val="24"/>
                <w:szCs w:val="24"/>
              </w:rPr>
            </w:pPr>
            <w:r w:rsidRPr="00E115DA">
              <w:rPr>
                <w:rFonts w:ascii="Times New Roman" w:hAnsi="Times New Roman"/>
                <w:b/>
                <w:color w:val="000000"/>
                <w:sz w:val="24"/>
                <w:szCs w:val="24"/>
              </w:rPr>
              <w:t>Раздел 3. Алгоритмизация и основы программирования (10 часов)</w:t>
            </w:r>
          </w:p>
        </w:tc>
      </w:tr>
      <w:tr w:rsidR="00EC2647" w:rsidRPr="0060431E" w:rsidTr="00910997">
        <w:trPr>
          <w:trHeight w:val="2621"/>
        </w:trPr>
        <w:tc>
          <w:tcPr>
            <w:tcW w:w="3227" w:type="dxa"/>
            <w:tcBorders>
              <w:top w:val="single" w:sz="4" w:space="0" w:color="auto"/>
              <w:left w:val="single" w:sz="4" w:space="0" w:color="auto"/>
              <w:bottom w:val="single" w:sz="4" w:space="0" w:color="auto"/>
              <w:right w:val="single" w:sz="4" w:space="0" w:color="auto"/>
            </w:tcBorders>
          </w:tcPr>
          <w:p w:rsidR="00EC2647" w:rsidRPr="00AB5F45" w:rsidRDefault="00EC2647" w:rsidP="00910997">
            <w:pPr>
              <w:rPr>
                <w:rFonts w:ascii="Times New Roman" w:hAnsi="Times New Roman"/>
                <w:b/>
                <w:sz w:val="24"/>
              </w:rPr>
            </w:pPr>
            <w:r w:rsidRPr="00AB5F45">
              <w:rPr>
                <w:rFonts w:ascii="Times New Roman" w:hAnsi="Times New Roman"/>
                <w:b/>
                <w:sz w:val="24"/>
              </w:rPr>
              <w:t xml:space="preserve">Тема 5. Алгоритмы и  исполнители (2 часа) </w:t>
            </w:r>
          </w:p>
        </w:tc>
        <w:tc>
          <w:tcPr>
            <w:tcW w:w="3685" w:type="dxa"/>
            <w:tcBorders>
              <w:top w:val="single" w:sz="4" w:space="0" w:color="auto"/>
              <w:left w:val="single" w:sz="4" w:space="0" w:color="auto"/>
              <w:bottom w:val="single" w:sz="4" w:space="0" w:color="auto"/>
              <w:right w:val="single" w:sz="4" w:space="0" w:color="auto"/>
            </w:tcBorders>
          </w:tcPr>
          <w:p w:rsidR="00EC2647" w:rsidRPr="003C235B" w:rsidRDefault="00EC2647" w:rsidP="00910997">
            <w:pPr>
              <w:rPr>
                <w:rFonts w:ascii="Times New Roman" w:hAnsi="Times New Roman"/>
                <w:sz w:val="24"/>
              </w:rPr>
            </w:pPr>
            <w:r w:rsidRPr="003C235B">
              <w:rPr>
                <w:rFonts w:ascii="Times New Roman" w:hAnsi="Times New Roman"/>
                <w:sz w:val="24"/>
              </w:rPr>
              <w:t xml:space="preserve">Понятие алгоритма. Исполнители алгоритмов. Линейные алгоритмы. Циклические алгоритмы.                                                                  </w:t>
            </w:r>
          </w:p>
        </w:tc>
        <w:tc>
          <w:tcPr>
            <w:tcW w:w="3544" w:type="dxa"/>
            <w:tcBorders>
              <w:top w:val="single" w:sz="4" w:space="0" w:color="auto"/>
              <w:left w:val="single" w:sz="4" w:space="0" w:color="auto"/>
              <w:bottom w:val="single" w:sz="4" w:space="0" w:color="auto"/>
              <w:right w:val="single" w:sz="4" w:space="0" w:color="auto"/>
            </w:tcBorders>
          </w:tcPr>
          <w:p w:rsidR="00EC2647" w:rsidRPr="003C235B" w:rsidRDefault="00EC2647" w:rsidP="00910997">
            <w:pPr>
              <w:rPr>
                <w:rFonts w:ascii="Times New Roman" w:hAnsi="Times New Roman"/>
                <w:sz w:val="24"/>
              </w:rPr>
            </w:pPr>
            <w:r w:rsidRPr="003C235B">
              <w:rPr>
                <w:rFonts w:ascii="Times New Roman" w:hAnsi="Times New Roman"/>
                <w:sz w:val="24"/>
              </w:rPr>
              <w:t xml:space="preserve">Раскрывать смысл изучаемых понятий. Приводить примеры неформальных и формальных исполнителей в окружающем мире. Приводить примеры циклических действий в окружающем мире.  </w:t>
            </w:r>
          </w:p>
        </w:tc>
        <w:tc>
          <w:tcPr>
            <w:tcW w:w="2719" w:type="dxa"/>
            <w:tcBorders>
              <w:top w:val="single" w:sz="4" w:space="0" w:color="auto"/>
              <w:left w:val="single" w:sz="4" w:space="0" w:color="auto"/>
              <w:bottom w:val="single" w:sz="4" w:space="0" w:color="auto"/>
              <w:right w:val="single" w:sz="4" w:space="0" w:color="auto"/>
            </w:tcBorders>
          </w:tcPr>
          <w:p w:rsidR="00EC2647" w:rsidRPr="00D43C50" w:rsidRDefault="00EC2647" w:rsidP="00910997">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Тестирование; </w:t>
            </w:r>
          </w:p>
          <w:p w:rsidR="00EC2647" w:rsidRPr="00D43C50" w:rsidRDefault="00EC2647" w:rsidP="00910997">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Практическая работа </w:t>
            </w:r>
          </w:p>
          <w:p w:rsidR="00EC2647" w:rsidRPr="00D43C50" w:rsidRDefault="00EC2647" w:rsidP="00910997">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Самооценка с использованием «Оценочного листа» </w:t>
            </w:r>
          </w:p>
        </w:tc>
        <w:tc>
          <w:tcPr>
            <w:tcW w:w="2242" w:type="dxa"/>
            <w:tcBorders>
              <w:top w:val="single" w:sz="4" w:space="0" w:color="auto"/>
              <w:left w:val="single" w:sz="4" w:space="0" w:color="auto"/>
              <w:bottom w:val="single" w:sz="4" w:space="0" w:color="auto"/>
              <w:right w:val="single" w:sz="4" w:space="0" w:color="auto"/>
            </w:tcBorders>
          </w:tcPr>
          <w:p w:rsidR="00EC2647" w:rsidRDefault="00EC2647" w:rsidP="00910997">
            <w:pPr>
              <w:pStyle w:val="Default"/>
              <w:rPr>
                <w:sz w:val="23"/>
                <w:szCs w:val="23"/>
              </w:rPr>
            </w:pPr>
            <w:r>
              <w:rPr>
                <w:sz w:val="23"/>
                <w:szCs w:val="23"/>
              </w:rPr>
              <w:t xml:space="preserve">https://nsportal.ru/shkola/informatika-i-ikt/library/2014/03/12/kakimi-byvayut-algoritmy </w:t>
            </w:r>
          </w:p>
          <w:p w:rsidR="00EC2647" w:rsidRPr="00D43C50" w:rsidRDefault="00EC2647" w:rsidP="00910997">
            <w:pPr>
              <w:autoSpaceDE w:val="0"/>
              <w:autoSpaceDN w:val="0"/>
              <w:adjustRightInd w:val="0"/>
              <w:spacing w:after="0" w:line="240" w:lineRule="auto"/>
              <w:rPr>
                <w:rFonts w:ascii="Times New Roman" w:hAnsi="Times New Roman"/>
                <w:color w:val="000000"/>
                <w:sz w:val="24"/>
                <w:szCs w:val="24"/>
              </w:rPr>
            </w:pPr>
          </w:p>
        </w:tc>
      </w:tr>
      <w:tr w:rsidR="00EC2647" w:rsidRPr="0060431E" w:rsidTr="00910997">
        <w:trPr>
          <w:trHeight w:val="1249"/>
        </w:trPr>
        <w:tc>
          <w:tcPr>
            <w:tcW w:w="3227" w:type="dxa"/>
            <w:tcBorders>
              <w:top w:val="single" w:sz="4" w:space="0" w:color="auto"/>
              <w:left w:val="single" w:sz="4" w:space="0" w:color="auto"/>
              <w:bottom w:val="single" w:sz="4" w:space="0" w:color="auto"/>
              <w:right w:val="single" w:sz="4" w:space="0" w:color="auto"/>
            </w:tcBorders>
          </w:tcPr>
          <w:p w:rsidR="00EC2647" w:rsidRPr="00AB5F45" w:rsidRDefault="00EC2647" w:rsidP="00910997">
            <w:pPr>
              <w:jc w:val="both"/>
              <w:rPr>
                <w:rFonts w:ascii="Times New Roman" w:hAnsi="Times New Roman"/>
                <w:b/>
                <w:sz w:val="24"/>
              </w:rPr>
            </w:pPr>
            <w:r w:rsidRPr="00AB5F45">
              <w:rPr>
                <w:rFonts w:ascii="Times New Roman" w:hAnsi="Times New Roman"/>
                <w:b/>
                <w:sz w:val="24"/>
              </w:rPr>
              <w:lastRenderedPageBreak/>
              <w:t xml:space="preserve">Тема 6. Работа в среде программирования Кумир (8  часов) </w:t>
            </w:r>
          </w:p>
        </w:tc>
        <w:tc>
          <w:tcPr>
            <w:tcW w:w="3685" w:type="dxa"/>
            <w:tcBorders>
              <w:top w:val="single" w:sz="4" w:space="0" w:color="auto"/>
              <w:left w:val="single" w:sz="4" w:space="0" w:color="auto"/>
              <w:bottom w:val="single" w:sz="4" w:space="0" w:color="auto"/>
              <w:right w:val="single" w:sz="4" w:space="0" w:color="auto"/>
            </w:tcBorders>
          </w:tcPr>
          <w:p w:rsidR="00EC2647" w:rsidRPr="003C235B" w:rsidRDefault="00EC2647" w:rsidP="00910997">
            <w:pPr>
              <w:spacing w:after="0" w:line="240" w:lineRule="auto"/>
              <w:jc w:val="both"/>
              <w:rPr>
                <w:rFonts w:ascii="Times New Roman" w:hAnsi="Times New Roman"/>
                <w:sz w:val="24"/>
              </w:rPr>
            </w:pPr>
            <w:r w:rsidRPr="003C235B">
              <w:rPr>
                <w:rFonts w:ascii="Times New Roman" w:hAnsi="Times New Roman"/>
                <w:sz w:val="24"/>
              </w:rPr>
              <w:t xml:space="preserve">Составление программ для управления исполнителем в среде блочного или текстового программирования. </w:t>
            </w:r>
            <w:r w:rsidRPr="000A4FA7">
              <w:rPr>
                <w:rFonts w:ascii="Times New Roman" w:hAnsi="Times New Roman"/>
                <w:b/>
                <w:sz w:val="24"/>
              </w:rPr>
              <w:t>Практические работы</w:t>
            </w:r>
            <w:r w:rsidRPr="003C235B">
              <w:rPr>
                <w:rFonts w:ascii="Times New Roman" w:hAnsi="Times New Roman"/>
                <w:sz w:val="24"/>
              </w:rPr>
              <w:t xml:space="preserve"> </w:t>
            </w:r>
          </w:p>
          <w:p w:rsidR="00EC2647" w:rsidRPr="003C235B" w:rsidRDefault="00EC2647" w:rsidP="00910997">
            <w:pPr>
              <w:spacing w:after="0" w:line="240" w:lineRule="auto"/>
              <w:jc w:val="both"/>
              <w:rPr>
                <w:rFonts w:ascii="Times New Roman" w:hAnsi="Times New Roman"/>
                <w:sz w:val="24"/>
              </w:rPr>
            </w:pPr>
            <w:r w:rsidRPr="003C235B">
              <w:rPr>
                <w:rFonts w:ascii="Times New Roman" w:hAnsi="Times New Roman"/>
                <w:sz w:val="24"/>
              </w:rPr>
              <w:t>1.  Знакомство со средой программирования.</w:t>
            </w:r>
          </w:p>
          <w:p w:rsidR="00EC2647" w:rsidRPr="003C235B" w:rsidRDefault="00EC2647" w:rsidP="00910997">
            <w:pPr>
              <w:spacing w:after="0" w:line="240" w:lineRule="auto"/>
              <w:jc w:val="both"/>
              <w:rPr>
                <w:rFonts w:ascii="Times New Roman" w:hAnsi="Times New Roman"/>
                <w:sz w:val="24"/>
              </w:rPr>
            </w:pPr>
            <w:r w:rsidRPr="003C235B">
              <w:rPr>
                <w:rFonts w:ascii="Times New Roman" w:hAnsi="Times New Roman"/>
                <w:sz w:val="24"/>
              </w:rPr>
              <w:t>2.  Реализация линейных алгоритмов</w:t>
            </w:r>
          </w:p>
          <w:p w:rsidR="00EC2647" w:rsidRPr="003C235B" w:rsidRDefault="00EC2647" w:rsidP="00910997">
            <w:pPr>
              <w:spacing w:after="0" w:line="240" w:lineRule="auto"/>
              <w:jc w:val="both"/>
              <w:rPr>
                <w:rFonts w:ascii="Times New Roman" w:hAnsi="Times New Roman"/>
                <w:sz w:val="24"/>
              </w:rPr>
            </w:pPr>
            <w:r w:rsidRPr="003C235B">
              <w:rPr>
                <w:rFonts w:ascii="Times New Roman" w:hAnsi="Times New Roman"/>
                <w:sz w:val="24"/>
              </w:rPr>
              <w:t>3. Реализация циклических алгоритмов в среде программирования</w:t>
            </w:r>
          </w:p>
        </w:tc>
        <w:tc>
          <w:tcPr>
            <w:tcW w:w="3544" w:type="dxa"/>
            <w:tcBorders>
              <w:top w:val="single" w:sz="4" w:space="0" w:color="auto"/>
              <w:left w:val="single" w:sz="4" w:space="0" w:color="auto"/>
              <w:bottom w:val="single" w:sz="4" w:space="0" w:color="auto"/>
              <w:right w:val="single" w:sz="4" w:space="0" w:color="auto"/>
            </w:tcBorders>
          </w:tcPr>
          <w:p w:rsidR="00EC2647" w:rsidRPr="003C235B" w:rsidRDefault="00EC2647" w:rsidP="00910997">
            <w:pPr>
              <w:jc w:val="both"/>
              <w:rPr>
                <w:rFonts w:ascii="Times New Roman" w:hAnsi="Times New Roman"/>
                <w:sz w:val="24"/>
              </w:rPr>
            </w:pPr>
            <w:r w:rsidRPr="003C235B">
              <w:rPr>
                <w:rFonts w:ascii="Times New Roman" w:hAnsi="Times New Roman"/>
                <w:sz w:val="24"/>
              </w:rPr>
              <w:t xml:space="preserve"> Раскрывать смысл изучаемых понятий. Анализировать пользовательский интерфейс применяемого программного средства. Определять условия и возможности применения программного средства для  решения типовых задач</w:t>
            </w:r>
          </w:p>
        </w:tc>
        <w:tc>
          <w:tcPr>
            <w:tcW w:w="2719" w:type="dxa"/>
            <w:tcBorders>
              <w:top w:val="single" w:sz="4" w:space="0" w:color="auto"/>
              <w:left w:val="single" w:sz="4" w:space="0" w:color="auto"/>
              <w:bottom w:val="single" w:sz="4" w:space="0" w:color="auto"/>
              <w:right w:val="single" w:sz="4" w:space="0" w:color="auto"/>
            </w:tcBorders>
          </w:tcPr>
          <w:p w:rsidR="00EC2647" w:rsidRPr="00D43C50" w:rsidRDefault="00EC2647" w:rsidP="00910997">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Тестирование; </w:t>
            </w:r>
          </w:p>
          <w:p w:rsidR="00EC2647" w:rsidRPr="00D43C50" w:rsidRDefault="00EC2647" w:rsidP="00910997">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Практическая работа </w:t>
            </w:r>
          </w:p>
          <w:p w:rsidR="00EC2647" w:rsidRPr="00D43C50" w:rsidRDefault="00EC2647" w:rsidP="00910997">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Самооценка с использованием «Оценочного листа» </w:t>
            </w:r>
          </w:p>
        </w:tc>
        <w:tc>
          <w:tcPr>
            <w:tcW w:w="2242" w:type="dxa"/>
            <w:tcBorders>
              <w:top w:val="single" w:sz="4" w:space="0" w:color="auto"/>
              <w:left w:val="single" w:sz="4" w:space="0" w:color="auto"/>
              <w:bottom w:val="single" w:sz="4" w:space="0" w:color="auto"/>
              <w:right w:val="single" w:sz="4" w:space="0" w:color="auto"/>
            </w:tcBorders>
          </w:tcPr>
          <w:p w:rsidR="00EC2647" w:rsidRPr="00D43C50" w:rsidRDefault="00EC2647" w:rsidP="00910997">
            <w:pPr>
              <w:autoSpaceDE w:val="0"/>
              <w:autoSpaceDN w:val="0"/>
              <w:adjustRightInd w:val="0"/>
              <w:spacing w:after="0" w:line="240" w:lineRule="auto"/>
              <w:rPr>
                <w:rFonts w:ascii="Times New Roman" w:hAnsi="Times New Roman"/>
                <w:color w:val="000000"/>
                <w:sz w:val="24"/>
                <w:szCs w:val="24"/>
              </w:rPr>
            </w:pPr>
          </w:p>
        </w:tc>
      </w:tr>
      <w:tr w:rsidR="00EC2647" w:rsidRPr="0060431E" w:rsidTr="00910997">
        <w:trPr>
          <w:trHeight w:val="470"/>
        </w:trPr>
        <w:tc>
          <w:tcPr>
            <w:tcW w:w="15417" w:type="dxa"/>
            <w:gridSpan w:val="5"/>
            <w:tcBorders>
              <w:top w:val="single" w:sz="4" w:space="0" w:color="auto"/>
              <w:left w:val="single" w:sz="4" w:space="0" w:color="auto"/>
              <w:bottom w:val="single" w:sz="4" w:space="0" w:color="auto"/>
              <w:right w:val="single" w:sz="4" w:space="0" w:color="auto"/>
            </w:tcBorders>
          </w:tcPr>
          <w:p w:rsidR="00EC2647" w:rsidRPr="003C235B" w:rsidRDefault="00EC2647" w:rsidP="00910997">
            <w:pPr>
              <w:autoSpaceDE w:val="0"/>
              <w:autoSpaceDN w:val="0"/>
              <w:adjustRightInd w:val="0"/>
              <w:spacing w:after="0" w:line="240" w:lineRule="auto"/>
              <w:jc w:val="center"/>
              <w:rPr>
                <w:rFonts w:ascii="Times New Roman" w:hAnsi="Times New Roman"/>
                <w:b/>
                <w:color w:val="000000"/>
                <w:sz w:val="24"/>
                <w:szCs w:val="24"/>
              </w:rPr>
            </w:pPr>
            <w:r w:rsidRPr="003C235B">
              <w:rPr>
                <w:rFonts w:ascii="Times New Roman" w:hAnsi="Times New Roman"/>
                <w:b/>
                <w:sz w:val="24"/>
              </w:rPr>
              <w:t>Раздел 4. Информационные технологии (12 часов)</w:t>
            </w:r>
          </w:p>
        </w:tc>
      </w:tr>
      <w:tr w:rsidR="00EC2647" w:rsidRPr="0060431E" w:rsidTr="00910997">
        <w:trPr>
          <w:trHeight w:val="1249"/>
        </w:trPr>
        <w:tc>
          <w:tcPr>
            <w:tcW w:w="3227" w:type="dxa"/>
            <w:tcBorders>
              <w:top w:val="single" w:sz="4" w:space="0" w:color="auto"/>
              <w:left w:val="single" w:sz="4" w:space="0" w:color="auto"/>
              <w:bottom w:val="single" w:sz="4" w:space="0" w:color="auto"/>
              <w:right w:val="single" w:sz="4" w:space="0" w:color="auto"/>
            </w:tcBorders>
          </w:tcPr>
          <w:p w:rsidR="00EC2647" w:rsidRPr="00AB5F45" w:rsidRDefault="00EC2647" w:rsidP="00910997">
            <w:pPr>
              <w:rPr>
                <w:rFonts w:ascii="Times New Roman" w:hAnsi="Times New Roman"/>
                <w:b/>
                <w:sz w:val="24"/>
              </w:rPr>
            </w:pPr>
            <w:r w:rsidRPr="00AB5F45">
              <w:rPr>
                <w:rFonts w:ascii="Times New Roman" w:hAnsi="Times New Roman"/>
                <w:b/>
                <w:sz w:val="24"/>
              </w:rPr>
              <w:t xml:space="preserve">Тема 7. Графический редактор (3 часа) </w:t>
            </w:r>
          </w:p>
        </w:tc>
        <w:tc>
          <w:tcPr>
            <w:tcW w:w="3685" w:type="dxa"/>
            <w:tcBorders>
              <w:top w:val="single" w:sz="4" w:space="0" w:color="auto"/>
              <w:left w:val="single" w:sz="4" w:space="0" w:color="auto"/>
              <w:bottom w:val="single" w:sz="4" w:space="0" w:color="auto"/>
              <w:right w:val="single" w:sz="4" w:space="0" w:color="auto"/>
            </w:tcBorders>
          </w:tcPr>
          <w:p w:rsidR="00EC2647" w:rsidRPr="00AB5F45" w:rsidRDefault="00EC2647" w:rsidP="00910997">
            <w:pPr>
              <w:spacing w:after="0" w:line="240" w:lineRule="auto"/>
              <w:rPr>
                <w:rFonts w:ascii="Times New Roman" w:hAnsi="Times New Roman"/>
                <w:sz w:val="24"/>
              </w:rPr>
            </w:pPr>
            <w:r w:rsidRPr="00AB5F45">
              <w:rPr>
                <w:rFonts w:ascii="Times New Roman" w:hAnsi="Times New Roman"/>
                <w:sz w:val="24"/>
              </w:rPr>
              <w:t xml:space="preserve">Графический редактор. Растровые рисунки. Пиксель. </w:t>
            </w:r>
          </w:p>
          <w:p w:rsidR="00EC2647" w:rsidRPr="00AB5F45" w:rsidRDefault="00EC2647" w:rsidP="00910997">
            <w:pPr>
              <w:spacing w:after="0" w:line="240" w:lineRule="auto"/>
              <w:rPr>
                <w:rFonts w:ascii="Times New Roman" w:hAnsi="Times New Roman"/>
                <w:sz w:val="24"/>
              </w:rPr>
            </w:pPr>
            <w:r w:rsidRPr="00AB5F45">
              <w:rPr>
                <w:rFonts w:ascii="Times New Roman" w:hAnsi="Times New Roman"/>
                <w:sz w:val="24"/>
              </w:rPr>
              <w:t xml:space="preserve">Использование  графических примитивов. Операции с фрагментами изображения: выделение, копирование, поворот, отражение. </w:t>
            </w:r>
            <w:r w:rsidRPr="000A4FA7">
              <w:rPr>
                <w:rFonts w:ascii="Times New Roman" w:hAnsi="Times New Roman"/>
                <w:b/>
                <w:sz w:val="24"/>
              </w:rPr>
              <w:t>Практические работы</w:t>
            </w:r>
          </w:p>
          <w:p w:rsidR="00EC2647" w:rsidRPr="00AB5F45" w:rsidRDefault="00EC2647" w:rsidP="00910997">
            <w:pPr>
              <w:spacing w:after="0" w:line="240" w:lineRule="auto"/>
              <w:rPr>
                <w:rFonts w:ascii="Times New Roman" w:hAnsi="Times New Roman"/>
                <w:sz w:val="24"/>
              </w:rPr>
            </w:pPr>
            <w:r w:rsidRPr="00AB5F45">
              <w:rPr>
                <w:rFonts w:ascii="Times New Roman" w:hAnsi="Times New Roman"/>
                <w:sz w:val="24"/>
              </w:rPr>
              <w:t xml:space="preserve"> 1. Создание и редактирование простого изображения с помощью инструментов растрового графического редактора. </w:t>
            </w:r>
          </w:p>
          <w:p w:rsidR="00EC2647" w:rsidRPr="00AB5F45" w:rsidRDefault="00EC2647" w:rsidP="00910997">
            <w:pPr>
              <w:spacing w:after="0" w:line="240" w:lineRule="auto"/>
              <w:rPr>
                <w:rFonts w:ascii="Times New Roman" w:hAnsi="Times New Roman"/>
                <w:sz w:val="24"/>
              </w:rPr>
            </w:pPr>
            <w:r w:rsidRPr="00AB5F45">
              <w:rPr>
                <w:rFonts w:ascii="Times New Roman" w:hAnsi="Times New Roman"/>
                <w:sz w:val="24"/>
              </w:rPr>
              <w:t>2. Работа с фрагментами изображения с использованием инструментов графического редактора</w:t>
            </w:r>
          </w:p>
        </w:tc>
        <w:tc>
          <w:tcPr>
            <w:tcW w:w="3544" w:type="dxa"/>
            <w:tcBorders>
              <w:top w:val="single" w:sz="4" w:space="0" w:color="auto"/>
              <w:left w:val="single" w:sz="4" w:space="0" w:color="auto"/>
              <w:bottom w:val="single" w:sz="4" w:space="0" w:color="auto"/>
              <w:right w:val="single" w:sz="4" w:space="0" w:color="auto"/>
            </w:tcBorders>
          </w:tcPr>
          <w:p w:rsidR="00EC2647" w:rsidRPr="00AB5F45" w:rsidRDefault="00EC2647" w:rsidP="00910997">
            <w:pPr>
              <w:rPr>
                <w:rFonts w:ascii="Times New Roman" w:hAnsi="Times New Roman"/>
                <w:sz w:val="24"/>
              </w:rPr>
            </w:pPr>
            <w:r w:rsidRPr="00AB5F45">
              <w:rPr>
                <w:rFonts w:ascii="Times New Roman" w:hAnsi="Times New Roman"/>
                <w:sz w:val="24"/>
              </w:rPr>
              <w:t xml:space="preserve"> Раскрывать смысл изучаемых понятий. Анализировать пользовательский интерфейс применяемого программного средства. Определять условия и возможности применения программного средства для  решения типовых задач. Планировать последовательность действий при создании и редактировании растрового изображения</w:t>
            </w:r>
          </w:p>
        </w:tc>
        <w:tc>
          <w:tcPr>
            <w:tcW w:w="2719" w:type="dxa"/>
            <w:tcBorders>
              <w:top w:val="single" w:sz="4" w:space="0" w:color="auto"/>
              <w:left w:val="single" w:sz="4" w:space="0" w:color="auto"/>
              <w:bottom w:val="single" w:sz="4" w:space="0" w:color="auto"/>
              <w:right w:val="single" w:sz="4" w:space="0" w:color="auto"/>
            </w:tcBorders>
          </w:tcPr>
          <w:p w:rsidR="00EC2647" w:rsidRPr="00D43C50" w:rsidRDefault="00EC2647" w:rsidP="00910997">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Тестирование; </w:t>
            </w:r>
          </w:p>
          <w:p w:rsidR="00EC2647" w:rsidRPr="00D43C50" w:rsidRDefault="00EC2647" w:rsidP="00910997">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Практическая работа </w:t>
            </w:r>
          </w:p>
          <w:p w:rsidR="00EC2647" w:rsidRPr="00D43C50" w:rsidRDefault="00EC2647" w:rsidP="00910997">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Самооценка с использованием «Оценочного листа» </w:t>
            </w:r>
          </w:p>
        </w:tc>
        <w:tc>
          <w:tcPr>
            <w:tcW w:w="2242" w:type="dxa"/>
            <w:tcBorders>
              <w:top w:val="single" w:sz="4" w:space="0" w:color="auto"/>
              <w:left w:val="single" w:sz="4" w:space="0" w:color="auto"/>
              <w:bottom w:val="single" w:sz="4" w:space="0" w:color="auto"/>
              <w:right w:val="single" w:sz="4" w:space="0" w:color="auto"/>
            </w:tcBorders>
          </w:tcPr>
          <w:p w:rsidR="00EC2647" w:rsidRPr="000A4FA7" w:rsidRDefault="00EC2647" w:rsidP="00910997">
            <w:pPr>
              <w:pStyle w:val="Default"/>
              <w:rPr>
                <w:szCs w:val="23"/>
              </w:rPr>
            </w:pPr>
            <w:r w:rsidRPr="000A4FA7">
              <w:rPr>
                <w:szCs w:val="23"/>
              </w:rPr>
              <w:t xml:space="preserve">https://bosova.ru/metodist/authors/informatika/3/eor5.php </w:t>
            </w:r>
          </w:p>
          <w:p w:rsidR="00EC2647" w:rsidRPr="000A4FA7" w:rsidRDefault="00EC2647" w:rsidP="00910997">
            <w:pPr>
              <w:autoSpaceDE w:val="0"/>
              <w:autoSpaceDN w:val="0"/>
              <w:adjustRightInd w:val="0"/>
              <w:spacing w:after="0" w:line="240" w:lineRule="auto"/>
              <w:rPr>
                <w:rFonts w:ascii="Times New Roman" w:hAnsi="Times New Roman"/>
                <w:color w:val="000000"/>
                <w:sz w:val="24"/>
                <w:szCs w:val="24"/>
              </w:rPr>
            </w:pPr>
            <w:r w:rsidRPr="000A4FA7">
              <w:rPr>
                <w:rFonts w:ascii="Times New Roman" w:hAnsi="Times New Roman"/>
                <w:sz w:val="24"/>
                <w:szCs w:val="23"/>
              </w:rPr>
              <w:t xml:space="preserve">https://bosova.ru/metodist/authors/informatika/3/eor5.php </w:t>
            </w:r>
          </w:p>
        </w:tc>
      </w:tr>
      <w:tr w:rsidR="00EC2647" w:rsidRPr="0060431E" w:rsidTr="00910997">
        <w:trPr>
          <w:trHeight w:val="1249"/>
        </w:trPr>
        <w:tc>
          <w:tcPr>
            <w:tcW w:w="3227" w:type="dxa"/>
            <w:tcBorders>
              <w:top w:val="single" w:sz="4" w:space="0" w:color="auto"/>
              <w:left w:val="single" w:sz="4" w:space="0" w:color="auto"/>
              <w:bottom w:val="single" w:sz="4" w:space="0" w:color="auto"/>
              <w:right w:val="single" w:sz="4" w:space="0" w:color="auto"/>
            </w:tcBorders>
          </w:tcPr>
          <w:p w:rsidR="00EC2647" w:rsidRPr="00AB5F45" w:rsidRDefault="00EC2647" w:rsidP="00910997">
            <w:pPr>
              <w:spacing w:after="0" w:line="240" w:lineRule="auto"/>
              <w:rPr>
                <w:rFonts w:ascii="Times New Roman" w:hAnsi="Times New Roman"/>
                <w:b/>
                <w:sz w:val="24"/>
              </w:rPr>
            </w:pPr>
            <w:r w:rsidRPr="00AB5F45">
              <w:rPr>
                <w:rFonts w:ascii="Times New Roman" w:hAnsi="Times New Roman"/>
                <w:b/>
                <w:sz w:val="24"/>
              </w:rPr>
              <w:lastRenderedPageBreak/>
              <w:t>Тема 8. Текстовый редактор (6 часов)</w:t>
            </w:r>
          </w:p>
        </w:tc>
        <w:tc>
          <w:tcPr>
            <w:tcW w:w="3685" w:type="dxa"/>
            <w:tcBorders>
              <w:top w:val="single" w:sz="4" w:space="0" w:color="auto"/>
              <w:left w:val="single" w:sz="4" w:space="0" w:color="auto"/>
              <w:bottom w:val="single" w:sz="4" w:space="0" w:color="auto"/>
              <w:right w:val="single" w:sz="4" w:space="0" w:color="auto"/>
            </w:tcBorders>
          </w:tcPr>
          <w:p w:rsidR="00EC2647" w:rsidRDefault="00EC2647" w:rsidP="00910997">
            <w:pPr>
              <w:spacing w:after="0" w:line="240" w:lineRule="auto"/>
              <w:rPr>
                <w:rFonts w:ascii="Times New Roman" w:hAnsi="Times New Roman"/>
                <w:sz w:val="24"/>
              </w:rPr>
            </w:pPr>
            <w:r w:rsidRPr="00AB5F45">
              <w:rPr>
                <w:rFonts w:ascii="Times New Roman" w:hAnsi="Times New Roman"/>
                <w:sz w:val="24"/>
              </w:rPr>
              <w:t xml:space="preserve">Текстовый редактор. Правила набора текста. Текстовый процессор. Редактирование текста. Проверка правописания. Расстановка переносов. Свойства символов. Шрифт. Типы шрифтов (рубленые, с засечками, </w:t>
            </w:r>
            <w:proofErr w:type="spellStart"/>
            <w:r w:rsidRPr="00AB5F45">
              <w:rPr>
                <w:rFonts w:ascii="Times New Roman" w:hAnsi="Times New Roman"/>
                <w:sz w:val="24"/>
              </w:rPr>
              <w:t>моноширинные</w:t>
            </w:r>
            <w:proofErr w:type="spellEnd"/>
            <w:r w:rsidRPr="00AB5F45">
              <w:rPr>
                <w:rFonts w:ascii="Times New Roman" w:hAnsi="Times New Roman"/>
                <w:sz w:val="24"/>
              </w:rPr>
              <w:t xml:space="preserve">). Полужирное и курсивное начертание. Свойства абзацев: границы, абзацный отступ, интервал, выравнивание. Вставка изображений в текстовые документы. Обтекание изображений текстом. </w:t>
            </w:r>
          </w:p>
          <w:p w:rsidR="00EC2647" w:rsidRPr="000A4FA7" w:rsidRDefault="00EC2647" w:rsidP="00910997">
            <w:pPr>
              <w:spacing w:after="0" w:line="240" w:lineRule="auto"/>
              <w:rPr>
                <w:rFonts w:ascii="Times New Roman" w:hAnsi="Times New Roman"/>
                <w:b/>
                <w:sz w:val="24"/>
              </w:rPr>
            </w:pPr>
            <w:r w:rsidRPr="000A4FA7">
              <w:rPr>
                <w:rFonts w:ascii="Times New Roman" w:hAnsi="Times New Roman"/>
                <w:b/>
                <w:sz w:val="24"/>
              </w:rPr>
              <w:t>Практические работы</w:t>
            </w:r>
          </w:p>
          <w:p w:rsidR="00EC2647" w:rsidRPr="00AB5F45" w:rsidRDefault="00EC2647" w:rsidP="00910997">
            <w:pPr>
              <w:spacing w:after="0" w:line="240" w:lineRule="auto"/>
              <w:rPr>
                <w:rFonts w:ascii="Times New Roman" w:hAnsi="Times New Roman"/>
                <w:sz w:val="24"/>
              </w:rPr>
            </w:pPr>
            <w:r w:rsidRPr="00AB5F45">
              <w:rPr>
                <w:rFonts w:ascii="Times New Roman" w:hAnsi="Times New Roman"/>
                <w:sz w:val="24"/>
              </w:rPr>
              <w:t>1. Создание небольших текстовых документов посредством квалифицированного клавиатурного письма с использованием базовых средств текстовых редакторов.</w:t>
            </w:r>
          </w:p>
          <w:p w:rsidR="00EC2647" w:rsidRPr="00AB5F45" w:rsidRDefault="00EC2647" w:rsidP="00910997">
            <w:pPr>
              <w:spacing w:after="0" w:line="240" w:lineRule="auto"/>
              <w:rPr>
                <w:rFonts w:ascii="Times New Roman" w:hAnsi="Times New Roman"/>
                <w:sz w:val="24"/>
              </w:rPr>
            </w:pPr>
            <w:r w:rsidRPr="00AB5F45">
              <w:rPr>
                <w:rFonts w:ascii="Times New Roman" w:hAnsi="Times New Roman"/>
                <w:sz w:val="24"/>
              </w:rPr>
              <w:t>2. Редактирование текстовых документов (проверка правописания; расстановка переносов).</w:t>
            </w:r>
          </w:p>
          <w:p w:rsidR="00EC2647" w:rsidRPr="00AB5F45" w:rsidRDefault="00EC2647" w:rsidP="00910997">
            <w:pPr>
              <w:spacing w:after="0" w:line="240" w:lineRule="auto"/>
              <w:rPr>
                <w:rFonts w:ascii="Times New Roman" w:hAnsi="Times New Roman"/>
                <w:sz w:val="24"/>
              </w:rPr>
            </w:pPr>
            <w:r w:rsidRPr="00AB5F45">
              <w:rPr>
                <w:rFonts w:ascii="Times New Roman" w:hAnsi="Times New Roman"/>
                <w:sz w:val="24"/>
              </w:rPr>
              <w:t>3. Форматирование текстовых документов (форматирование символов и абзацев).</w:t>
            </w:r>
          </w:p>
          <w:p w:rsidR="00EC2647" w:rsidRPr="00AB5F45" w:rsidRDefault="00EC2647" w:rsidP="00910997">
            <w:pPr>
              <w:spacing w:after="0" w:line="240" w:lineRule="auto"/>
              <w:rPr>
                <w:rFonts w:ascii="Times New Roman" w:hAnsi="Times New Roman"/>
                <w:sz w:val="24"/>
              </w:rPr>
            </w:pPr>
            <w:r w:rsidRPr="00AB5F45">
              <w:rPr>
                <w:rFonts w:ascii="Times New Roman" w:hAnsi="Times New Roman"/>
                <w:sz w:val="24"/>
              </w:rPr>
              <w:t>4. Вставка в документ изображений</w:t>
            </w:r>
          </w:p>
        </w:tc>
        <w:tc>
          <w:tcPr>
            <w:tcW w:w="3544" w:type="dxa"/>
            <w:tcBorders>
              <w:top w:val="single" w:sz="4" w:space="0" w:color="auto"/>
              <w:left w:val="single" w:sz="4" w:space="0" w:color="auto"/>
              <w:bottom w:val="single" w:sz="4" w:space="0" w:color="auto"/>
              <w:right w:val="single" w:sz="4" w:space="0" w:color="auto"/>
            </w:tcBorders>
          </w:tcPr>
          <w:p w:rsidR="00EC2647" w:rsidRPr="000A4FA7" w:rsidRDefault="00EC2647" w:rsidP="00910997">
            <w:pPr>
              <w:autoSpaceDE w:val="0"/>
              <w:autoSpaceDN w:val="0"/>
              <w:adjustRightInd w:val="0"/>
              <w:spacing w:after="0" w:line="240" w:lineRule="auto"/>
              <w:rPr>
                <w:rFonts w:ascii="Times New Roman" w:hAnsi="Times New Roman"/>
                <w:szCs w:val="18"/>
              </w:rPr>
            </w:pPr>
            <w:r w:rsidRPr="000A4FA7">
              <w:rPr>
                <w:rFonts w:ascii="Times New Roman" w:hAnsi="Times New Roman"/>
                <w:szCs w:val="18"/>
              </w:rPr>
              <w:t>Раскрывать смысл изучаемых понятий.</w:t>
            </w:r>
          </w:p>
          <w:p w:rsidR="00EC2647" w:rsidRPr="000A4FA7" w:rsidRDefault="00EC2647" w:rsidP="00910997">
            <w:pPr>
              <w:autoSpaceDE w:val="0"/>
              <w:autoSpaceDN w:val="0"/>
              <w:adjustRightInd w:val="0"/>
              <w:spacing w:after="0" w:line="240" w:lineRule="auto"/>
              <w:rPr>
                <w:rFonts w:ascii="Times New Roman" w:hAnsi="Times New Roman"/>
                <w:szCs w:val="18"/>
              </w:rPr>
            </w:pPr>
            <w:r w:rsidRPr="000A4FA7">
              <w:rPr>
                <w:rFonts w:ascii="Times New Roman" w:hAnsi="Times New Roman"/>
                <w:szCs w:val="18"/>
              </w:rPr>
              <w:t>Анализировать пользовательский</w:t>
            </w:r>
          </w:p>
          <w:p w:rsidR="00EC2647" w:rsidRPr="000A4FA7" w:rsidRDefault="00EC2647" w:rsidP="00910997">
            <w:pPr>
              <w:autoSpaceDE w:val="0"/>
              <w:autoSpaceDN w:val="0"/>
              <w:adjustRightInd w:val="0"/>
              <w:spacing w:after="0" w:line="240" w:lineRule="auto"/>
              <w:rPr>
                <w:rFonts w:ascii="Times New Roman" w:hAnsi="Times New Roman"/>
                <w:szCs w:val="18"/>
              </w:rPr>
            </w:pPr>
            <w:r w:rsidRPr="000A4FA7">
              <w:rPr>
                <w:rFonts w:ascii="Times New Roman" w:hAnsi="Times New Roman"/>
                <w:szCs w:val="18"/>
              </w:rPr>
              <w:t>интерфейс применяемого программного средства.</w:t>
            </w:r>
          </w:p>
          <w:p w:rsidR="00EC2647" w:rsidRPr="000A4FA7" w:rsidRDefault="00EC2647" w:rsidP="00910997">
            <w:pPr>
              <w:autoSpaceDE w:val="0"/>
              <w:autoSpaceDN w:val="0"/>
              <w:adjustRightInd w:val="0"/>
              <w:spacing w:after="0" w:line="240" w:lineRule="auto"/>
              <w:rPr>
                <w:rFonts w:ascii="Times New Roman" w:hAnsi="Times New Roman"/>
                <w:szCs w:val="18"/>
              </w:rPr>
            </w:pPr>
            <w:r w:rsidRPr="000A4FA7">
              <w:rPr>
                <w:rFonts w:ascii="Times New Roman" w:hAnsi="Times New Roman"/>
                <w:szCs w:val="18"/>
              </w:rPr>
              <w:t>Определять условия и возможности</w:t>
            </w:r>
            <w:r>
              <w:rPr>
                <w:rFonts w:ascii="Times New Roman" w:hAnsi="Times New Roman"/>
                <w:szCs w:val="18"/>
              </w:rPr>
              <w:t xml:space="preserve"> </w:t>
            </w:r>
            <w:r w:rsidRPr="000A4FA7">
              <w:rPr>
                <w:rFonts w:ascii="Times New Roman" w:hAnsi="Times New Roman"/>
                <w:szCs w:val="18"/>
              </w:rPr>
              <w:t>применения программного средства</w:t>
            </w:r>
            <w:r>
              <w:rPr>
                <w:rFonts w:ascii="Times New Roman" w:hAnsi="Times New Roman"/>
                <w:szCs w:val="18"/>
              </w:rPr>
              <w:t xml:space="preserve"> </w:t>
            </w:r>
            <w:r w:rsidRPr="000A4FA7">
              <w:rPr>
                <w:rFonts w:ascii="Times New Roman" w:hAnsi="Times New Roman"/>
                <w:szCs w:val="18"/>
              </w:rPr>
              <w:t>для решения типовых задач.</w:t>
            </w:r>
          </w:p>
          <w:p w:rsidR="00EC2647" w:rsidRPr="000A4FA7" w:rsidRDefault="00EC2647" w:rsidP="00910997">
            <w:pPr>
              <w:autoSpaceDE w:val="0"/>
              <w:autoSpaceDN w:val="0"/>
              <w:adjustRightInd w:val="0"/>
              <w:spacing w:after="0" w:line="240" w:lineRule="auto"/>
              <w:rPr>
                <w:rFonts w:ascii="Times New Roman" w:hAnsi="Times New Roman"/>
              </w:rPr>
            </w:pPr>
            <w:r w:rsidRPr="000A4FA7">
              <w:rPr>
                <w:rFonts w:ascii="Times New Roman" w:hAnsi="Times New Roman"/>
                <w:szCs w:val="18"/>
              </w:rPr>
              <w:t>Анализировать преимущества создания текстовых документов на компьютере по сравнению с рукописным способом</w:t>
            </w:r>
            <w:r>
              <w:rPr>
                <w:rFonts w:ascii="Times New Roman" w:hAnsi="Times New Roman"/>
                <w:szCs w:val="18"/>
              </w:rPr>
              <w:t>.</w:t>
            </w:r>
          </w:p>
        </w:tc>
        <w:tc>
          <w:tcPr>
            <w:tcW w:w="2719" w:type="dxa"/>
            <w:tcBorders>
              <w:top w:val="single" w:sz="4" w:space="0" w:color="auto"/>
              <w:left w:val="single" w:sz="4" w:space="0" w:color="auto"/>
              <w:bottom w:val="single" w:sz="4" w:space="0" w:color="auto"/>
              <w:right w:val="single" w:sz="4" w:space="0" w:color="auto"/>
            </w:tcBorders>
          </w:tcPr>
          <w:p w:rsidR="00EC2647" w:rsidRPr="00D43C50" w:rsidRDefault="00EC2647" w:rsidP="00910997">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Тестирование; </w:t>
            </w:r>
          </w:p>
          <w:p w:rsidR="00EC2647" w:rsidRPr="00D43C50" w:rsidRDefault="00EC2647" w:rsidP="00910997">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Практическая работа </w:t>
            </w:r>
          </w:p>
          <w:p w:rsidR="00EC2647" w:rsidRPr="00D43C50" w:rsidRDefault="00EC2647" w:rsidP="00910997">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Самооценка с использованием «Оценочного листа» </w:t>
            </w:r>
          </w:p>
        </w:tc>
        <w:tc>
          <w:tcPr>
            <w:tcW w:w="2242" w:type="dxa"/>
            <w:tcBorders>
              <w:top w:val="single" w:sz="4" w:space="0" w:color="auto"/>
              <w:left w:val="single" w:sz="4" w:space="0" w:color="auto"/>
              <w:bottom w:val="single" w:sz="4" w:space="0" w:color="auto"/>
              <w:right w:val="single" w:sz="4" w:space="0" w:color="auto"/>
            </w:tcBorders>
          </w:tcPr>
          <w:p w:rsidR="00EC2647" w:rsidRDefault="00EC2647" w:rsidP="00910997">
            <w:pPr>
              <w:pStyle w:val="Default"/>
              <w:rPr>
                <w:sz w:val="23"/>
                <w:szCs w:val="23"/>
              </w:rPr>
            </w:pPr>
            <w:r>
              <w:rPr>
                <w:sz w:val="23"/>
                <w:szCs w:val="23"/>
              </w:rPr>
              <w:t xml:space="preserve">https://bosova.ru/metodist/authors/informatika/3/eor5.php </w:t>
            </w:r>
          </w:p>
          <w:p w:rsidR="00EC2647" w:rsidRPr="00D43C50" w:rsidRDefault="00EC2647" w:rsidP="00910997">
            <w:pPr>
              <w:autoSpaceDE w:val="0"/>
              <w:autoSpaceDN w:val="0"/>
              <w:adjustRightInd w:val="0"/>
              <w:spacing w:after="0" w:line="240" w:lineRule="auto"/>
              <w:rPr>
                <w:rFonts w:ascii="Times New Roman" w:hAnsi="Times New Roman"/>
                <w:color w:val="000000"/>
                <w:sz w:val="24"/>
                <w:szCs w:val="24"/>
              </w:rPr>
            </w:pPr>
          </w:p>
        </w:tc>
      </w:tr>
      <w:tr w:rsidR="00EC2647" w:rsidRPr="0060431E" w:rsidTr="00910997">
        <w:trPr>
          <w:trHeight w:val="1249"/>
        </w:trPr>
        <w:tc>
          <w:tcPr>
            <w:tcW w:w="3227" w:type="dxa"/>
            <w:tcBorders>
              <w:top w:val="single" w:sz="4" w:space="0" w:color="auto"/>
              <w:left w:val="single" w:sz="4" w:space="0" w:color="auto"/>
              <w:bottom w:val="single" w:sz="4" w:space="0" w:color="auto"/>
              <w:right w:val="single" w:sz="4" w:space="0" w:color="auto"/>
            </w:tcBorders>
          </w:tcPr>
          <w:p w:rsidR="00EC2647" w:rsidRPr="000A4FA7" w:rsidRDefault="00EC2647" w:rsidP="00910997">
            <w:pPr>
              <w:autoSpaceDE w:val="0"/>
              <w:autoSpaceDN w:val="0"/>
              <w:adjustRightInd w:val="0"/>
              <w:spacing w:after="0" w:line="240" w:lineRule="auto"/>
              <w:rPr>
                <w:rFonts w:ascii="Times New Roman" w:hAnsi="Times New Roman"/>
                <w:b/>
                <w:sz w:val="24"/>
                <w:szCs w:val="18"/>
              </w:rPr>
            </w:pPr>
            <w:r w:rsidRPr="000A4FA7">
              <w:rPr>
                <w:rFonts w:ascii="Times New Roman" w:hAnsi="Times New Roman"/>
                <w:b/>
                <w:sz w:val="24"/>
                <w:szCs w:val="18"/>
              </w:rPr>
              <w:lastRenderedPageBreak/>
              <w:t>Тема 9. Компьютерная</w:t>
            </w:r>
          </w:p>
          <w:p w:rsidR="00EC2647" w:rsidRPr="003C235B" w:rsidRDefault="00EC2647" w:rsidP="00910997">
            <w:pPr>
              <w:rPr>
                <w:rFonts w:ascii="Times New Roman" w:hAnsi="Times New Roman"/>
                <w:sz w:val="24"/>
              </w:rPr>
            </w:pPr>
            <w:r w:rsidRPr="000A4FA7">
              <w:rPr>
                <w:rFonts w:ascii="Times New Roman" w:hAnsi="Times New Roman"/>
                <w:b/>
                <w:sz w:val="24"/>
                <w:szCs w:val="18"/>
              </w:rPr>
              <w:t>презентация (3 часа)</w:t>
            </w:r>
          </w:p>
        </w:tc>
        <w:tc>
          <w:tcPr>
            <w:tcW w:w="3685" w:type="dxa"/>
            <w:tcBorders>
              <w:top w:val="single" w:sz="4" w:space="0" w:color="auto"/>
              <w:left w:val="single" w:sz="4" w:space="0" w:color="auto"/>
              <w:bottom w:val="single" w:sz="4" w:space="0" w:color="auto"/>
              <w:right w:val="single" w:sz="4" w:space="0" w:color="auto"/>
            </w:tcBorders>
          </w:tcPr>
          <w:p w:rsidR="00EC2647" w:rsidRPr="000A4FA7" w:rsidRDefault="00EC2647" w:rsidP="00910997">
            <w:pPr>
              <w:autoSpaceDE w:val="0"/>
              <w:autoSpaceDN w:val="0"/>
              <w:adjustRightInd w:val="0"/>
              <w:spacing w:after="0" w:line="240" w:lineRule="auto"/>
              <w:rPr>
                <w:rFonts w:ascii="Times New Roman" w:hAnsi="Times New Roman"/>
                <w:sz w:val="24"/>
                <w:szCs w:val="18"/>
              </w:rPr>
            </w:pPr>
            <w:r w:rsidRPr="000A4FA7">
              <w:rPr>
                <w:rFonts w:ascii="Times New Roman" w:hAnsi="Times New Roman"/>
                <w:sz w:val="24"/>
                <w:szCs w:val="18"/>
              </w:rPr>
              <w:t>Компьютерные презентации.</w:t>
            </w:r>
          </w:p>
          <w:p w:rsidR="00EC2647" w:rsidRPr="000A4FA7" w:rsidRDefault="00EC2647" w:rsidP="00910997">
            <w:pPr>
              <w:autoSpaceDE w:val="0"/>
              <w:autoSpaceDN w:val="0"/>
              <w:adjustRightInd w:val="0"/>
              <w:spacing w:after="0" w:line="240" w:lineRule="auto"/>
              <w:rPr>
                <w:rFonts w:ascii="Times New Roman" w:hAnsi="Times New Roman"/>
                <w:sz w:val="24"/>
                <w:szCs w:val="18"/>
              </w:rPr>
            </w:pPr>
            <w:r w:rsidRPr="000A4FA7">
              <w:rPr>
                <w:rFonts w:ascii="Times New Roman" w:hAnsi="Times New Roman"/>
                <w:sz w:val="24"/>
                <w:szCs w:val="18"/>
              </w:rPr>
              <w:t>Слайд. Добавление на слайд текста</w:t>
            </w:r>
            <w:r>
              <w:rPr>
                <w:rFonts w:ascii="Times New Roman" w:hAnsi="Times New Roman"/>
                <w:sz w:val="24"/>
                <w:szCs w:val="18"/>
              </w:rPr>
              <w:t xml:space="preserve"> и изображений. Работа с несколь</w:t>
            </w:r>
            <w:r w:rsidRPr="000A4FA7">
              <w:rPr>
                <w:rFonts w:ascii="Times New Roman" w:hAnsi="Times New Roman"/>
                <w:sz w:val="24"/>
                <w:szCs w:val="18"/>
              </w:rPr>
              <w:t>кими слайдами.</w:t>
            </w:r>
          </w:p>
          <w:p w:rsidR="00EC2647" w:rsidRPr="000A4FA7" w:rsidRDefault="00EC2647" w:rsidP="00910997">
            <w:pPr>
              <w:autoSpaceDE w:val="0"/>
              <w:autoSpaceDN w:val="0"/>
              <w:adjustRightInd w:val="0"/>
              <w:spacing w:after="0" w:line="240" w:lineRule="auto"/>
              <w:rPr>
                <w:rFonts w:ascii="Times New Roman" w:eastAsia="SchoolBookSanPin-Bold" w:hAnsi="Times New Roman"/>
                <w:b/>
                <w:bCs/>
                <w:sz w:val="24"/>
                <w:szCs w:val="18"/>
              </w:rPr>
            </w:pPr>
            <w:r w:rsidRPr="000A4FA7">
              <w:rPr>
                <w:rFonts w:ascii="Times New Roman" w:eastAsia="SchoolBookSanPin-Bold" w:hAnsi="Times New Roman"/>
                <w:b/>
                <w:bCs/>
                <w:sz w:val="24"/>
                <w:szCs w:val="18"/>
              </w:rPr>
              <w:t>Практические работы</w:t>
            </w:r>
          </w:p>
          <w:p w:rsidR="00EC2647" w:rsidRPr="000A4FA7" w:rsidRDefault="00EC2647" w:rsidP="00910997">
            <w:pPr>
              <w:autoSpaceDE w:val="0"/>
              <w:autoSpaceDN w:val="0"/>
              <w:adjustRightInd w:val="0"/>
              <w:spacing w:after="0" w:line="240" w:lineRule="auto"/>
              <w:rPr>
                <w:rFonts w:ascii="Times New Roman" w:hAnsi="Times New Roman"/>
                <w:sz w:val="24"/>
              </w:rPr>
            </w:pPr>
            <w:r w:rsidRPr="000A4FA7">
              <w:rPr>
                <w:rFonts w:ascii="Times New Roman" w:hAnsi="Times New Roman"/>
                <w:sz w:val="24"/>
                <w:szCs w:val="18"/>
              </w:rPr>
              <w:t>1. Создание презентации на основе</w:t>
            </w:r>
            <w:r>
              <w:rPr>
                <w:rFonts w:ascii="Times New Roman" w:hAnsi="Times New Roman"/>
                <w:sz w:val="24"/>
                <w:szCs w:val="18"/>
              </w:rPr>
              <w:t xml:space="preserve"> г</w:t>
            </w:r>
            <w:r w:rsidRPr="000A4FA7">
              <w:rPr>
                <w:rFonts w:ascii="Times New Roman" w:hAnsi="Times New Roman"/>
                <w:sz w:val="24"/>
                <w:szCs w:val="18"/>
              </w:rPr>
              <w:t>отовых шаблонов</w:t>
            </w:r>
          </w:p>
        </w:tc>
        <w:tc>
          <w:tcPr>
            <w:tcW w:w="3544" w:type="dxa"/>
            <w:tcBorders>
              <w:top w:val="single" w:sz="4" w:space="0" w:color="auto"/>
              <w:left w:val="single" w:sz="4" w:space="0" w:color="auto"/>
              <w:bottom w:val="single" w:sz="4" w:space="0" w:color="auto"/>
              <w:right w:val="single" w:sz="4" w:space="0" w:color="auto"/>
            </w:tcBorders>
          </w:tcPr>
          <w:p w:rsidR="00EC2647" w:rsidRPr="000A4FA7" w:rsidRDefault="00EC2647" w:rsidP="00910997">
            <w:pPr>
              <w:autoSpaceDE w:val="0"/>
              <w:autoSpaceDN w:val="0"/>
              <w:adjustRightInd w:val="0"/>
              <w:spacing w:after="0" w:line="240" w:lineRule="auto"/>
              <w:rPr>
                <w:rFonts w:ascii="Times New Roman" w:hAnsi="Times New Roman"/>
                <w:sz w:val="24"/>
                <w:szCs w:val="18"/>
              </w:rPr>
            </w:pPr>
            <w:r w:rsidRPr="000A4FA7">
              <w:rPr>
                <w:rFonts w:ascii="Times New Roman" w:hAnsi="Times New Roman"/>
                <w:sz w:val="24"/>
                <w:szCs w:val="18"/>
              </w:rPr>
              <w:t>Раскрывать смысл изучаемых понятий.</w:t>
            </w:r>
          </w:p>
          <w:p w:rsidR="00EC2647" w:rsidRPr="000A4FA7" w:rsidRDefault="00EC2647" w:rsidP="00910997">
            <w:pPr>
              <w:autoSpaceDE w:val="0"/>
              <w:autoSpaceDN w:val="0"/>
              <w:adjustRightInd w:val="0"/>
              <w:spacing w:after="0" w:line="240" w:lineRule="auto"/>
              <w:rPr>
                <w:rFonts w:ascii="Times New Roman" w:hAnsi="Times New Roman"/>
                <w:sz w:val="24"/>
                <w:szCs w:val="18"/>
              </w:rPr>
            </w:pPr>
            <w:r>
              <w:rPr>
                <w:rFonts w:ascii="Times New Roman" w:hAnsi="Times New Roman"/>
                <w:sz w:val="24"/>
                <w:szCs w:val="18"/>
              </w:rPr>
              <w:t xml:space="preserve">Анализировать </w:t>
            </w:r>
            <w:r w:rsidRPr="000A4FA7">
              <w:rPr>
                <w:rFonts w:ascii="Times New Roman" w:hAnsi="Times New Roman"/>
                <w:sz w:val="24"/>
                <w:szCs w:val="18"/>
              </w:rPr>
              <w:t>пользовательский</w:t>
            </w:r>
            <w:r>
              <w:rPr>
                <w:rFonts w:ascii="Times New Roman" w:hAnsi="Times New Roman"/>
                <w:sz w:val="24"/>
                <w:szCs w:val="18"/>
              </w:rPr>
              <w:t xml:space="preserve"> </w:t>
            </w:r>
            <w:r w:rsidRPr="000A4FA7">
              <w:rPr>
                <w:rFonts w:ascii="Times New Roman" w:hAnsi="Times New Roman"/>
                <w:sz w:val="24"/>
                <w:szCs w:val="18"/>
              </w:rPr>
              <w:t>интерфейс применяемого программного</w:t>
            </w:r>
            <w:r>
              <w:rPr>
                <w:rFonts w:ascii="Times New Roman" w:hAnsi="Times New Roman"/>
                <w:sz w:val="24"/>
                <w:szCs w:val="18"/>
              </w:rPr>
              <w:t xml:space="preserve"> </w:t>
            </w:r>
            <w:r w:rsidRPr="000A4FA7">
              <w:rPr>
                <w:rFonts w:ascii="Times New Roman" w:hAnsi="Times New Roman"/>
                <w:sz w:val="24"/>
                <w:szCs w:val="18"/>
              </w:rPr>
              <w:t>средства.</w:t>
            </w:r>
          </w:p>
          <w:p w:rsidR="00EC2647" w:rsidRPr="000A4FA7" w:rsidRDefault="00EC2647" w:rsidP="00910997">
            <w:pPr>
              <w:autoSpaceDE w:val="0"/>
              <w:autoSpaceDN w:val="0"/>
              <w:adjustRightInd w:val="0"/>
              <w:spacing w:after="0" w:line="240" w:lineRule="auto"/>
              <w:rPr>
                <w:rFonts w:ascii="Times New Roman" w:hAnsi="Times New Roman"/>
                <w:sz w:val="24"/>
                <w:szCs w:val="18"/>
              </w:rPr>
            </w:pPr>
            <w:r w:rsidRPr="000A4FA7">
              <w:rPr>
                <w:rFonts w:ascii="Times New Roman" w:hAnsi="Times New Roman"/>
                <w:sz w:val="24"/>
                <w:szCs w:val="18"/>
              </w:rPr>
              <w:t>Определять условия и возможности</w:t>
            </w:r>
            <w:r>
              <w:rPr>
                <w:rFonts w:ascii="Times New Roman" w:hAnsi="Times New Roman"/>
                <w:sz w:val="24"/>
                <w:szCs w:val="18"/>
              </w:rPr>
              <w:t xml:space="preserve"> </w:t>
            </w:r>
            <w:r w:rsidRPr="000A4FA7">
              <w:rPr>
                <w:rFonts w:ascii="Times New Roman" w:hAnsi="Times New Roman"/>
                <w:sz w:val="24"/>
                <w:szCs w:val="18"/>
              </w:rPr>
              <w:t>применения программного средства</w:t>
            </w:r>
          </w:p>
          <w:p w:rsidR="00EC2647" w:rsidRPr="000A4FA7" w:rsidRDefault="00EC2647" w:rsidP="00910997">
            <w:pPr>
              <w:rPr>
                <w:rFonts w:ascii="Times New Roman" w:hAnsi="Times New Roman"/>
                <w:sz w:val="24"/>
              </w:rPr>
            </w:pPr>
            <w:r w:rsidRPr="000A4FA7">
              <w:rPr>
                <w:rFonts w:ascii="Times New Roman" w:hAnsi="Times New Roman"/>
                <w:sz w:val="24"/>
                <w:szCs w:val="18"/>
              </w:rPr>
              <w:t>для решения типовых задач</w:t>
            </w:r>
          </w:p>
        </w:tc>
        <w:tc>
          <w:tcPr>
            <w:tcW w:w="2719" w:type="dxa"/>
            <w:tcBorders>
              <w:top w:val="single" w:sz="4" w:space="0" w:color="auto"/>
              <w:left w:val="single" w:sz="4" w:space="0" w:color="auto"/>
              <w:bottom w:val="single" w:sz="4" w:space="0" w:color="auto"/>
              <w:right w:val="single" w:sz="4" w:space="0" w:color="auto"/>
            </w:tcBorders>
          </w:tcPr>
          <w:p w:rsidR="00EC2647" w:rsidRPr="00D43C50" w:rsidRDefault="00EC2647" w:rsidP="00910997">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Тестирование; </w:t>
            </w:r>
          </w:p>
          <w:p w:rsidR="00EC2647" w:rsidRPr="00D43C50" w:rsidRDefault="00EC2647" w:rsidP="00910997">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Практическая работа </w:t>
            </w:r>
          </w:p>
          <w:p w:rsidR="00EC2647" w:rsidRPr="00D43C50" w:rsidRDefault="00EC2647" w:rsidP="00910997">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Самооценка с использованием «Оценочного листа» </w:t>
            </w:r>
          </w:p>
        </w:tc>
        <w:tc>
          <w:tcPr>
            <w:tcW w:w="2242" w:type="dxa"/>
            <w:tcBorders>
              <w:top w:val="single" w:sz="4" w:space="0" w:color="auto"/>
              <w:left w:val="single" w:sz="4" w:space="0" w:color="auto"/>
              <w:bottom w:val="single" w:sz="4" w:space="0" w:color="auto"/>
              <w:right w:val="single" w:sz="4" w:space="0" w:color="auto"/>
            </w:tcBorders>
          </w:tcPr>
          <w:p w:rsidR="00EC2647" w:rsidRPr="00D43C50" w:rsidRDefault="00EC2647" w:rsidP="00910997">
            <w:pPr>
              <w:autoSpaceDE w:val="0"/>
              <w:autoSpaceDN w:val="0"/>
              <w:adjustRightInd w:val="0"/>
              <w:spacing w:after="0" w:line="240" w:lineRule="auto"/>
              <w:rPr>
                <w:rFonts w:ascii="Times New Roman" w:hAnsi="Times New Roman"/>
                <w:color w:val="000000"/>
                <w:sz w:val="24"/>
                <w:szCs w:val="24"/>
              </w:rPr>
            </w:pPr>
          </w:p>
        </w:tc>
      </w:tr>
    </w:tbl>
    <w:p w:rsidR="00EC2647" w:rsidRDefault="00EC2647" w:rsidP="00EC2647">
      <w:pPr>
        <w:rPr>
          <w:rFonts w:ascii="LiberationSerif" w:eastAsia="Times New Roman" w:hAnsi="LiberationSerif"/>
          <w:sz w:val="20"/>
          <w:szCs w:val="20"/>
          <w:lang w:eastAsia="ru-RU"/>
        </w:rPr>
      </w:pPr>
    </w:p>
    <w:p w:rsidR="002A2828" w:rsidRPr="00BF207B" w:rsidRDefault="002A2828" w:rsidP="002A2828">
      <w:pPr>
        <w:jc w:val="center"/>
        <w:rPr>
          <w:rFonts w:ascii="Times New Roman" w:eastAsia="Times New Roman" w:hAnsi="Times New Roman"/>
          <w:b/>
          <w:sz w:val="20"/>
          <w:szCs w:val="20"/>
          <w:lang w:eastAsia="ru-RU"/>
        </w:rPr>
      </w:pPr>
      <w:r w:rsidRPr="00BF207B">
        <w:rPr>
          <w:rFonts w:ascii="Times New Roman" w:eastAsia="Times New Roman" w:hAnsi="Times New Roman"/>
          <w:b/>
          <w:sz w:val="20"/>
          <w:szCs w:val="20"/>
          <w:lang w:eastAsia="ru-RU"/>
        </w:rPr>
        <w:t>ТЕМАТИЧЕСКОЕ ПЛАНИРОВАНИЕ</w:t>
      </w:r>
    </w:p>
    <w:p w:rsidR="002A2828" w:rsidRPr="00D43C50" w:rsidRDefault="002A2828" w:rsidP="002A2828">
      <w:pPr>
        <w:jc w:val="center"/>
        <w:rPr>
          <w:rFonts w:ascii="Times New Roman" w:eastAsia="Times New Roman" w:hAnsi="Times New Roman"/>
          <w:sz w:val="24"/>
          <w:szCs w:val="20"/>
          <w:lang w:eastAsia="ru-RU"/>
        </w:rPr>
      </w:pPr>
      <w:r w:rsidRPr="002A2828">
        <w:rPr>
          <w:rFonts w:ascii="Times New Roman" w:eastAsia="Times New Roman" w:hAnsi="Times New Roman"/>
          <w:b/>
          <w:sz w:val="24"/>
          <w:szCs w:val="20"/>
          <w:lang w:eastAsia="ru-RU"/>
        </w:rPr>
        <w:t>6 класс</w:t>
      </w:r>
      <w:r w:rsidRPr="00D43C50">
        <w:rPr>
          <w:rFonts w:ascii="Times New Roman" w:eastAsia="Times New Roman" w:hAnsi="Times New Roman"/>
          <w:sz w:val="24"/>
          <w:szCs w:val="20"/>
          <w:lang w:eastAsia="ru-RU"/>
        </w:rPr>
        <w:t xml:space="preserve"> (34 часа 1 час в неделю, всего — 34 часа,</w:t>
      </w:r>
      <w:r>
        <w:rPr>
          <w:rFonts w:ascii="Times New Roman" w:eastAsia="Times New Roman" w:hAnsi="Times New Roman"/>
          <w:sz w:val="24"/>
          <w:szCs w:val="20"/>
          <w:lang w:eastAsia="ru-RU"/>
        </w:rPr>
        <w:t xml:space="preserve"> </w:t>
      </w:r>
      <w:r w:rsidRPr="00D43C50">
        <w:rPr>
          <w:rFonts w:ascii="Times New Roman" w:eastAsia="Times New Roman" w:hAnsi="Times New Roman"/>
          <w:sz w:val="24"/>
          <w:szCs w:val="20"/>
          <w:lang w:eastAsia="ru-RU"/>
        </w:rPr>
        <w:t xml:space="preserve"> практических работ - 1</w:t>
      </w:r>
      <w:r>
        <w:rPr>
          <w:rFonts w:ascii="Times New Roman" w:eastAsia="Times New Roman" w:hAnsi="Times New Roman"/>
          <w:sz w:val="24"/>
          <w:szCs w:val="20"/>
          <w:lang w:eastAsia="ru-RU"/>
        </w:rPr>
        <w:t>3</w:t>
      </w:r>
      <w:r w:rsidRPr="00D43C50">
        <w:rPr>
          <w:rFonts w:ascii="Times New Roman" w:eastAsia="Times New Roman" w:hAnsi="Times New Roman"/>
          <w:sz w:val="24"/>
          <w:szCs w:val="20"/>
          <w:lang w:eastAsia="ru-RU"/>
        </w:rPr>
        <w:t>, контрольных - 4,</w:t>
      </w:r>
      <w:r>
        <w:rPr>
          <w:rFonts w:ascii="Times New Roman" w:eastAsia="Times New Roman" w:hAnsi="Times New Roman"/>
          <w:sz w:val="24"/>
          <w:szCs w:val="20"/>
          <w:lang w:eastAsia="ru-RU"/>
        </w:rPr>
        <w:t xml:space="preserve"> </w:t>
      </w:r>
      <w:r w:rsidRPr="00D43C50">
        <w:rPr>
          <w:rFonts w:ascii="Times New Roman" w:eastAsia="Times New Roman" w:hAnsi="Times New Roman"/>
          <w:sz w:val="24"/>
          <w:szCs w:val="20"/>
          <w:lang w:eastAsia="ru-RU"/>
        </w:rPr>
        <w:t>2 часа — резервное время</w:t>
      </w:r>
      <w:r>
        <w:rPr>
          <w:rFonts w:ascii="Times New Roman" w:eastAsia="Times New Roman" w:hAnsi="Times New Roman"/>
          <w:sz w:val="24"/>
          <w:szCs w:val="20"/>
          <w:lang w:eastAsia="ru-RU"/>
        </w:rPr>
        <w:t>)</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685"/>
        <w:gridCol w:w="3544"/>
        <w:gridCol w:w="2719"/>
        <w:gridCol w:w="2242"/>
      </w:tblGrid>
      <w:tr w:rsidR="002A2828" w:rsidRPr="00BF3901" w:rsidTr="00BE10D8">
        <w:trPr>
          <w:trHeight w:val="1627"/>
        </w:trPr>
        <w:tc>
          <w:tcPr>
            <w:tcW w:w="3227" w:type="dxa"/>
            <w:vAlign w:val="center"/>
          </w:tcPr>
          <w:p w:rsidR="002A2828" w:rsidRPr="00D43C50" w:rsidRDefault="002A2828" w:rsidP="00BE10D8">
            <w:pPr>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bCs/>
                <w:color w:val="000000"/>
                <w:sz w:val="24"/>
                <w:szCs w:val="24"/>
              </w:rPr>
              <w:t>Название</w:t>
            </w:r>
            <w:r w:rsidRPr="00D43C50">
              <w:rPr>
                <w:rFonts w:ascii="Times New Roman" w:hAnsi="Times New Roman"/>
                <w:b/>
                <w:bCs/>
                <w:color w:val="000000"/>
                <w:sz w:val="24"/>
                <w:szCs w:val="24"/>
              </w:rPr>
              <w:t xml:space="preserve"> темы, раздел программы,</w:t>
            </w:r>
          </w:p>
          <w:p w:rsidR="002A2828" w:rsidRPr="00D43C50" w:rsidRDefault="002A2828" w:rsidP="00BE10D8">
            <w:pPr>
              <w:autoSpaceDE w:val="0"/>
              <w:autoSpaceDN w:val="0"/>
              <w:adjustRightInd w:val="0"/>
              <w:spacing w:after="0" w:line="240" w:lineRule="auto"/>
              <w:jc w:val="center"/>
              <w:rPr>
                <w:rFonts w:ascii="Times New Roman" w:hAnsi="Times New Roman"/>
                <w:b/>
                <w:color w:val="000000"/>
                <w:sz w:val="24"/>
                <w:szCs w:val="24"/>
              </w:rPr>
            </w:pPr>
            <w:r w:rsidRPr="00D43C50">
              <w:rPr>
                <w:rFonts w:ascii="Times New Roman" w:hAnsi="Times New Roman"/>
                <w:b/>
                <w:bCs/>
                <w:color w:val="000000"/>
                <w:sz w:val="24"/>
                <w:szCs w:val="24"/>
              </w:rPr>
              <w:t>и количество часов, отводимое на их изучение</w:t>
            </w:r>
          </w:p>
        </w:tc>
        <w:tc>
          <w:tcPr>
            <w:tcW w:w="3685" w:type="dxa"/>
            <w:vAlign w:val="center"/>
          </w:tcPr>
          <w:p w:rsidR="002A2828" w:rsidRPr="00D43C50" w:rsidRDefault="002A2828" w:rsidP="00BE10D8">
            <w:pPr>
              <w:autoSpaceDE w:val="0"/>
              <w:autoSpaceDN w:val="0"/>
              <w:adjustRightInd w:val="0"/>
              <w:spacing w:after="0" w:line="240" w:lineRule="auto"/>
              <w:jc w:val="center"/>
              <w:rPr>
                <w:rFonts w:ascii="Times New Roman" w:hAnsi="Times New Roman"/>
                <w:b/>
                <w:color w:val="000000"/>
                <w:sz w:val="24"/>
                <w:szCs w:val="24"/>
              </w:rPr>
            </w:pPr>
            <w:r w:rsidRPr="00D43C50">
              <w:rPr>
                <w:rFonts w:ascii="Times New Roman" w:hAnsi="Times New Roman"/>
                <w:b/>
                <w:bCs/>
                <w:color w:val="000000"/>
                <w:sz w:val="24"/>
                <w:szCs w:val="24"/>
              </w:rPr>
              <w:t>Учебное содержание</w:t>
            </w:r>
          </w:p>
        </w:tc>
        <w:tc>
          <w:tcPr>
            <w:tcW w:w="3544" w:type="dxa"/>
            <w:vAlign w:val="center"/>
          </w:tcPr>
          <w:p w:rsidR="002A2828" w:rsidRPr="00D43C50" w:rsidRDefault="002A2828" w:rsidP="00BE10D8">
            <w:pPr>
              <w:autoSpaceDE w:val="0"/>
              <w:autoSpaceDN w:val="0"/>
              <w:adjustRightInd w:val="0"/>
              <w:spacing w:after="0" w:line="240" w:lineRule="auto"/>
              <w:jc w:val="center"/>
              <w:rPr>
                <w:rFonts w:ascii="Times New Roman" w:hAnsi="Times New Roman"/>
                <w:b/>
                <w:color w:val="000000"/>
                <w:sz w:val="24"/>
                <w:szCs w:val="24"/>
              </w:rPr>
            </w:pPr>
            <w:r w:rsidRPr="00D43C50">
              <w:rPr>
                <w:rFonts w:ascii="Times New Roman" w:hAnsi="Times New Roman"/>
                <w:b/>
                <w:bCs/>
                <w:color w:val="000000"/>
                <w:sz w:val="24"/>
                <w:szCs w:val="24"/>
              </w:rPr>
              <w:t>Основные виды деятельности учащихся при изучении темы</w:t>
            </w:r>
          </w:p>
          <w:p w:rsidR="002A2828" w:rsidRPr="00D43C50" w:rsidRDefault="002A2828" w:rsidP="00BE10D8">
            <w:pPr>
              <w:autoSpaceDE w:val="0"/>
              <w:autoSpaceDN w:val="0"/>
              <w:adjustRightInd w:val="0"/>
              <w:spacing w:after="0" w:line="240" w:lineRule="auto"/>
              <w:jc w:val="center"/>
              <w:rPr>
                <w:rFonts w:ascii="Times New Roman" w:hAnsi="Times New Roman"/>
                <w:b/>
                <w:color w:val="000000"/>
                <w:sz w:val="24"/>
                <w:szCs w:val="24"/>
              </w:rPr>
            </w:pPr>
            <w:r w:rsidRPr="00D43C50">
              <w:rPr>
                <w:rFonts w:ascii="Times New Roman" w:hAnsi="Times New Roman"/>
                <w:b/>
                <w:bCs/>
                <w:color w:val="000000"/>
                <w:sz w:val="24"/>
                <w:szCs w:val="24"/>
              </w:rPr>
              <w:t>(на уровне учебных действий)</w:t>
            </w:r>
          </w:p>
        </w:tc>
        <w:tc>
          <w:tcPr>
            <w:tcW w:w="2719" w:type="dxa"/>
            <w:vAlign w:val="center"/>
          </w:tcPr>
          <w:p w:rsidR="002A2828" w:rsidRPr="00D43C50" w:rsidRDefault="002A2828" w:rsidP="00BE10D8">
            <w:pPr>
              <w:autoSpaceDE w:val="0"/>
              <w:autoSpaceDN w:val="0"/>
              <w:adjustRightInd w:val="0"/>
              <w:spacing w:after="0" w:line="240" w:lineRule="auto"/>
              <w:jc w:val="center"/>
              <w:rPr>
                <w:rFonts w:ascii="Times New Roman" w:hAnsi="Times New Roman"/>
                <w:b/>
                <w:color w:val="000000"/>
                <w:sz w:val="24"/>
                <w:szCs w:val="24"/>
              </w:rPr>
            </w:pPr>
            <w:r w:rsidRPr="00D43C50">
              <w:rPr>
                <w:rFonts w:ascii="Times New Roman" w:hAnsi="Times New Roman"/>
                <w:b/>
                <w:color w:val="000000"/>
                <w:sz w:val="24"/>
                <w:szCs w:val="24"/>
              </w:rPr>
              <w:t>Виды, формы контроля</w:t>
            </w:r>
          </w:p>
        </w:tc>
        <w:tc>
          <w:tcPr>
            <w:tcW w:w="2242" w:type="dxa"/>
            <w:vAlign w:val="center"/>
          </w:tcPr>
          <w:p w:rsidR="002A2828" w:rsidRPr="00D43C50" w:rsidRDefault="002A2828" w:rsidP="00BE10D8">
            <w:pPr>
              <w:autoSpaceDE w:val="0"/>
              <w:autoSpaceDN w:val="0"/>
              <w:adjustRightInd w:val="0"/>
              <w:spacing w:after="0" w:line="240" w:lineRule="auto"/>
              <w:jc w:val="center"/>
              <w:rPr>
                <w:rFonts w:ascii="Times New Roman" w:hAnsi="Times New Roman"/>
                <w:b/>
                <w:color w:val="000000"/>
                <w:sz w:val="24"/>
                <w:szCs w:val="24"/>
              </w:rPr>
            </w:pPr>
            <w:r w:rsidRPr="00D43C50">
              <w:rPr>
                <w:rFonts w:ascii="Times New Roman" w:hAnsi="Times New Roman"/>
                <w:b/>
                <w:color w:val="000000"/>
                <w:sz w:val="24"/>
                <w:szCs w:val="24"/>
              </w:rPr>
              <w:t>ЭОР</w:t>
            </w:r>
          </w:p>
        </w:tc>
      </w:tr>
      <w:tr w:rsidR="002A2828" w:rsidRPr="00BF3901" w:rsidTr="00BE10D8">
        <w:trPr>
          <w:trHeight w:val="198"/>
        </w:trPr>
        <w:tc>
          <w:tcPr>
            <w:tcW w:w="15417" w:type="dxa"/>
            <w:gridSpan w:val="5"/>
          </w:tcPr>
          <w:p w:rsidR="002A2828" w:rsidRPr="00D43C50" w:rsidRDefault="002A2828" w:rsidP="00BE10D8">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b/>
                <w:bCs/>
                <w:color w:val="000000"/>
                <w:sz w:val="24"/>
                <w:szCs w:val="24"/>
              </w:rPr>
              <w:t>Раздел 1. Цифровая грамотность (</w:t>
            </w:r>
            <w:r>
              <w:rPr>
                <w:rFonts w:ascii="Times New Roman" w:hAnsi="Times New Roman"/>
                <w:b/>
                <w:bCs/>
                <w:color w:val="000000"/>
                <w:sz w:val="24"/>
                <w:szCs w:val="24"/>
              </w:rPr>
              <w:t>4 часа</w:t>
            </w:r>
            <w:r w:rsidRPr="00D43C50">
              <w:rPr>
                <w:rFonts w:ascii="Times New Roman" w:hAnsi="Times New Roman"/>
                <w:b/>
                <w:bCs/>
                <w:color w:val="000000"/>
                <w:sz w:val="24"/>
                <w:szCs w:val="24"/>
              </w:rPr>
              <w:t xml:space="preserve">) </w:t>
            </w:r>
          </w:p>
        </w:tc>
      </w:tr>
      <w:tr w:rsidR="002A2828" w:rsidRPr="00BF3901" w:rsidTr="00BE10D8">
        <w:trPr>
          <w:trHeight w:val="1449"/>
        </w:trPr>
        <w:tc>
          <w:tcPr>
            <w:tcW w:w="3227" w:type="dxa"/>
          </w:tcPr>
          <w:p w:rsidR="002A2828" w:rsidRPr="00AB5F45" w:rsidRDefault="002A2828" w:rsidP="00BE10D8">
            <w:pPr>
              <w:autoSpaceDE w:val="0"/>
              <w:autoSpaceDN w:val="0"/>
              <w:adjustRightInd w:val="0"/>
              <w:spacing w:after="0" w:line="240" w:lineRule="auto"/>
              <w:rPr>
                <w:rFonts w:ascii="Times New Roman" w:hAnsi="Times New Roman"/>
                <w:b/>
                <w:color w:val="000000"/>
                <w:sz w:val="24"/>
                <w:szCs w:val="24"/>
              </w:rPr>
            </w:pPr>
            <w:r w:rsidRPr="00AB5F45">
              <w:rPr>
                <w:rFonts w:ascii="Times New Roman" w:hAnsi="Times New Roman"/>
                <w:b/>
                <w:color w:val="000000"/>
                <w:sz w:val="24"/>
                <w:szCs w:val="24"/>
              </w:rPr>
              <w:t>Тема 1</w:t>
            </w:r>
          </w:p>
          <w:p w:rsidR="002A2828" w:rsidRPr="00D43C50" w:rsidRDefault="002A2828" w:rsidP="00BE10D8">
            <w:pPr>
              <w:autoSpaceDE w:val="0"/>
              <w:autoSpaceDN w:val="0"/>
              <w:adjustRightInd w:val="0"/>
              <w:spacing w:after="0" w:line="240" w:lineRule="auto"/>
              <w:rPr>
                <w:rFonts w:ascii="Times New Roman" w:hAnsi="Times New Roman"/>
                <w:color w:val="000000"/>
                <w:sz w:val="24"/>
                <w:szCs w:val="24"/>
              </w:rPr>
            </w:pPr>
            <w:r w:rsidRPr="00AB5F45">
              <w:rPr>
                <w:rFonts w:ascii="Times New Roman" w:hAnsi="Times New Roman"/>
                <w:b/>
                <w:color w:val="000000"/>
                <w:sz w:val="24"/>
                <w:szCs w:val="24"/>
              </w:rPr>
              <w:t>Компьютер  (</w:t>
            </w:r>
            <w:r>
              <w:rPr>
                <w:rFonts w:ascii="Times New Roman" w:hAnsi="Times New Roman"/>
                <w:b/>
                <w:color w:val="000000"/>
                <w:sz w:val="24"/>
                <w:szCs w:val="24"/>
                <w:lang w:val="en-US"/>
              </w:rPr>
              <w:t>1</w:t>
            </w:r>
            <w:r w:rsidRPr="00AB5F45">
              <w:rPr>
                <w:rFonts w:ascii="Times New Roman" w:hAnsi="Times New Roman"/>
                <w:b/>
                <w:color w:val="000000"/>
                <w:sz w:val="24"/>
                <w:szCs w:val="24"/>
              </w:rPr>
              <w:t xml:space="preserve"> часа)</w:t>
            </w:r>
            <w:r w:rsidRPr="00D43C50">
              <w:rPr>
                <w:rFonts w:ascii="Times New Roman" w:hAnsi="Times New Roman"/>
                <w:color w:val="000000"/>
                <w:sz w:val="24"/>
                <w:szCs w:val="24"/>
              </w:rPr>
              <w:t xml:space="preserve"> </w:t>
            </w:r>
          </w:p>
        </w:tc>
        <w:tc>
          <w:tcPr>
            <w:tcW w:w="3685" w:type="dxa"/>
          </w:tcPr>
          <w:p w:rsidR="002A2828" w:rsidRPr="00D43C50" w:rsidRDefault="002A2828" w:rsidP="00BE10D8">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Правила гигиены и безопасности при работе с компьютерами, мобильными устройствами </w:t>
            </w:r>
          </w:p>
          <w:p w:rsidR="002A2828" w:rsidRPr="00D43C50" w:rsidRDefault="002A2828" w:rsidP="00BE10D8">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и другими элементами цифрового окружения </w:t>
            </w:r>
          </w:p>
          <w:p w:rsidR="002A2828" w:rsidRPr="00D43C50" w:rsidRDefault="002A2828" w:rsidP="00BE10D8">
            <w:pPr>
              <w:autoSpaceDE w:val="0"/>
              <w:autoSpaceDN w:val="0"/>
              <w:adjustRightInd w:val="0"/>
              <w:spacing w:after="0" w:line="240" w:lineRule="auto"/>
              <w:rPr>
                <w:rFonts w:ascii="Times New Roman" w:hAnsi="Times New Roman"/>
                <w:color w:val="000000"/>
                <w:sz w:val="24"/>
                <w:szCs w:val="24"/>
              </w:rPr>
            </w:pPr>
            <w:r w:rsidRPr="0039786F">
              <w:rPr>
                <w:rFonts w:ascii="Times New Roman" w:hAnsi="Times New Roman"/>
                <w:color w:val="000000"/>
                <w:sz w:val="24"/>
                <w:szCs w:val="24"/>
              </w:rPr>
              <w:t>Типы компьютеров: персональные компьютеры, встроенные компьютеры, суперкомпьютеры</w:t>
            </w:r>
          </w:p>
        </w:tc>
        <w:tc>
          <w:tcPr>
            <w:tcW w:w="3544" w:type="dxa"/>
          </w:tcPr>
          <w:p w:rsidR="002A2828" w:rsidRPr="0039786F" w:rsidRDefault="002A2828" w:rsidP="00BE10D8">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Приводить примеры ситуаций правильного и неправильного поведения</w:t>
            </w:r>
            <w:r w:rsidRPr="0039786F">
              <w:rPr>
                <w:rFonts w:ascii="Times New Roman" w:hAnsi="Times New Roman"/>
                <w:color w:val="000000"/>
                <w:sz w:val="24"/>
                <w:szCs w:val="24"/>
              </w:rPr>
              <w:t xml:space="preserve"> </w:t>
            </w:r>
            <w:r w:rsidRPr="00D43C50">
              <w:rPr>
                <w:rFonts w:ascii="Times New Roman" w:hAnsi="Times New Roman"/>
                <w:color w:val="000000"/>
                <w:sz w:val="24"/>
                <w:szCs w:val="24"/>
              </w:rPr>
              <w:t xml:space="preserve">в </w:t>
            </w:r>
            <w:r>
              <w:rPr>
                <w:rFonts w:ascii="Times New Roman" w:hAnsi="Times New Roman"/>
                <w:color w:val="000000"/>
                <w:sz w:val="24"/>
                <w:szCs w:val="24"/>
              </w:rPr>
              <w:t>компьютерном классе, соблюдения</w:t>
            </w:r>
            <w:r w:rsidRPr="0039786F">
              <w:rPr>
                <w:rFonts w:ascii="Times New Roman" w:hAnsi="Times New Roman"/>
                <w:color w:val="000000"/>
                <w:sz w:val="24"/>
                <w:szCs w:val="24"/>
              </w:rPr>
              <w:t xml:space="preserve"> </w:t>
            </w:r>
            <w:r w:rsidRPr="00D43C50">
              <w:rPr>
                <w:rFonts w:ascii="Times New Roman" w:hAnsi="Times New Roman"/>
                <w:color w:val="000000"/>
                <w:sz w:val="24"/>
                <w:szCs w:val="24"/>
              </w:rPr>
              <w:t xml:space="preserve">и несоблюдения гигиенических требований при работе с компьютерами </w:t>
            </w:r>
          </w:p>
          <w:p w:rsidR="002A2828" w:rsidRPr="00D43C50" w:rsidRDefault="002A2828" w:rsidP="00BE10D8">
            <w:pPr>
              <w:autoSpaceDE w:val="0"/>
              <w:autoSpaceDN w:val="0"/>
              <w:adjustRightInd w:val="0"/>
              <w:spacing w:after="0" w:line="240" w:lineRule="auto"/>
              <w:rPr>
                <w:rFonts w:ascii="Times New Roman" w:hAnsi="Times New Roman"/>
                <w:color w:val="000000"/>
                <w:sz w:val="24"/>
                <w:szCs w:val="24"/>
              </w:rPr>
            </w:pPr>
            <w:r w:rsidRPr="0039786F">
              <w:rPr>
                <w:rFonts w:ascii="Times New Roman" w:hAnsi="Times New Roman"/>
                <w:color w:val="000000"/>
                <w:sz w:val="24"/>
                <w:szCs w:val="24"/>
              </w:rPr>
              <w:t>Раскрывать смысл изучаемых понятий. Характеризовать типы персональных компьютеров</w:t>
            </w:r>
          </w:p>
        </w:tc>
        <w:tc>
          <w:tcPr>
            <w:tcW w:w="2719" w:type="dxa"/>
          </w:tcPr>
          <w:p w:rsidR="002A2828" w:rsidRPr="00D43C50" w:rsidRDefault="002A2828" w:rsidP="00BE10D8">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Устный опрос; </w:t>
            </w:r>
          </w:p>
          <w:p w:rsidR="002A2828" w:rsidRDefault="002A2828" w:rsidP="00BE10D8">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Тестирование</w:t>
            </w:r>
          </w:p>
          <w:p w:rsidR="002A2828" w:rsidRPr="00D43C50" w:rsidRDefault="002A2828" w:rsidP="00BE10D8">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Самооценка с использованием «Оценочного листа» </w:t>
            </w:r>
          </w:p>
        </w:tc>
        <w:tc>
          <w:tcPr>
            <w:tcW w:w="2242" w:type="dxa"/>
          </w:tcPr>
          <w:p w:rsidR="002A2828" w:rsidRPr="00D43C50" w:rsidRDefault="002A2828" w:rsidP="00BE10D8">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https://bosova.ru/metodist/authors/informatika/</w:t>
            </w:r>
            <w:r w:rsidRPr="0039786F">
              <w:rPr>
                <w:rFonts w:ascii="Times New Roman" w:hAnsi="Times New Roman"/>
                <w:color w:val="000000"/>
                <w:sz w:val="24"/>
                <w:szCs w:val="24"/>
              </w:rPr>
              <w:t>3</w:t>
            </w:r>
            <w:r w:rsidRPr="00D43C50">
              <w:rPr>
                <w:rFonts w:ascii="Times New Roman" w:hAnsi="Times New Roman"/>
                <w:color w:val="000000"/>
                <w:sz w:val="24"/>
                <w:szCs w:val="24"/>
              </w:rPr>
              <w:t>/eor</w:t>
            </w:r>
            <w:r w:rsidRPr="0039786F">
              <w:rPr>
                <w:rFonts w:ascii="Times New Roman" w:hAnsi="Times New Roman"/>
                <w:color w:val="000000"/>
                <w:sz w:val="24"/>
                <w:szCs w:val="24"/>
              </w:rPr>
              <w:t>6</w:t>
            </w:r>
            <w:r w:rsidRPr="00D43C50">
              <w:rPr>
                <w:rFonts w:ascii="Times New Roman" w:hAnsi="Times New Roman"/>
                <w:color w:val="000000"/>
                <w:sz w:val="24"/>
                <w:szCs w:val="24"/>
              </w:rPr>
              <w:t xml:space="preserve">.php </w:t>
            </w:r>
          </w:p>
        </w:tc>
      </w:tr>
      <w:tr w:rsidR="002A2828" w:rsidRPr="00BF3901" w:rsidTr="00BE10D8">
        <w:trPr>
          <w:trHeight w:val="1249"/>
        </w:trPr>
        <w:tc>
          <w:tcPr>
            <w:tcW w:w="3227" w:type="dxa"/>
          </w:tcPr>
          <w:p w:rsidR="002A2828" w:rsidRPr="00AB5F45" w:rsidRDefault="002A2828" w:rsidP="00BE10D8">
            <w:pPr>
              <w:autoSpaceDE w:val="0"/>
              <w:autoSpaceDN w:val="0"/>
              <w:adjustRightInd w:val="0"/>
              <w:spacing w:after="0" w:line="240" w:lineRule="auto"/>
              <w:rPr>
                <w:rFonts w:ascii="Times New Roman" w:hAnsi="Times New Roman"/>
                <w:b/>
                <w:color w:val="000000"/>
                <w:sz w:val="24"/>
                <w:szCs w:val="24"/>
              </w:rPr>
            </w:pPr>
            <w:r w:rsidRPr="00AB5F45">
              <w:rPr>
                <w:rFonts w:ascii="Times New Roman" w:hAnsi="Times New Roman"/>
                <w:b/>
                <w:color w:val="000000"/>
                <w:sz w:val="24"/>
                <w:szCs w:val="24"/>
              </w:rPr>
              <w:lastRenderedPageBreak/>
              <w:t xml:space="preserve">Тема 2 </w:t>
            </w:r>
          </w:p>
          <w:p w:rsidR="002A2828" w:rsidRPr="00AB5F45" w:rsidRDefault="002A2828" w:rsidP="00BE10D8">
            <w:pPr>
              <w:autoSpaceDE w:val="0"/>
              <w:autoSpaceDN w:val="0"/>
              <w:adjustRightInd w:val="0"/>
              <w:spacing w:after="0" w:line="240" w:lineRule="auto"/>
              <w:rPr>
                <w:rFonts w:ascii="Times New Roman" w:hAnsi="Times New Roman"/>
                <w:b/>
                <w:color w:val="000000"/>
                <w:sz w:val="24"/>
                <w:szCs w:val="24"/>
              </w:rPr>
            </w:pPr>
            <w:r w:rsidRPr="00AB5F45">
              <w:rPr>
                <w:rFonts w:ascii="Times New Roman" w:hAnsi="Times New Roman"/>
                <w:b/>
                <w:color w:val="000000"/>
                <w:sz w:val="24"/>
                <w:szCs w:val="24"/>
              </w:rPr>
              <w:t>Ф</w:t>
            </w:r>
            <w:r>
              <w:rPr>
                <w:rFonts w:ascii="Times New Roman" w:hAnsi="Times New Roman"/>
                <w:b/>
                <w:color w:val="000000"/>
                <w:sz w:val="24"/>
                <w:szCs w:val="24"/>
              </w:rPr>
              <w:t>айловая система</w:t>
            </w:r>
            <w:r w:rsidRPr="00AB5F45">
              <w:rPr>
                <w:rFonts w:ascii="Times New Roman" w:hAnsi="Times New Roman"/>
                <w:b/>
                <w:color w:val="000000"/>
                <w:sz w:val="24"/>
                <w:szCs w:val="24"/>
              </w:rPr>
              <w:t xml:space="preserve"> (</w:t>
            </w:r>
            <w:r>
              <w:rPr>
                <w:rFonts w:ascii="Times New Roman" w:hAnsi="Times New Roman"/>
                <w:b/>
                <w:color w:val="000000"/>
                <w:sz w:val="24"/>
                <w:szCs w:val="24"/>
              </w:rPr>
              <w:t>2</w:t>
            </w:r>
            <w:r w:rsidRPr="00AB5F45">
              <w:rPr>
                <w:rFonts w:ascii="Times New Roman" w:hAnsi="Times New Roman"/>
                <w:b/>
                <w:color w:val="000000"/>
                <w:sz w:val="24"/>
                <w:szCs w:val="24"/>
              </w:rPr>
              <w:t xml:space="preserve"> часа) </w:t>
            </w:r>
          </w:p>
        </w:tc>
        <w:tc>
          <w:tcPr>
            <w:tcW w:w="3685" w:type="dxa"/>
          </w:tcPr>
          <w:p w:rsidR="002A2828" w:rsidRPr="0039786F" w:rsidRDefault="002A2828" w:rsidP="00BE10D8">
            <w:pPr>
              <w:autoSpaceDE w:val="0"/>
              <w:autoSpaceDN w:val="0"/>
              <w:adjustRightInd w:val="0"/>
              <w:spacing w:after="0" w:line="240" w:lineRule="auto"/>
              <w:rPr>
                <w:rFonts w:ascii="Times New Roman" w:hAnsi="Times New Roman"/>
                <w:sz w:val="24"/>
                <w:szCs w:val="24"/>
              </w:rPr>
            </w:pPr>
            <w:r w:rsidRPr="00D43C50">
              <w:rPr>
                <w:rFonts w:ascii="Times New Roman" w:hAnsi="Times New Roman"/>
                <w:sz w:val="24"/>
                <w:szCs w:val="24"/>
              </w:rPr>
              <w:t xml:space="preserve"> </w:t>
            </w:r>
            <w:r w:rsidRPr="0039786F">
              <w:rPr>
                <w:rFonts w:ascii="Times New Roman" w:hAnsi="Times New Roman"/>
                <w:sz w:val="24"/>
                <w:szCs w:val="24"/>
              </w:rPr>
              <w:t>Иерархическая файловая система.</w:t>
            </w:r>
            <w:r>
              <w:rPr>
                <w:rFonts w:ascii="Times New Roman" w:hAnsi="Times New Roman"/>
                <w:sz w:val="24"/>
                <w:szCs w:val="24"/>
              </w:rPr>
              <w:t xml:space="preserve"> </w:t>
            </w:r>
            <w:r w:rsidRPr="0039786F">
              <w:rPr>
                <w:rFonts w:ascii="Times New Roman" w:hAnsi="Times New Roman"/>
                <w:sz w:val="24"/>
                <w:szCs w:val="24"/>
              </w:rPr>
              <w:t>Файлы и папки (каталоги). Путь</w:t>
            </w:r>
          </w:p>
          <w:p w:rsidR="002A2828" w:rsidRPr="0039786F" w:rsidRDefault="002A2828" w:rsidP="00BE10D8">
            <w:pPr>
              <w:autoSpaceDE w:val="0"/>
              <w:autoSpaceDN w:val="0"/>
              <w:adjustRightInd w:val="0"/>
              <w:spacing w:after="0" w:line="240" w:lineRule="auto"/>
              <w:rPr>
                <w:rFonts w:ascii="Times New Roman" w:hAnsi="Times New Roman"/>
                <w:sz w:val="24"/>
                <w:szCs w:val="24"/>
              </w:rPr>
            </w:pPr>
            <w:r w:rsidRPr="0039786F">
              <w:rPr>
                <w:rFonts w:ascii="Times New Roman" w:hAnsi="Times New Roman"/>
                <w:sz w:val="24"/>
                <w:szCs w:val="24"/>
              </w:rPr>
              <w:t>к файлу (папке, каталогу). Полное</w:t>
            </w:r>
            <w:r>
              <w:rPr>
                <w:rFonts w:ascii="Times New Roman" w:hAnsi="Times New Roman"/>
                <w:sz w:val="24"/>
                <w:szCs w:val="24"/>
              </w:rPr>
              <w:t xml:space="preserve"> </w:t>
            </w:r>
            <w:r w:rsidRPr="0039786F">
              <w:rPr>
                <w:rFonts w:ascii="Times New Roman" w:hAnsi="Times New Roman"/>
                <w:sz w:val="24"/>
                <w:szCs w:val="24"/>
              </w:rPr>
              <w:t>имя файла (папки, каталога).</w:t>
            </w:r>
          </w:p>
          <w:p w:rsidR="002A2828" w:rsidRPr="0039786F" w:rsidRDefault="002A2828" w:rsidP="00BE10D8">
            <w:pPr>
              <w:autoSpaceDE w:val="0"/>
              <w:autoSpaceDN w:val="0"/>
              <w:adjustRightInd w:val="0"/>
              <w:spacing w:after="0" w:line="240" w:lineRule="auto"/>
              <w:rPr>
                <w:rFonts w:ascii="Times New Roman" w:hAnsi="Times New Roman"/>
                <w:sz w:val="24"/>
                <w:szCs w:val="24"/>
              </w:rPr>
            </w:pPr>
            <w:r w:rsidRPr="0039786F">
              <w:rPr>
                <w:rFonts w:ascii="Times New Roman" w:hAnsi="Times New Roman"/>
                <w:sz w:val="24"/>
                <w:szCs w:val="24"/>
              </w:rPr>
              <w:t>Работа с файлами и каталогами</w:t>
            </w:r>
          </w:p>
          <w:p w:rsidR="002A2828" w:rsidRPr="0039786F" w:rsidRDefault="002A2828" w:rsidP="00BE10D8">
            <w:pPr>
              <w:autoSpaceDE w:val="0"/>
              <w:autoSpaceDN w:val="0"/>
              <w:adjustRightInd w:val="0"/>
              <w:spacing w:after="0" w:line="240" w:lineRule="auto"/>
              <w:rPr>
                <w:rFonts w:ascii="Times New Roman" w:hAnsi="Times New Roman"/>
                <w:sz w:val="24"/>
                <w:szCs w:val="24"/>
              </w:rPr>
            </w:pPr>
            <w:r w:rsidRPr="0039786F">
              <w:rPr>
                <w:rFonts w:ascii="Times New Roman" w:hAnsi="Times New Roman"/>
                <w:sz w:val="24"/>
                <w:szCs w:val="24"/>
              </w:rPr>
              <w:t>средствами операционной системы:</w:t>
            </w:r>
            <w:r>
              <w:rPr>
                <w:rFonts w:ascii="Times New Roman" w:hAnsi="Times New Roman"/>
                <w:sz w:val="24"/>
                <w:szCs w:val="24"/>
              </w:rPr>
              <w:t xml:space="preserve"> </w:t>
            </w:r>
            <w:r w:rsidRPr="0039786F">
              <w:rPr>
                <w:rFonts w:ascii="Times New Roman" w:hAnsi="Times New Roman"/>
                <w:sz w:val="24"/>
                <w:szCs w:val="24"/>
              </w:rPr>
              <w:t>создание, копирование, перемещение, переименование и удаление</w:t>
            </w:r>
            <w:r>
              <w:rPr>
                <w:rFonts w:ascii="Times New Roman" w:hAnsi="Times New Roman"/>
                <w:sz w:val="24"/>
                <w:szCs w:val="24"/>
              </w:rPr>
              <w:t xml:space="preserve"> </w:t>
            </w:r>
            <w:r w:rsidRPr="0039786F">
              <w:rPr>
                <w:rFonts w:ascii="Times New Roman" w:hAnsi="Times New Roman"/>
                <w:sz w:val="24"/>
                <w:szCs w:val="24"/>
              </w:rPr>
              <w:t>файлов и папок (каталогов). Поиск</w:t>
            </w:r>
            <w:r>
              <w:rPr>
                <w:rFonts w:ascii="Times New Roman" w:hAnsi="Times New Roman"/>
                <w:sz w:val="24"/>
                <w:szCs w:val="24"/>
              </w:rPr>
              <w:t xml:space="preserve"> </w:t>
            </w:r>
            <w:r w:rsidRPr="0039786F">
              <w:rPr>
                <w:rFonts w:ascii="Times New Roman" w:hAnsi="Times New Roman"/>
                <w:sz w:val="24"/>
                <w:szCs w:val="24"/>
              </w:rPr>
              <w:t>файлов средствами операционной</w:t>
            </w:r>
          </w:p>
          <w:p w:rsidR="002A2828" w:rsidRPr="0039786F" w:rsidRDefault="002A2828" w:rsidP="00BE10D8">
            <w:pPr>
              <w:autoSpaceDE w:val="0"/>
              <w:autoSpaceDN w:val="0"/>
              <w:adjustRightInd w:val="0"/>
              <w:spacing w:after="0" w:line="240" w:lineRule="auto"/>
              <w:rPr>
                <w:rFonts w:ascii="Times New Roman" w:hAnsi="Times New Roman"/>
                <w:sz w:val="24"/>
                <w:szCs w:val="24"/>
              </w:rPr>
            </w:pPr>
            <w:r w:rsidRPr="0039786F">
              <w:rPr>
                <w:rFonts w:ascii="Times New Roman" w:hAnsi="Times New Roman"/>
                <w:sz w:val="24"/>
                <w:szCs w:val="24"/>
              </w:rPr>
              <w:t>системы.</w:t>
            </w:r>
          </w:p>
          <w:p w:rsidR="002A2828" w:rsidRPr="00212F6B" w:rsidRDefault="002A2828" w:rsidP="00BE10D8">
            <w:pPr>
              <w:autoSpaceDE w:val="0"/>
              <w:autoSpaceDN w:val="0"/>
              <w:adjustRightInd w:val="0"/>
              <w:spacing w:after="0" w:line="240" w:lineRule="auto"/>
              <w:rPr>
                <w:rFonts w:ascii="Times New Roman" w:hAnsi="Times New Roman"/>
                <w:b/>
                <w:sz w:val="24"/>
                <w:szCs w:val="24"/>
              </w:rPr>
            </w:pPr>
            <w:r w:rsidRPr="00212F6B">
              <w:rPr>
                <w:rFonts w:ascii="Times New Roman" w:hAnsi="Times New Roman"/>
                <w:b/>
                <w:sz w:val="24"/>
                <w:szCs w:val="24"/>
              </w:rPr>
              <w:t>Практические работы</w:t>
            </w:r>
          </w:p>
          <w:p w:rsidR="002A2828" w:rsidRPr="0039786F" w:rsidRDefault="002A2828" w:rsidP="00BE10D8">
            <w:pPr>
              <w:autoSpaceDE w:val="0"/>
              <w:autoSpaceDN w:val="0"/>
              <w:adjustRightInd w:val="0"/>
              <w:spacing w:after="0" w:line="240" w:lineRule="auto"/>
              <w:rPr>
                <w:rFonts w:ascii="Times New Roman" w:hAnsi="Times New Roman"/>
                <w:sz w:val="24"/>
                <w:szCs w:val="24"/>
              </w:rPr>
            </w:pPr>
            <w:r w:rsidRPr="0039786F">
              <w:rPr>
                <w:rFonts w:ascii="Times New Roman" w:hAnsi="Times New Roman"/>
                <w:sz w:val="24"/>
                <w:szCs w:val="24"/>
              </w:rPr>
              <w:t>1. Работа с файлами и каталогами</w:t>
            </w:r>
          </w:p>
          <w:p w:rsidR="002A2828" w:rsidRDefault="002A2828" w:rsidP="00BE10D8">
            <w:pPr>
              <w:autoSpaceDE w:val="0"/>
              <w:autoSpaceDN w:val="0"/>
              <w:adjustRightInd w:val="0"/>
              <w:spacing w:after="0" w:line="240" w:lineRule="auto"/>
              <w:rPr>
                <w:rFonts w:ascii="Times New Roman" w:hAnsi="Times New Roman"/>
                <w:sz w:val="24"/>
                <w:szCs w:val="24"/>
              </w:rPr>
            </w:pPr>
            <w:r w:rsidRPr="0039786F">
              <w:rPr>
                <w:rFonts w:ascii="Times New Roman" w:hAnsi="Times New Roman"/>
                <w:sz w:val="24"/>
                <w:szCs w:val="24"/>
              </w:rPr>
              <w:t>средствами операционной системы:</w:t>
            </w:r>
            <w:r>
              <w:rPr>
                <w:rFonts w:ascii="Times New Roman" w:hAnsi="Times New Roman"/>
                <w:sz w:val="24"/>
                <w:szCs w:val="24"/>
              </w:rPr>
              <w:t xml:space="preserve"> </w:t>
            </w:r>
            <w:r w:rsidRPr="0039786F">
              <w:rPr>
                <w:rFonts w:ascii="Times New Roman" w:hAnsi="Times New Roman"/>
                <w:sz w:val="24"/>
                <w:szCs w:val="24"/>
              </w:rPr>
              <w:t xml:space="preserve">создание, копирование, </w:t>
            </w:r>
            <w:r w:rsidRPr="00212F6B">
              <w:rPr>
                <w:rFonts w:ascii="Times New Roman" w:hAnsi="Times New Roman"/>
                <w:sz w:val="24"/>
                <w:szCs w:val="24"/>
              </w:rPr>
              <w:t>перемещение, переименование и удаление файлов и папок (каталогов).</w:t>
            </w:r>
          </w:p>
          <w:p w:rsidR="002A2828" w:rsidRPr="00212F6B" w:rsidRDefault="002A2828" w:rsidP="00BE10D8">
            <w:pPr>
              <w:autoSpaceDE w:val="0"/>
              <w:autoSpaceDN w:val="0"/>
              <w:adjustRightInd w:val="0"/>
              <w:spacing w:after="0" w:line="240" w:lineRule="auto"/>
              <w:rPr>
                <w:rFonts w:ascii="Times New Roman" w:hAnsi="Times New Roman"/>
                <w:color w:val="000000"/>
                <w:sz w:val="24"/>
                <w:szCs w:val="24"/>
              </w:rPr>
            </w:pPr>
            <w:r w:rsidRPr="00212F6B">
              <w:rPr>
                <w:rFonts w:ascii="Times New Roman" w:hAnsi="Times New Roman"/>
                <w:color w:val="000000"/>
                <w:sz w:val="24"/>
                <w:szCs w:val="24"/>
              </w:rPr>
              <w:t>2. Поиск файлов средствами</w:t>
            </w:r>
          </w:p>
          <w:p w:rsidR="002A2828" w:rsidRPr="00D43C50" w:rsidRDefault="002A2828" w:rsidP="00BE10D8">
            <w:pPr>
              <w:autoSpaceDE w:val="0"/>
              <w:autoSpaceDN w:val="0"/>
              <w:adjustRightInd w:val="0"/>
              <w:spacing w:after="0" w:line="240" w:lineRule="auto"/>
              <w:rPr>
                <w:rFonts w:ascii="Times New Roman" w:hAnsi="Times New Roman"/>
                <w:color w:val="000000"/>
                <w:sz w:val="24"/>
                <w:szCs w:val="24"/>
              </w:rPr>
            </w:pPr>
            <w:r w:rsidRPr="00212F6B">
              <w:rPr>
                <w:rFonts w:ascii="Times New Roman" w:hAnsi="Times New Roman"/>
                <w:color w:val="000000"/>
                <w:sz w:val="24"/>
                <w:szCs w:val="24"/>
              </w:rPr>
              <w:t>операционной системы</w:t>
            </w:r>
          </w:p>
        </w:tc>
        <w:tc>
          <w:tcPr>
            <w:tcW w:w="3544" w:type="dxa"/>
          </w:tcPr>
          <w:p w:rsidR="002A2828" w:rsidRPr="00212F6B" w:rsidRDefault="002A2828" w:rsidP="00BE10D8">
            <w:pPr>
              <w:autoSpaceDE w:val="0"/>
              <w:autoSpaceDN w:val="0"/>
              <w:adjustRightInd w:val="0"/>
              <w:spacing w:after="0" w:line="240" w:lineRule="auto"/>
              <w:rPr>
                <w:rFonts w:ascii="Times New Roman" w:hAnsi="Times New Roman"/>
                <w:color w:val="000000"/>
                <w:sz w:val="24"/>
                <w:szCs w:val="24"/>
              </w:rPr>
            </w:pPr>
            <w:r w:rsidRPr="00212F6B">
              <w:rPr>
                <w:rFonts w:ascii="Times New Roman" w:hAnsi="Times New Roman"/>
                <w:color w:val="000000"/>
                <w:sz w:val="24"/>
                <w:szCs w:val="24"/>
              </w:rPr>
              <w:t>Раскрывать смысл изучаемых понятий.</w:t>
            </w:r>
          </w:p>
          <w:p w:rsidR="002A2828" w:rsidRPr="00212F6B" w:rsidRDefault="002A2828" w:rsidP="00BE10D8">
            <w:pPr>
              <w:autoSpaceDE w:val="0"/>
              <w:autoSpaceDN w:val="0"/>
              <w:adjustRightInd w:val="0"/>
              <w:spacing w:after="0" w:line="240" w:lineRule="auto"/>
              <w:rPr>
                <w:rFonts w:ascii="Times New Roman" w:hAnsi="Times New Roman"/>
                <w:color w:val="000000"/>
                <w:sz w:val="24"/>
                <w:szCs w:val="24"/>
              </w:rPr>
            </w:pPr>
            <w:r w:rsidRPr="00212F6B">
              <w:rPr>
                <w:rFonts w:ascii="Times New Roman" w:hAnsi="Times New Roman"/>
                <w:color w:val="000000"/>
                <w:sz w:val="24"/>
                <w:szCs w:val="24"/>
              </w:rPr>
              <w:t>Выполнять основные операции с файлами и папками.</w:t>
            </w:r>
          </w:p>
          <w:p w:rsidR="002A2828" w:rsidRPr="00D43C50" w:rsidRDefault="002A2828" w:rsidP="00BE10D8">
            <w:pPr>
              <w:autoSpaceDE w:val="0"/>
              <w:autoSpaceDN w:val="0"/>
              <w:adjustRightInd w:val="0"/>
              <w:spacing w:after="0" w:line="240" w:lineRule="auto"/>
              <w:rPr>
                <w:rFonts w:ascii="Times New Roman" w:hAnsi="Times New Roman"/>
                <w:color w:val="000000"/>
                <w:sz w:val="24"/>
                <w:szCs w:val="24"/>
              </w:rPr>
            </w:pPr>
            <w:r w:rsidRPr="00212F6B">
              <w:rPr>
                <w:rFonts w:ascii="Times New Roman" w:hAnsi="Times New Roman"/>
                <w:color w:val="000000"/>
                <w:sz w:val="24"/>
                <w:szCs w:val="24"/>
              </w:rPr>
              <w:t>Находить папку с нужным файлом</w:t>
            </w:r>
            <w:r>
              <w:rPr>
                <w:rFonts w:ascii="Times New Roman" w:hAnsi="Times New Roman"/>
                <w:color w:val="000000"/>
                <w:sz w:val="24"/>
                <w:szCs w:val="24"/>
              </w:rPr>
              <w:t xml:space="preserve"> </w:t>
            </w:r>
            <w:r w:rsidRPr="00212F6B">
              <w:rPr>
                <w:rFonts w:ascii="Times New Roman" w:hAnsi="Times New Roman"/>
                <w:color w:val="000000"/>
                <w:sz w:val="24"/>
                <w:szCs w:val="24"/>
              </w:rPr>
              <w:t>по заданному пути</w:t>
            </w:r>
            <w:r>
              <w:rPr>
                <w:rFonts w:ascii="Times New Roman" w:hAnsi="Times New Roman"/>
                <w:color w:val="000000"/>
                <w:sz w:val="24"/>
                <w:szCs w:val="24"/>
              </w:rPr>
              <w:t>.</w:t>
            </w:r>
          </w:p>
        </w:tc>
        <w:tc>
          <w:tcPr>
            <w:tcW w:w="2719" w:type="dxa"/>
          </w:tcPr>
          <w:p w:rsidR="002A2828" w:rsidRPr="00D43C50" w:rsidRDefault="002A2828" w:rsidP="00BE10D8">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Тестирование; </w:t>
            </w:r>
          </w:p>
          <w:p w:rsidR="002A2828" w:rsidRPr="00D43C50" w:rsidRDefault="002A2828" w:rsidP="00BE10D8">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Практическая работа </w:t>
            </w:r>
          </w:p>
          <w:p w:rsidR="002A2828" w:rsidRPr="00D43C50" w:rsidRDefault="002A2828" w:rsidP="00BE10D8">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Самооценка с использованием «Оценочного листа» </w:t>
            </w:r>
          </w:p>
        </w:tc>
        <w:tc>
          <w:tcPr>
            <w:tcW w:w="2242" w:type="dxa"/>
          </w:tcPr>
          <w:p w:rsidR="002A2828" w:rsidRPr="00D43C50" w:rsidRDefault="002A2828" w:rsidP="00BE10D8">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https://bosova.ru/metodist/authors/informatika/3/eor</w:t>
            </w:r>
            <w:r w:rsidRPr="0039786F">
              <w:rPr>
                <w:rFonts w:ascii="Times New Roman" w:hAnsi="Times New Roman"/>
                <w:color w:val="000000"/>
                <w:sz w:val="24"/>
                <w:szCs w:val="24"/>
              </w:rPr>
              <w:t>6</w:t>
            </w:r>
            <w:r w:rsidRPr="00D43C50">
              <w:rPr>
                <w:rFonts w:ascii="Times New Roman" w:hAnsi="Times New Roman"/>
                <w:color w:val="000000"/>
                <w:sz w:val="24"/>
                <w:szCs w:val="24"/>
              </w:rPr>
              <w:t xml:space="preserve">.php </w:t>
            </w:r>
          </w:p>
          <w:p w:rsidR="002A2828" w:rsidRPr="00D43C50" w:rsidRDefault="002A2828" w:rsidP="00BE10D8">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https://onlinetestpad.com/r</w:t>
            </w:r>
          </w:p>
        </w:tc>
      </w:tr>
      <w:tr w:rsidR="002A2828" w:rsidRPr="0060431E" w:rsidTr="00BE10D8">
        <w:trPr>
          <w:trHeight w:val="558"/>
        </w:trPr>
        <w:tc>
          <w:tcPr>
            <w:tcW w:w="3227" w:type="dxa"/>
            <w:tcBorders>
              <w:top w:val="single" w:sz="4" w:space="0" w:color="auto"/>
              <w:left w:val="single" w:sz="4" w:space="0" w:color="auto"/>
              <w:bottom w:val="single" w:sz="4" w:space="0" w:color="auto"/>
              <w:right w:val="single" w:sz="4" w:space="0" w:color="auto"/>
            </w:tcBorders>
          </w:tcPr>
          <w:p w:rsidR="002A2828" w:rsidRPr="00AB5F45" w:rsidRDefault="002A2828" w:rsidP="00BE10D8">
            <w:pPr>
              <w:autoSpaceDE w:val="0"/>
              <w:autoSpaceDN w:val="0"/>
              <w:adjustRightInd w:val="0"/>
              <w:spacing w:after="0" w:line="240" w:lineRule="auto"/>
              <w:rPr>
                <w:rFonts w:ascii="Times New Roman" w:hAnsi="Times New Roman"/>
                <w:b/>
                <w:color w:val="000000"/>
                <w:sz w:val="24"/>
                <w:szCs w:val="24"/>
              </w:rPr>
            </w:pPr>
            <w:r w:rsidRPr="00AB5F45">
              <w:rPr>
                <w:rFonts w:ascii="Times New Roman" w:hAnsi="Times New Roman"/>
                <w:b/>
                <w:color w:val="000000"/>
                <w:sz w:val="24"/>
                <w:szCs w:val="24"/>
              </w:rPr>
              <w:t xml:space="preserve">Тема 3 </w:t>
            </w:r>
          </w:p>
          <w:p w:rsidR="002A2828" w:rsidRPr="00212F6B" w:rsidRDefault="002A2828" w:rsidP="00BE10D8">
            <w:pPr>
              <w:autoSpaceDE w:val="0"/>
              <w:autoSpaceDN w:val="0"/>
              <w:adjustRightInd w:val="0"/>
              <w:spacing w:after="0" w:line="240" w:lineRule="auto"/>
              <w:rPr>
                <w:rFonts w:ascii="Times New Roman" w:hAnsi="Times New Roman"/>
                <w:b/>
                <w:color w:val="000000"/>
                <w:sz w:val="24"/>
                <w:szCs w:val="24"/>
              </w:rPr>
            </w:pPr>
            <w:r w:rsidRPr="00212F6B">
              <w:rPr>
                <w:rFonts w:ascii="Times New Roman" w:hAnsi="Times New Roman"/>
                <w:b/>
                <w:color w:val="000000"/>
                <w:sz w:val="24"/>
                <w:szCs w:val="24"/>
              </w:rPr>
              <w:t>Защита</w:t>
            </w:r>
          </w:p>
          <w:p w:rsidR="002A2828" w:rsidRPr="00AB5F45" w:rsidRDefault="002A2828" w:rsidP="00BE10D8">
            <w:pPr>
              <w:autoSpaceDE w:val="0"/>
              <w:autoSpaceDN w:val="0"/>
              <w:adjustRightInd w:val="0"/>
              <w:spacing w:after="0" w:line="240" w:lineRule="auto"/>
              <w:rPr>
                <w:rFonts w:ascii="Times New Roman" w:hAnsi="Times New Roman"/>
                <w:b/>
                <w:color w:val="000000"/>
                <w:sz w:val="24"/>
                <w:szCs w:val="24"/>
              </w:rPr>
            </w:pPr>
            <w:r w:rsidRPr="00212F6B">
              <w:rPr>
                <w:rFonts w:ascii="Times New Roman" w:hAnsi="Times New Roman"/>
                <w:b/>
                <w:color w:val="000000"/>
                <w:sz w:val="24"/>
                <w:szCs w:val="24"/>
              </w:rPr>
              <w:t>от вредоносных программ</w:t>
            </w:r>
            <w:r>
              <w:rPr>
                <w:rFonts w:ascii="Times New Roman" w:hAnsi="Times New Roman"/>
                <w:b/>
                <w:color w:val="000000"/>
                <w:sz w:val="24"/>
                <w:szCs w:val="24"/>
              </w:rPr>
              <w:t xml:space="preserve"> (1 час)</w:t>
            </w:r>
          </w:p>
        </w:tc>
        <w:tc>
          <w:tcPr>
            <w:tcW w:w="3685" w:type="dxa"/>
            <w:tcBorders>
              <w:top w:val="single" w:sz="4" w:space="0" w:color="auto"/>
              <w:left w:val="single" w:sz="4" w:space="0" w:color="auto"/>
              <w:bottom w:val="single" w:sz="4" w:space="0" w:color="auto"/>
              <w:right w:val="single" w:sz="4" w:space="0" w:color="auto"/>
            </w:tcBorders>
          </w:tcPr>
          <w:p w:rsidR="002A2828" w:rsidRDefault="002A2828" w:rsidP="00BE10D8">
            <w:pPr>
              <w:pStyle w:val="Default"/>
            </w:pPr>
            <w:r>
              <w:t>Компьютерные вирусы и другие</w:t>
            </w:r>
          </w:p>
          <w:p w:rsidR="002A2828" w:rsidRDefault="002A2828" w:rsidP="00BE10D8">
            <w:pPr>
              <w:pStyle w:val="Default"/>
            </w:pPr>
            <w:r>
              <w:t>вредоносные программы.</w:t>
            </w:r>
          </w:p>
          <w:p w:rsidR="002A2828" w:rsidRDefault="002A2828" w:rsidP="00BE10D8">
            <w:pPr>
              <w:pStyle w:val="Default"/>
            </w:pPr>
            <w:r>
              <w:t>Программы для защиты от вирусов.</w:t>
            </w:r>
          </w:p>
          <w:p w:rsidR="002A2828" w:rsidRDefault="002A2828" w:rsidP="00BE10D8">
            <w:pPr>
              <w:pStyle w:val="Default"/>
            </w:pPr>
            <w:r>
              <w:t>Встроенные антивирусные средства операционных систем</w:t>
            </w:r>
          </w:p>
        </w:tc>
        <w:tc>
          <w:tcPr>
            <w:tcW w:w="3544" w:type="dxa"/>
            <w:tcBorders>
              <w:top w:val="single" w:sz="4" w:space="0" w:color="auto"/>
              <w:left w:val="single" w:sz="4" w:space="0" w:color="auto"/>
              <w:bottom w:val="single" w:sz="4" w:space="0" w:color="auto"/>
              <w:right w:val="single" w:sz="4" w:space="0" w:color="auto"/>
            </w:tcBorders>
          </w:tcPr>
          <w:p w:rsidR="002A2828" w:rsidRPr="00212F6B" w:rsidRDefault="002A2828" w:rsidP="00BE10D8">
            <w:pPr>
              <w:autoSpaceDE w:val="0"/>
              <w:autoSpaceDN w:val="0"/>
              <w:adjustRightInd w:val="0"/>
              <w:spacing w:after="0" w:line="240" w:lineRule="auto"/>
              <w:rPr>
                <w:rFonts w:ascii="Times New Roman" w:hAnsi="Times New Roman"/>
                <w:color w:val="000000"/>
                <w:sz w:val="24"/>
                <w:szCs w:val="24"/>
              </w:rPr>
            </w:pPr>
            <w:r w:rsidRPr="00212F6B">
              <w:rPr>
                <w:rFonts w:ascii="Times New Roman" w:hAnsi="Times New Roman"/>
                <w:color w:val="000000"/>
                <w:sz w:val="24"/>
                <w:szCs w:val="24"/>
              </w:rPr>
              <w:t>Раскрывать смысл изучаемых понятий.</w:t>
            </w:r>
          </w:p>
          <w:p w:rsidR="002A2828" w:rsidRPr="00212F6B" w:rsidRDefault="002A2828" w:rsidP="00BE10D8">
            <w:pPr>
              <w:autoSpaceDE w:val="0"/>
              <w:autoSpaceDN w:val="0"/>
              <w:adjustRightInd w:val="0"/>
              <w:spacing w:after="0" w:line="240" w:lineRule="auto"/>
              <w:rPr>
                <w:rFonts w:ascii="Times New Roman" w:hAnsi="Times New Roman"/>
                <w:color w:val="000000"/>
                <w:sz w:val="24"/>
                <w:szCs w:val="24"/>
              </w:rPr>
            </w:pPr>
            <w:r w:rsidRPr="00212F6B">
              <w:rPr>
                <w:rFonts w:ascii="Times New Roman" w:hAnsi="Times New Roman"/>
                <w:color w:val="000000"/>
                <w:sz w:val="24"/>
                <w:szCs w:val="24"/>
              </w:rPr>
              <w:t>Осуществлять защиту информации</w:t>
            </w:r>
            <w:r>
              <w:rPr>
                <w:rFonts w:ascii="Times New Roman" w:hAnsi="Times New Roman"/>
                <w:color w:val="000000"/>
                <w:sz w:val="24"/>
                <w:szCs w:val="24"/>
              </w:rPr>
              <w:t xml:space="preserve"> </w:t>
            </w:r>
            <w:r w:rsidRPr="00212F6B">
              <w:rPr>
                <w:rFonts w:ascii="Times New Roman" w:hAnsi="Times New Roman"/>
                <w:color w:val="000000"/>
                <w:sz w:val="24"/>
                <w:szCs w:val="24"/>
              </w:rPr>
              <w:t>от компьютерных вирусов с помощью</w:t>
            </w:r>
          </w:p>
          <w:p w:rsidR="002A2828" w:rsidRPr="00D43C50" w:rsidRDefault="002A2828" w:rsidP="00BE10D8">
            <w:pPr>
              <w:autoSpaceDE w:val="0"/>
              <w:autoSpaceDN w:val="0"/>
              <w:adjustRightInd w:val="0"/>
              <w:spacing w:after="0" w:line="240" w:lineRule="auto"/>
              <w:rPr>
                <w:rFonts w:ascii="Times New Roman" w:hAnsi="Times New Roman"/>
                <w:color w:val="000000"/>
                <w:sz w:val="24"/>
                <w:szCs w:val="24"/>
              </w:rPr>
            </w:pPr>
            <w:r w:rsidRPr="00212F6B">
              <w:rPr>
                <w:rFonts w:ascii="Times New Roman" w:hAnsi="Times New Roman"/>
                <w:color w:val="000000"/>
                <w:sz w:val="24"/>
                <w:szCs w:val="24"/>
              </w:rPr>
              <w:t>антивирусных программ</w:t>
            </w:r>
          </w:p>
        </w:tc>
        <w:tc>
          <w:tcPr>
            <w:tcW w:w="2719" w:type="dxa"/>
            <w:tcBorders>
              <w:top w:val="single" w:sz="4" w:space="0" w:color="auto"/>
              <w:left w:val="single" w:sz="4" w:space="0" w:color="auto"/>
              <w:bottom w:val="single" w:sz="4" w:space="0" w:color="auto"/>
              <w:right w:val="single" w:sz="4" w:space="0" w:color="auto"/>
            </w:tcBorders>
          </w:tcPr>
          <w:p w:rsidR="002A2828" w:rsidRDefault="002A2828" w:rsidP="00BE10D8">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Устный опрос</w:t>
            </w:r>
            <w:r>
              <w:rPr>
                <w:rFonts w:ascii="Times New Roman" w:hAnsi="Times New Roman"/>
                <w:color w:val="000000"/>
                <w:sz w:val="24"/>
                <w:szCs w:val="24"/>
              </w:rPr>
              <w:t xml:space="preserve"> </w:t>
            </w:r>
          </w:p>
          <w:p w:rsidR="002A2828" w:rsidRPr="00D43C50" w:rsidRDefault="002A2828" w:rsidP="00BE10D8">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Мини-проекты</w:t>
            </w:r>
          </w:p>
        </w:tc>
        <w:tc>
          <w:tcPr>
            <w:tcW w:w="2242" w:type="dxa"/>
            <w:tcBorders>
              <w:top w:val="single" w:sz="4" w:space="0" w:color="auto"/>
              <w:left w:val="single" w:sz="4" w:space="0" w:color="auto"/>
              <w:bottom w:val="single" w:sz="4" w:space="0" w:color="auto"/>
              <w:right w:val="single" w:sz="4" w:space="0" w:color="auto"/>
            </w:tcBorders>
          </w:tcPr>
          <w:p w:rsidR="002A2828" w:rsidRPr="00D43C50" w:rsidRDefault="002A2828" w:rsidP="00BE10D8">
            <w:pPr>
              <w:autoSpaceDE w:val="0"/>
              <w:autoSpaceDN w:val="0"/>
              <w:adjustRightInd w:val="0"/>
              <w:spacing w:after="0" w:line="240" w:lineRule="auto"/>
              <w:rPr>
                <w:rFonts w:ascii="Times New Roman" w:hAnsi="Times New Roman"/>
                <w:color w:val="000000"/>
                <w:sz w:val="24"/>
                <w:szCs w:val="24"/>
              </w:rPr>
            </w:pPr>
          </w:p>
        </w:tc>
      </w:tr>
      <w:tr w:rsidR="002A2828" w:rsidRPr="0060431E" w:rsidTr="00BE10D8">
        <w:trPr>
          <w:trHeight w:val="436"/>
        </w:trPr>
        <w:tc>
          <w:tcPr>
            <w:tcW w:w="15417" w:type="dxa"/>
            <w:gridSpan w:val="5"/>
            <w:tcBorders>
              <w:top w:val="single" w:sz="4" w:space="0" w:color="auto"/>
              <w:left w:val="single" w:sz="4" w:space="0" w:color="auto"/>
              <w:bottom w:val="single" w:sz="4" w:space="0" w:color="auto"/>
              <w:right w:val="single" w:sz="4" w:space="0" w:color="auto"/>
            </w:tcBorders>
          </w:tcPr>
          <w:p w:rsidR="002A2828" w:rsidRPr="00E115DA" w:rsidRDefault="002A2828" w:rsidP="00BE10D8">
            <w:pPr>
              <w:autoSpaceDE w:val="0"/>
              <w:autoSpaceDN w:val="0"/>
              <w:adjustRightInd w:val="0"/>
              <w:spacing w:after="0" w:line="240" w:lineRule="auto"/>
              <w:rPr>
                <w:rFonts w:ascii="Times New Roman" w:hAnsi="Times New Roman"/>
                <w:b/>
                <w:color w:val="000000"/>
                <w:sz w:val="24"/>
                <w:szCs w:val="24"/>
              </w:rPr>
            </w:pPr>
            <w:r w:rsidRPr="00E115DA">
              <w:rPr>
                <w:rFonts w:ascii="Times New Roman" w:hAnsi="Times New Roman"/>
                <w:b/>
                <w:color w:val="000000"/>
                <w:sz w:val="24"/>
                <w:szCs w:val="24"/>
              </w:rPr>
              <w:t>Раздел 2. Теоретические основы информатики (</w:t>
            </w:r>
            <w:r>
              <w:rPr>
                <w:rFonts w:ascii="Times New Roman" w:hAnsi="Times New Roman"/>
                <w:b/>
                <w:color w:val="000000"/>
                <w:sz w:val="24"/>
                <w:szCs w:val="24"/>
              </w:rPr>
              <w:t>6</w:t>
            </w:r>
            <w:r w:rsidRPr="00E115DA">
              <w:rPr>
                <w:rFonts w:ascii="Times New Roman" w:hAnsi="Times New Roman"/>
                <w:b/>
                <w:color w:val="000000"/>
                <w:sz w:val="24"/>
                <w:szCs w:val="24"/>
              </w:rPr>
              <w:t xml:space="preserve"> часа)</w:t>
            </w:r>
          </w:p>
        </w:tc>
      </w:tr>
      <w:tr w:rsidR="002A2828" w:rsidRPr="0060431E" w:rsidTr="00BE10D8">
        <w:trPr>
          <w:trHeight w:val="1249"/>
        </w:trPr>
        <w:tc>
          <w:tcPr>
            <w:tcW w:w="3227" w:type="dxa"/>
            <w:tcBorders>
              <w:top w:val="single" w:sz="4" w:space="0" w:color="auto"/>
              <w:left w:val="single" w:sz="4" w:space="0" w:color="auto"/>
              <w:bottom w:val="single" w:sz="4" w:space="0" w:color="auto"/>
              <w:right w:val="single" w:sz="4" w:space="0" w:color="auto"/>
            </w:tcBorders>
          </w:tcPr>
          <w:p w:rsidR="002A2828" w:rsidRDefault="002A2828" w:rsidP="00BE10D8">
            <w:pPr>
              <w:rPr>
                <w:rFonts w:ascii="Times New Roman" w:hAnsi="Times New Roman"/>
                <w:b/>
                <w:sz w:val="24"/>
              </w:rPr>
            </w:pPr>
            <w:r>
              <w:rPr>
                <w:rFonts w:ascii="Times New Roman" w:hAnsi="Times New Roman"/>
                <w:b/>
                <w:sz w:val="24"/>
              </w:rPr>
              <w:lastRenderedPageBreak/>
              <w:t>Тема 4.</w:t>
            </w:r>
          </w:p>
          <w:p w:rsidR="002A2828" w:rsidRPr="00AB5F45" w:rsidRDefault="002A2828" w:rsidP="00BE10D8">
            <w:pPr>
              <w:rPr>
                <w:rFonts w:ascii="Times New Roman" w:hAnsi="Times New Roman"/>
                <w:b/>
                <w:sz w:val="24"/>
              </w:rPr>
            </w:pPr>
            <w:r w:rsidRPr="00212F6B">
              <w:rPr>
                <w:rFonts w:ascii="Times New Roman" w:hAnsi="Times New Roman"/>
                <w:b/>
                <w:sz w:val="24"/>
              </w:rPr>
              <w:t>Информация</w:t>
            </w:r>
            <w:r>
              <w:rPr>
                <w:rFonts w:ascii="Times New Roman" w:hAnsi="Times New Roman"/>
                <w:b/>
                <w:sz w:val="24"/>
              </w:rPr>
              <w:t xml:space="preserve"> </w:t>
            </w:r>
            <w:r w:rsidRPr="00212F6B">
              <w:rPr>
                <w:rFonts w:ascii="Times New Roman" w:hAnsi="Times New Roman"/>
                <w:b/>
                <w:sz w:val="24"/>
              </w:rPr>
              <w:t>и информационные</w:t>
            </w:r>
            <w:r>
              <w:rPr>
                <w:rFonts w:ascii="Times New Roman" w:hAnsi="Times New Roman"/>
                <w:b/>
                <w:sz w:val="24"/>
              </w:rPr>
              <w:t xml:space="preserve"> </w:t>
            </w:r>
            <w:r w:rsidRPr="00212F6B">
              <w:rPr>
                <w:rFonts w:ascii="Times New Roman" w:hAnsi="Times New Roman"/>
                <w:b/>
                <w:sz w:val="24"/>
              </w:rPr>
              <w:t>процессы (2 часа</w:t>
            </w:r>
            <w:r>
              <w:rPr>
                <w:rFonts w:ascii="Times New Roman" w:hAnsi="Times New Roman"/>
                <w:b/>
                <w:sz w:val="24"/>
              </w:rPr>
              <w:t>)</w:t>
            </w:r>
          </w:p>
        </w:tc>
        <w:tc>
          <w:tcPr>
            <w:tcW w:w="3685" w:type="dxa"/>
            <w:tcBorders>
              <w:top w:val="single" w:sz="4" w:space="0" w:color="auto"/>
              <w:left w:val="single" w:sz="4" w:space="0" w:color="auto"/>
              <w:bottom w:val="single" w:sz="4" w:space="0" w:color="auto"/>
              <w:right w:val="single" w:sz="4" w:space="0" w:color="auto"/>
            </w:tcBorders>
          </w:tcPr>
          <w:p w:rsidR="002A2828" w:rsidRPr="00212F6B" w:rsidRDefault="002A2828" w:rsidP="00BE10D8">
            <w:pPr>
              <w:spacing w:after="0" w:line="240" w:lineRule="auto"/>
              <w:rPr>
                <w:rFonts w:ascii="Times New Roman" w:hAnsi="Times New Roman"/>
                <w:sz w:val="24"/>
              </w:rPr>
            </w:pPr>
            <w:r w:rsidRPr="00212F6B">
              <w:rPr>
                <w:rFonts w:ascii="Times New Roman" w:hAnsi="Times New Roman"/>
                <w:sz w:val="24"/>
              </w:rPr>
              <w:t>Информационные процессы.</w:t>
            </w:r>
          </w:p>
          <w:p w:rsidR="002A2828" w:rsidRPr="00212F6B" w:rsidRDefault="002A2828" w:rsidP="00BE10D8">
            <w:pPr>
              <w:spacing w:after="0" w:line="240" w:lineRule="auto"/>
              <w:rPr>
                <w:rFonts w:ascii="Times New Roman" w:hAnsi="Times New Roman"/>
                <w:sz w:val="24"/>
              </w:rPr>
            </w:pPr>
            <w:r w:rsidRPr="00212F6B">
              <w:rPr>
                <w:rFonts w:ascii="Times New Roman" w:hAnsi="Times New Roman"/>
                <w:sz w:val="24"/>
              </w:rPr>
              <w:t>Получение, хранение, обработка</w:t>
            </w:r>
          </w:p>
          <w:p w:rsidR="002A2828" w:rsidRPr="00212F6B" w:rsidRDefault="002A2828" w:rsidP="00BE10D8">
            <w:pPr>
              <w:spacing w:after="0" w:line="240" w:lineRule="auto"/>
              <w:rPr>
                <w:rFonts w:ascii="Times New Roman" w:hAnsi="Times New Roman"/>
                <w:sz w:val="24"/>
              </w:rPr>
            </w:pPr>
            <w:r w:rsidRPr="00212F6B">
              <w:rPr>
                <w:rFonts w:ascii="Times New Roman" w:hAnsi="Times New Roman"/>
                <w:sz w:val="24"/>
              </w:rPr>
              <w:t>и передача информации (данных).</w:t>
            </w:r>
          </w:p>
          <w:p w:rsidR="002A2828" w:rsidRPr="00212F6B" w:rsidRDefault="002A2828" w:rsidP="00BE10D8">
            <w:pPr>
              <w:spacing w:after="0" w:line="240" w:lineRule="auto"/>
              <w:rPr>
                <w:rFonts w:ascii="Times New Roman" w:hAnsi="Times New Roman"/>
                <w:b/>
                <w:sz w:val="24"/>
              </w:rPr>
            </w:pPr>
            <w:r w:rsidRPr="00212F6B">
              <w:rPr>
                <w:rFonts w:ascii="Times New Roman" w:hAnsi="Times New Roman"/>
                <w:b/>
                <w:sz w:val="24"/>
              </w:rPr>
              <w:t>Практические работы</w:t>
            </w:r>
          </w:p>
          <w:p w:rsidR="002A2828" w:rsidRPr="00212F6B" w:rsidRDefault="002A2828" w:rsidP="00BE10D8">
            <w:pPr>
              <w:spacing w:after="0" w:line="240" w:lineRule="auto"/>
              <w:rPr>
                <w:rFonts w:ascii="Times New Roman" w:hAnsi="Times New Roman"/>
                <w:sz w:val="24"/>
              </w:rPr>
            </w:pPr>
            <w:r w:rsidRPr="00212F6B">
              <w:rPr>
                <w:rFonts w:ascii="Times New Roman" w:hAnsi="Times New Roman"/>
                <w:sz w:val="24"/>
              </w:rPr>
              <w:t>1. Преобразование информации,</w:t>
            </w:r>
          </w:p>
          <w:p w:rsidR="002A2828" w:rsidRPr="00212F6B" w:rsidRDefault="002A2828" w:rsidP="00BE10D8">
            <w:pPr>
              <w:spacing w:after="0" w:line="240" w:lineRule="auto"/>
              <w:rPr>
                <w:rFonts w:ascii="Times New Roman" w:hAnsi="Times New Roman"/>
                <w:sz w:val="24"/>
              </w:rPr>
            </w:pPr>
            <w:proofErr w:type="gramStart"/>
            <w:r w:rsidRPr="00212F6B">
              <w:rPr>
                <w:rFonts w:ascii="Times New Roman" w:hAnsi="Times New Roman"/>
                <w:sz w:val="24"/>
              </w:rPr>
              <w:t>представленной в форме таблиц</w:t>
            </w:r>
            <w:proofErr w:type="gramEnd"/>
          </w:p>
          <w:p w:rsidR="002A2828" w:rsidRPr="00E115DA" w:rsidRDefault="002A2828" w:rsidP="00BE10D8">
            <w:pPr>
              <w:spacing w:after="0" w:line="240" w:lineRule="auto"/>
              <w:rPr>
                <w:rFonts w:ascii="Times New Roman" w:hAnsi="Times New Roman"/>
                <w:sz w:val="24"/>
              </w:rPr>
            </w:pPr>
            <w:r w:rsidRPr="00212F6B">
              <w:rPr>
                <w:rFonts w:ascii="Times New Roman" w:hAnsi="Times New Roman"/>
                <w:sz w:val="24"/>
              </w:rPr>
              <w:t>и диаграмм, в текст</w:t>
            </w:r>
            <w:r>
              <w:rPr>
                <w:rFonts w:ascii="Times New Roman" w:hAnsi="Times New Roman"/>
                <w:sz w:val="24"/>
              </w:rPr>
              <w:t>.</w:t>
            </w:r>
          </w:p>
        </w:tc>
        <w:tc>
          <w:tcPr>
            <w:tcW w:w="3544" w:type="dxa"/>
            <w:tcBorders>
              <w:top w:val="single" w:sz="4" w:space="0" w:color="auto"/>
              <w:left w:val="single" w:sz="4" w:space="0" w:color="auto"/>
              <w:bottom w:val="single" w:sz="4" w:space="0" w:color="auto"/>
              <w:right w:val="single" w:sz="4" w:space="0" w:color="auto"/>
            </w:tcBorders>
          </w:tcPr>
          <w:p w:rsidR="002A2828" w:rsidRPr="00E115DA" w:rsidRDefault="002A2828" w:rsidP="00BE10D8">
            <w:pPr>
              <w:rPr>
                <w:rFonts w:ascii="Times New Roman" w:hAnsi="Times New Roman"/>
                <w:sz w:val="24"/>
              </w:rPr>
            </w:pPr>
            <w:r w:rsidRPr="00212F6B">
              <w:rPr>
                <w:rFonts w:ascii="Times New Roman" w:hAnsi="Times New Roman"/>
                <w:sz w:val="24"/>
              </w:rPr>
              <w:t>Раскрывать смысл изучаемых понятий.</w:t>
            </w:r>
            <w:r>
              <w:rPr>
                <w:rFonts w:ascii="Times New Roman" w:hAnsi="Times New Roman"/>
                <w:sz w:val="24"/>
              </w:rPr>
              <w:t xml:space="preserve"> </w:t>
            </w:r>
            <w:r w:rsidRPr="00212F6B">
              <w:rPr>
                <w:rFonts w:ascii="Times New Roman" w:hAnsi="Times New Roman"/>
                <w:sz w:val="24"/>
              </w:rPr>
              <w:t>Приводить примеры информационных</w:t>
            </w:r>
            <w:r>
              <w:rPr>
                <w:rFonts w:ascii="Times New Roman" w:hAnsi="Times New Roman"/>
                <w:sz w:val="24"/>
              </w:rPr>
              <w:t xml:space="preserve"> </w:t>
            </w:r>
            <w:r w:rsidRPr="00212F6B">
              <w:rPr>
                <w:rFonts w:ascii="Times New Roman" w:hAnsi="Times New Roman"/>
                <w:sz w:val="24"/>
              </w:rPr>
              <w:t>процессов в окружающем мире.</w:t>
            </w:r>
            <w:r>
              <w:rPr>
                <w:rFonts w:ascii="Times New Roman" w:hAnsi="Times New Roman"/>
                <w:sz w:val="24"/>
              </w:rPr>
              <w:t xml:space="preserve"> </w:t>
            </w:r>
            <w:r w:rsidRPr="00212F6B">
              <w:rPr>
                <w:rFonts w:ascii="Times New Roman" w:hAnsi="Times New Roman"/>
                <w:sz w:val="24"/>
              </w:rPr>
              <w:t>Выб</w:t>
            </w:r>
            <w:r>
              <w:rPr>
                <w:rFonts w:ascii="Times New Roman" w:hAnsi="Times New Roman"/>
                <w:sz w:val="24"/>
              </w:rPr>
              <w:t>ирать форму представления инфор</w:t>
            </w:r>
            <w:r w:rsidRPr="00212F6B">
              <w:rPr>
                <w:rFonts w:ascii="Times New Roman" w:hAnsi="Times New Roman"/>
                <w:sz w:val="24"/>
              </w:rPr>
              <w:t>мации в зависимости от поставленной</w:t>
            </w:r>
            <w:r>
              <w:rPr>
                <w:rFonts w:ascii="Times New Roman" w:hAnsi="Times New Roman"/>
                <w:sz w:val="24"/>
              </w:rPr>
              <w:t xml:space="preserve"> </w:t>
            </w:r>
            <w:r w:rsidRPr="00212F6B">
              <w:rPr>
                <w:rFonts w:ascii="Times New Roman" w:hAnsi="Times New Roman"/>
                <w:sz w:val="24"/>
              </w:rPr>
              <w:t>задачи.</w:t>
            </w:r>
            <w:r>
              <w:rPr>
                <w:rFonts w:ascii="Times New Roman" w:hAnsi="Times New Roman"/>
                <w:sz w:val="24"/>
              </w:rPr>
              <w:t xml:space="preserve"> </w:t>
            </w:r>
            <w:r w:rsidRPr="00212F6B">
              <w:rPr>
                <w:rFonts w:ascii="Times New Roman" w:hAnsi="Times New Roman"/>
                <w:sz w:val="24"/>
              </w:rPr>
              <w:t>Осуществлять обработку информации</w:t>
            </w:r>
            <w:r>
              <w:rPr>
                <w:rFonts w:ascii="Times New Roman" w:hAnsi="Times New Roman"/>
                <w:sz w:val="24"/>
              </w:rPr>
              <w:t xml:space="preserve"> </w:t>
            </w:r>
            <w:r w:rsidRPr="00212F6B">
              <w:rPr>
                <w:rFonts w:ascii="Times New Roman" w:hAnsi="Times New Roman"/>
                <w:sz w:val="24"/>
              </w:rPr>
              <w:t>по заданному алгоритму.</w:t>
            </w:r>
            <w:r>
              <w:rPr>
                <w:rFonts w:ascii="Times New Roman" w:hAnsi="Times New Roman"/>
                <w:sz w:val="24"/>
              </w:rPr>
              <w:t xml:space="preserve"> </w:t>
            </w:r>
            <w:r w:rsidRPr="00212F6B">
              <w:rPr>
                <w:rFonts w:ascii="Times New Roman" w:hAnsi="Times New Roman"/>
                <w:sz w:val="24"/>
              </w:rPr>
              <w:t>Разрабатывать алгоритм преобразования</w:t>
            </w:r>
            <w:r>
              <w:rPr>
                <w:rFonts w:ascii="Times New Roman" w:hAnsi="Times New Roman"/>
                <w:sz w:val="24"/>
              </w:rPr>
              <w:t xml:space="preserve"> </w:t>
            </w:r>
            <w:r w:rsidRPr="00212F6B">
              <w:rPr>
                <w:rFonts w:ascii="Times New Roman" w:hAnsi="Times New Roman"/>
                <w:sz w:val="24"/>
              </w:rPr>
              <w:t>информации</w:t>
            </w:r>
            <w:r>
              <w:rPr>
                <w:rFonts w:ascii="Times New Roman" w:hAnsi="Times New Roman"/>
                <w:sz w:val="24"/>
              </w:rPr>
              <w:t>.</w:t>
            </w:r>
          </w:p>
        </w:tc>
        <w:tc>
          <w:tcPr>
            <w:tcW w:w="2719" w:type="dxa"/>
            <w:tcBorders>
              <w:top w:val="single" w:sz="4" w:space="0" w:color="auto"/>
              <w:left w:val="single" w:sz="4" w:space="0" w:color="auto"/>
              <w:bottom w:val="single" w:sz="4" w:space="0" w:color="auto"/>
              <w:right w:val="single" w:sz="4" w:space="0" w:color="auto"/>
            </w:tcBorders>
          </w:tcPr>
          <w:p w:rsidR="002A2828" w:rsidRPr="00D43C50" w:rsidRDefault="002A2828" w:rsidP="00BE10D8">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Тестирование; </w:t>
            </w:r>
          </w:p>
          <w:p w:rsidR="002A2828" w:rsidRPr="00D43C50" w:rsidRDefault="002A2828" w:rsidP="00BE10D8">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Практическая работа </w:t>
            </w:r>
          </w:p>
          <w:p w:rsidR="002A2828" w:rsidRPr="00D43C50" w:rsidRDefault="002A2828" w:rsidP="00BE10D8">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Самооценка с использованием «Оценочного листа» </w:t>
            </w:r>
          </w:p>
        </w:tc>
        <w:tc>
          <w:tcPr>
            <w:tcW w:w="2242" w:type="dxa"/>
            <w:tcBorders>
              <w:top w:val="single" w:sz="4" w:space="0" w:color="auto"/>
              <w:left w:val="single" w:sz="4" w:space="0" w:color="auto"/>
              <w:bottom w:val="single" w:sz="4" w:space="0" w:color="auto"/>
              <w:right w:val="single" w:sz="4" w:space="0" w:color="auto"/>
            </w:tcBorders>
          </w:tcPr>
          <w:tbl>
            <w:tblPr>
              <w:tblW w:w="0" w:type="auto"/>
              <w:tblBorders>
                <w:top w:val="nil"/>
                <w:left w:val="nil"/>
                <w:bottom w:val="nil"/>
                <w:right w:val="nil"/>
              </w:tblBorders>
              <w:tblLayout w:type="fixed"/>
              <w:tblLook w:val="0000" w:firstRow="0" w:lastRow="0" w:firstColumn="0" w:lastColumn="0" w:noHBand="0" w:noVBand="0"/>
            </w:tblPr>
            <w:tblGrid>
              <w:gridCol w:w="1584"/>
            </w:tblGrid>
            <w:tr w:rsidR="002A2828" w:rsidRPr="000A4FA7" w:rsidTr="00BE10D8">
              <w:trPr>
                <w:trHeight w:val="2008"/>
              </w:trPr>
              <w:tc>
                <w:tcPr>
                  <w:tcW w:w="1584" w:type="dxa"/>
                </w:tcPr>
                <w:p w:rsidR="002A2828" w:rsidRPr="000A4FA7" w:rsidRDefault="002A2828" w:rsidP="00BE10D8">
                  <w:pPr>
                    <w:autoSpaceDE w:val="0"/>
                    <w:autoSpaceDN w:val="0"/>
                    <w:adjustRightInd w:val="0"/>
                    <w:spacing w:after="0" w:line="240" w:lineRule="auto"/>
                    <w:rPr>
                      <w:rFonts w:ascii="Times New Roman" w:hAnsi="Times New Roman"/>
                      <w:color w:val="000000"/>
                      <w:sz w:val="23"/>
                      <w:szCs w:val="23"/>
                    </w:rPr>
                  </w:pPr>
                  <w:r w:rsidRPr="000A4FA7">
                    <w:rPr>
                      <w:rFonts w:ascii="Times New Roman" w:hAnsi="Times New Roman"/>
                      <w:color w:val="000000"/>
                      <w:sz w:val="23"/>
                      <w:szCs w:val="23"/>
                    </w:rPr>
                    <w:t>http://www.lbz.ru/metodist/</w:t>
                  </w:r>
                  <w:r>
                    <w:rPr>
                      <w:rFonts w:ascii="Times New Roman" w:hAnsi="Times New Roman"/>
                      <w:color w:val="000000"/>
                      <w:sz w:val="23"/>
                      <w:szCs w:val="23"/>
                    </w:rPr>
                    <w:t>authors/informatika/3/files/eor</w:t>
                  </w:r>
                  <w:r w:rsidRPr="0039786F">
                    <w:rPr>
                      <w:rFonts w:ascii="Times New Roman" w:hAnsi="Times New Roman"/>
                      <w:color w:val="000000"/>
                      <w:sz w:val="23"/>
                      <w:szCs w:val="23"/>
                    </w:rPr>
                    <w:t>6</w:t>
                  </w:r>
                  <w:r w:rsidRPr="000A4FA7">
                    <w:rPr>
                      <w:rFonts w:ascii="Times New Roman" w:hAnsi="Times New Roman"/>
                      <w:color w:val="000000"/>
                      <w:sz w:val="23"/>
                      <w:szCs w:val="23"/>
                    </w:rPr>
                    <w:t xml:space="preserve">/ </w:t>
                  </w:r>
                </w:p>
                <w:p w:rsidR="002A2828" w:rsidRPr="000A4FA7" w:rsidRDefault="002A2828" w:rsidP="00BE10D8">
                  <w:pPr>
                    <w:autoSpaceDE w:val="0"/>
                    <w:autoSpaceDN w:val="0"/>
                    <w:adjustRightInd w:val="0"/>
                    <w:spacing w:after="0" w:line="240" w:lineRule="auto"/>
                    <w:rPr>
                      <w:rFonts w:ascii="Times New Roman" w:hAnsi="Times New Roman"/>
                      <w:color w:val="000000"/>
                      <w:sz w:val="23"/>
                      <w:szCs w:val="23"/>
                    </w:rPr>
                  </w:pPr>
                </w:p>
              </w:tc>
            </w:tr>
          </w:tbl>
          <w:p w:rsidR="002A2828" w:rsidRPr="00D43C50" w:rsidRDefault="002A2828" w:rsidP="00BE10D8">
            <w:pPr>
              <w:autoSpaceDE w:val="0"/>
              <w:autoSpaceDN w:val="0"/>
              <w:adjustRightInd w:val="0"/>
              <w:spacing w:after="0" w:line="240" w:lineRule="auto"/>
              <w:rPr>
                <w:rFonts w:ascii="Times New Roman" w:hAnsi="Times New Roman"/>
                <w:color w:val="000000"/>
                <w:sz w:val="24"/>
                <w:szCs w:val="24"/>
              </w:rPr>
            </w:pPr>
          </w:p>
        </w:tc>
      </w:tr>
      <w:tr w:rsidR="002A2828" w:rsidRPr="0060431E" w:rsidTr="00BE10D8">
        <w:trPr>
          <w:trHeight w:val="416"/>
        </w:trPr>
        <w:tc>
          <w:tcPr>
            <w:tcW w:w="3227" w:type="dxa"/>
            <w:tcBorders>
              <w:top w:val="single" w:sz="4" w:space="0" w:color="auto"/>
              <w:left w:val="single" w:sz="4" w:space="0" w:color="auto"/>
              <w:bottom w:val="single" w:sz="4" w:space="0" w:color="auto"/>
              <w:right w:val="single" w:sz="4" w:space="0" w:color="auto"/>
            </w:tcBorders>
          </w:tcPr>
          <w:p w:rsidR="002A2828" w:rsidRDefault="002A2828" w:rsidP="00BE10D8">
            <w:pPr>
              <w:rPr>
                <w:rFonts w:ascii="Times New Roman" w:hAnsi="Times New Roman"/>
                <w:b/>
                <w:sz w:val="24"/>
              </w:rPr>
            </w:pPr>
            <w:r w:rsidRPr="00F361BF">
              <w:rPr>
                <w:rFonts w:ascii="Times New Roman" w:hAnsi="Times New Roman"/>
                <w:b/>
                <w:sz w:val="24"/>
              </w:rPr>
              <w:t xml:space="preserve">Тема 5. </w:t>
            </w:r>
          </w:p>
          <w:p w:rsidR="002A2828" w:rsidRDefault="002A2828" w:rsidP="00BE10D8">
            <w:pPr>
              <w:rPr>
                <w:rFonts w:ascii="Times New Roman" w:hAnsi="Times New Roman"/>
                <w:b/>
                <w:sz w:val="24"/>
              </w:rPr>
            </w:pPr>
            <w:r w:rsidRPr="00F361BF">
              <w:rPr>
                <w:rFonts w:ascii="Times New Roman" w:hAnsi="Times New Roman"/>
                <w:b/>
                <w:sz w:val="24"/>
              </w:rPr>
              <w:t>Двоичный код</w:t>
            </w:r>
            <w:r>
              <w:rPr>
                <w:rFonts w:ascii="Times New Roman" w:hAnsi="Times New Roman"/>
                <w:b/>
                <w:sz w:val="24"/>
              </w:rPr>
              <w:t xml:space="preserve"> </w:t>
            </w:r>
            <w:r w:rsidRPr="00F361BF">
              <w:rPr>
                <w:rFonts w:ascii="Times New Roman" w:hAnsi="Times New Roman"/>
                <w:b/>
                <w:sz w:val="24"/>
              </w:rPr>
              <w:t>(2 часа)</w:t>
            </w:r>
          </w:p>
        </w:tc>
        <w:tc>
          <w:tcPr>
            <w:tcW w:w="3685" w:type="dxa"/>
            <w:tcBorders>
              <w:top w:val="single" w:sz="4" w:space="0" w:color="auto"/>
              <w:left w:val="single" w:sz="4" w:space="0" w:color="auto"/>
              <w:bottom w:val="single" w:sz="4" w:space="0" w:color="auto"/>
              <w:right w:val="single" w:sz="4" w:space="0" w:color="auto"/>
            </w:tcBorders>
          </w:tcPr>
          <w:p w:rsidR="002A2828" w:rsidRPr="00F361BF" w:rsidRDefault="002A2828" w:rsidP="00BE10D8">
            <w:pPr>
              <w:spacing w:after="0" w:line="240" w:lineRule="auto"/>
              <w:rPr>
                <w:rFonts w:ascii="Times New Roman" w:hAnsi="Times New Roman"/>
                <w:sz w:val="24"/>
              </w:rPr>
            </w:pPr>
            <w:r w:rsidRPr="00F361BF">
              <w:rPr>
                <w:rFonts w:ascii="Times New Roman" w:hAnsi="Times New Roman"/>
                <w:sz w:val="24"/>
              </w:rPr>
              <w:t>Двоичный код. Представление</w:t>
            </w:r>
          </w:p>
          <w:p w:rsidR="002A2828" w:rsidRPr="00F361BF" w:rsidRDefault="002A2828" w:rsidP="00BE10D8">
            <w:pPr>
              <w:spacing w:after="0" w:line="240" w:lineRule="auto"/>
              <w:rPr>
                <w:rFonts w:ascii="Times New Roman" w:hAnsi="Times New Roman"/>
                <w:sz w:val="24"/>
              </w:rPr>
            </w:pPr>
            <w:r w:rsidRPr="00F361BF">
              <w:rPr>
                <w:rFonts w:ascii="Times New Roman" w:hAnsi="Times New Roman"/>
                <w:sz w:val="24"/>
              </w:rPr>
              <w:t>данных в компьютере как текстов</w:t>
            </w:r>
            <w:r>
              <w:rPr>
                <w:rFonts w:ascii="Times New Roman" w:hAnsi="Times New Roman"/>
                <w:sz w:val="24"/>
              </w:rPr>
              <w:t xml:space="preserve"> </w:t>
            </w:r>
            <w:r w:rsidRPr="00F361BF">
              <w:rPr>
                <w:rFonts w:ascii="Times New Roman" w:hAnsi="Times New Roman"/>
                <w:sz w:val="24"/>
              </w:rPr>
              <w:t>в двоичном алфавите. Количество</w:t>
            </w:r>
            <w:r>
              <w:rPr>
                <w:rFonts w:ascii="Times New Roman" w:hAnsi="Times New Roman"/>
                <w:sz w:val="24"/>
              </w:rPr>
              <w:t xml:space="preserve"> </w:t>
            </w:r>
            <w:r w:rsidRPr="00F361BF">
              <w:rPr>
                <w:rFonts w:ascii="Times New Roman" w:hAnsi="Times New Roman"/>
                <w:sz w:val="24"/>
              </w:rPr>
              <w:t>всевозможных слов (кодовых</w:t>
            </w:r>
            <w:r>
              <w:rPr>
                <w:rFonts w:ascii="Times New Roman" w:hAnsi="Times New Roman"/>
                <w:sz w:val="24"/>
              </w:rPr>
              <w:t xml:space="preserve"> </w:t>
            </w:r>
            <w:r w:rsidRPr="00F361BF">
              <w:rPr>
                <w:rFonts w:ascii="Times New Roman" w:hAnsi="Times New Roman"/>
                <w:sz w:val="24"/>
              </w:rPr>
              <w:t>комбинаций) фиксированной</w:t>
            </w:r>
            <w:r>
              <w:rPr>
                <w:rFonts w:ascii="Times New Roman" w:hAnsi="Times New Roman"/>
                <w:sz w:val="24"/>
              </w:rPr>
              <w:t xml:space="preserve"> </w:t>
            </w:r>
            <w:r w:rsidRPr="00F361BF">
              <w:rPr>
                <w:rFonts w:ascii="Times New Roman" w:hAnsi="Times New Roman"/>
                <w:sz w:val="24"/>
              </w:rPr>
              <w:t>длины в двоичном алфавите.</w:t>
            </w:r>
          </w:p>
          <w:p w:rsidR="002A2828" w:rsidRPr="00212F6B" w:rsidRDefault="002A2828" w:rsidP="00BE10D8">
            <w:pPr>
              <w:spacing w:after="0" w:line="240" w:lineRule="auto"/>
              <w:rPr>
                <w:rFonts w:ascii="Times New Roman" w:hAnsi="Times New Roman"/>
                <w:sz w:val="24"/>
              </w:rPr>
            </w:pPr>
            <w:r w:rsidRPr="00F361BF">
              <w:rPr>
                <w:rFonts w:ascii="Times New Roman" w:hAnsi="Times New Roman"/>
                <w:sz w:val="24"/>
              </w:rPr>
              <w:t>Преобразование любого</w:t>
            </w:r>
            <w:r>
              <w:rPr>
                <w:rFonts w:ascii="Times New Roman" w:hAnsi="Times New Roman"/>
                <w:sz w:val="24"/>
              </w:rPr>
              <w:t xml:space="preserve"> </w:t>
            </w:r>
            <w:r w:rsidRPr="00F361BF">
              <w:rPr>
                <w:rFonts w:ascii="Times New Roman" w:hAnsi="Times New Roman"/>
                <w:sz w:val="24"/>
              </w:rPr>
              <w:t>алфавита</w:t>
            </w:r>
            <w:r>
              <w:rPr>
                <w:rFonts w:ascii="Times New Roman" w:hAnsi="Times New Roman"/>
                <w:sz w:val="24"/>
              </w:rPr>
              <w:t xml:space="preserve"> </w:t>
            </w:r>
            <w:r w:rsidRPr="00F361BF">
              <w:rPr>
                <w:rFonts w:ascii="Times New Roman" w:hAnsi="Times New Roman"/>
                <w:sz w:val="24"/>
              </w:rPr>
              <w:t xml:space="preserve">к </w:t>
            </w:r>
            <w:proofErr w:type="gramStart"/>
            <w:r w:rsidRPr="00F361BF">
              <w:rPr>
                <w:rFonts w:ascii="Times New Roman" w:hAnsi="Times New Roman"/>
                <w:sz w:val="24"/>
              </w:rPr>
              <w:t>двоичному</w:t>
            </w:r>
            <w:proofErr w:type="gramEnd"/>
          </w:p>
        </w:tc>
        <w:tc>
          <w:tcPr>
            <w:tcW w:w="3544" w:type="dxa"/>
            <w:tcBorders>
              <w:top w:val="single" w:sz="4" w:space="0" w:color="auto"/>
              <w:left w:val="single" w:sz="4" w:space="0" w:color="auto"/>
              <w:bottom w:val="single" w:sz="4" w:space="0" w:color="auto"/>
              <w:right w:val="single" w:sz="4" w:space="0" w:color="auto"/>
            </w:tcBorders>
          </w:tcPr>
          <w:p w:rsidR="002A2828" w:rsidRPr="00212F6B" w:rsidRDefault="002A2828" w:rsidP="00BE10D8">
            <w:pPr>
              <w:rPr>
                <w:rFonts w:ascii="Times New Roman" w:hAnsi="Times New Roman"/>
                <w:sz w:val="24"/>
              </w:rPr>
            </w:pPr>
            <w:r w:rsidRPr="00F361BF">
              <w:rPr>
                <w:rFonts w:ascii="Times New Roman" w:hAnsi="Times New Roman"/>
                <w:sz w:val="24"/>
              </w:rPr>
              <w:t>Раскрывать смысл изучаемых понятий.</w:t>
            </w:r>
            <w:r>
              <w:rPr>
                <w:rFonts w:ascii="Times New Roman" w:hAnsi="Times New Roman"/>
                <w:sz w:val="24"/>
              </w:rPr>
              <w:t xml:space="preserve"> </w:t>
            </w:r>
            <w:r w:rsidRPr="00F361BF">
              <w:rPr>
                <w:rFonts w:ascii="Times New Roman" w:hAnsi="Times New Roman"/>
                <w:sz w:val="24"/>
              </w:rPr>
              <w:t>По</w:t>
            </w:r>
            <w:r>
              <w:rPr>
                <w:rFonts w:ascii="Times New Roman" w:hAnsi="Times New Roman"/>
                <w:sz w:val="24"/>
              </w:rPr>
              <w:t>дсчитывать количество всевозмож</w:t>
            </w:r>
            <w:r w:rsidRPr="00F361BF">
              <w:rPr>
                <w:rFonts w:ascii="Times New Roman" w:hAnsi="Times New Roman"/>
                <w:sz w:val="24"/>
              </w:rPr>
              <w:t>ных слов (кодовых комбинаций) фиксированной длины в двоичном алфавите</w:t>
            </w:r>
          </w:p>
        </w:tc>
        <w:tc>
          <w:tcPr>
            <w:tcW w:w="2719" w:type="dxa"/>
            <w:tcBorders>
              <w:top w:val="single" w:sz="4" w:space="0" w:color="auto"/>
              <w:left w:val="single" w:sz="4" w:space="0" w:color="auto"/>
              <w:bottom w:val="single" w:sz="4" w:space="0" w:color="auto"/>
              <w:right w:val="single" w:sz="4" w:space="0" w:color="auto"/>
            </w:tcBorders>
          </w:tcPr>
          <w:p w:rsidR="002A2828" w:rsidRPr="00D43C50" w:rsidRDefault="002A2828" w:rsidP="00BE10D8">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Устный опрос; </w:t>
            </w:r>
          </w:p>
          <w:p w:rsidR="002A2828" w:rsidRDefault="002A2828" w:rsidP="00BE10D8">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Тестирование</w:t>
            </w:r>
          </w:p>
          <w:p w:rsidR="002A2828" w:rsidRPr="00D43C50" w:rsidRDefault="002A2828" w:rsidP="00BE10D8">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Самооценка с использованием «Оценочного листа» </w:t>
            </w:r>
          </w:p>
        </w:tc>
        <w:tc>
          <w:tcPr>
            <w:tcW w:w="2242" w:type="dxa"/>
            <w:tcBorders>
              <w:top w:val="single" w:sz="4" w:space="0" w:color="auto"/>
              <w:left w:val="single" w:sz="4" w:space="0" w:color="auto"/>
              <w:bottom w:val="single" w:sz="4" w:space="0" w:color="auto"/>
              <w:right w:val="single" w:sz="4" w:space="0" w:color="auto"/>
            </w:tcBorders>
          </w:tcPr>
          <w:p w:rsidR="002A2828" w:rsidRPr="000A4FA7" w:rsidRDefault="002A2828" w:rsidP="00BE10D8">
            <w:pPr>
              <w:autoSpaceDE w:val="0"/>
              <w:autoSpaceDN w:val="0"/>
              <w:adjustRightInd w:val="0"/>
              <w:spacing w:after="0" w:line="240" w:lineRule="auto"/>
              <w:rPr>
                <w:rFonts w:ascii="Times New Roman" w:hAnsi="Times New Roman"/>
                <w:color w:val="000000"/>
                <w:sz w:val="23"/>
                <w:szCs w:val="23"/>
              </w:rPr>
            </w:pPr>
          </w:p>
        </w:tc>
      </w:tr>
      <w:tr w:rsidR="002A2828" w:rsidRPr="0060431E" w:rsidTr="00BE10D8">
        <w:trPr>
          <w:trHeight w:val="416"/>
        </w:trPr>
        <w:tc>
          <w:tcPr>
            <w:tcW w:w="3227" w:type="dxa"/>
            <w:tcBorders>
              <w:top w:val="single" w:sz="4" w:space="0" w:color="auto"/>
              <w:left w:val="single" w:sz="4" w:space="0" w:color="auto"/>
              <w:bottom w:val="single" w:sz="4" w:space="0" w:color="auto"/>
              <w:right w:val="single" w:sz="4" w:space="0" w:color="auto"/>
            </w:tcBorders>
          </w:tcPr>
          <w:p w:rsidR="002A2828" w:rsidRDefault="002A2828" w:rsidP="00BE10D8">
            <w:pPr>
              <w:rPr>
                <w:rFonts w:ascii="Times New Roman" w:hAnsi="Times New Roman"/>
                <w:b/>
                <w:sz w:val="24"/>
              </w:rPr>
            </w:pPr>
            <w:r w:rsidRPr="00F361BF">
              <w:rPr>
                <w:rFonts w:ascii="Times New Roman" w:hAnsi="Times New Roman"/>
                <w:b/>
                <w:sz w:val="24"/>
              </w:rPr>
              <w:t xml:space="preserve">Тема 6. </w:t>
            </w:r>
          </w:p>
          <w:p w:rsidR="002A2828" w:rsidRPr="00F361BF" w:rsidRDefault="002A2828" w:rsidP="00BE10D8">
            <w:pPr>
              <w:rPr>
                <w:rFonts w:ascii="Times New Roman" w:hAnsi="Times New Roman"/>
                <w:b/>
                <w:sz w:val="24"/>
              </w:rPr>
            </w:pPr>
            <w:r w:rsidRPr="00F361BF">
              <w:rPr>
                <w:rFonts w:ascii="Times New Roman" w:hAnsi="Times New Roman"/>
                <w:b/>
                <w:sz w:val="24"/>
              </w:rPr>
              <w:t>Единицы</w:t>
            </w:r>
            <w:r>
              <w:rPr>
                <w:rFonts w:ascii="Times New Roman" w:hAnsi="Times New Roman"/>
                <w:b/>
                <w:sz w:val="24"/>
              </w:rPr>
              <w:t xml:space="preserve"> </w:t>
            </w:r>
            <w:r w:rsidRPr="00F361BF">
              <w:rPr>
                <w:rFonts w:ascii="Times New Roman" w:hAnsi="Times New Roman"/>
                <w:b/>
                <w:sz w:val="24"/>
              </w:rPr>
              <w:t>измерения информации</w:t>
            </w:r>
            <w:r>
              <w:rPr>
                <w:rFonts w:ascii="Times New Roman" w:hAnsi="Times New Roman"/>
                <w:b/>
                <w:sz w:val="24"/>
              </w:rPr>
              <w:t xml:space="preserve"> (2 часа)</w:t>
            </w:r>
          </w:p>
        </w:tc>
        <w:tc>
          <w:tcPr>
            <w:tcW w:w="3685" w:type="dxa"/>
            <w:tcBorders>
              <w:top w:val="single" w:sz="4" w:space="0" w:color="auto"/>
              <w:left w:val="single" w:sz="4" w:space="0" w:color="auto"/>
              <w:bottom w:val="single" w:sz="4" w:space="0" w:color="auto"/>
              <w:right w:val="single" w:sz="4" w:space="0" w:color="auto"/>
            </w:tcBorders>
          </w:tcPr>
          <w:p w:rsidR="002A2828" w:rsidRPr="00F361BF" w:rsidRDefault="002A2828" w:rsidP="00BE10D8">
            <w:pPr>
              <w:spacing w:after="0" w:line="240" w:lineRule="auto"/>
              <w:rPr>
                <w:rFonts w:ascii="Times New Roman" w:hAnsi="Times New Roman"/>
                <w:sz w:val="24"/>
              </w:rPr>
            </w:pPr>
            <w:r w:rsidRPr="00F361BF">
              <w:rPr>
                <w:rFonts w:ascii="Times New Roman" w:hAnsi="Times New Roman"/>
                <w:sz w:val="24"/>
              </w:rPr>
              <w:t>Информационный объём данных.</w:t>
            </w:r>
          </w:p>
          <w:p w:rsidR="002A2828" w:rsidRPr="00F361BF" w:rsidRDefault="002A2828" w:rsidP="00BE10D8">
            <w:pPr>
              <w:spacing w:after="0" w:line="240" w:lineRule="auto"/>
              <w:rPr>
                <w:rFonts w:ascii="Times New Roman" w:hAnsi="Times New Roman"/>
                <w:sz w:val="24"/>
              </w:rPr>
            </w:pPr>
            <w:r w:rsidRPr="00F361BF">
              <w:rPr>
                <w:rFonts w:ascii="Times New Roman" w:hAnsi="Times New Roman"/>
                <w:sz w:val="24"/>
              </w:rPr>
              <w:t>Бит — минимальная единица количества информации — двоичный</w:t>
            </w:r>
            <w:r>
              <w:rPr>
                <w:rFonts w:ascii="Times New Roman" w:hAnsi="Times New Roman"/>
                <w:sz w:val="24"/>
              </w:rPr>
              <w:t xml:space="preserve"> </w:t>
            </w:r>
            <w:r w:rsidRPr="00F361BF">
              <w:rPr>
                <w:rFonts w:ascii="Times New Roman" w:hAnsi="Times New Roman"/>
                <w:sz w:val="24"/>
              </w:rPr>
              <w:t>разряд. Байт,</w:t>
            </w:r>
            <w:r>
              <w:rPr>
                <w:rFonts w:ascii="Times New Roman" w:hAnsi="Times New Roman"/>
                <w:sz w:val="24"/>
              </w:rPr>
              <w:t xml:space="preserve"> </w:t>
            </w:r>
            <w:r w:rsidRPr="00F361BF">
              <w:rPr>
                <w:rFonts w:ascii="Times New Roman" w:hAnsi="Times New Roman"/>
                <w:sz w:val="24"/>
              </w:rPr>
              <w:t>килобайт, мегабайт,</w:t>
            </w:r>
            <w:r>
              <w:rPr>
                <w:rFonts w:ascii="Times New Roman" w:hAnsi="Times New Roman"/>
                <w:sz w:val="24"/>
              </w:rPr>
              <w:t xml:space="preserve"> </w:t>
            </w:r>
            <w:r w:rsidRPr="00F361BF">
              <w:rPr>
                <w:rFonts w:ascii="Times New Roman" w:hAnsi="Times New Roman"/>
                <w:sz w:val="24"/>
              </w:rPr>
              <w:t>гигабайт. Характерные размеры</w:t>
            </w:r>
            <w:r>
              <w:rPr>
                <w:rFonts w:ascii="Times New Roman" w:hAnsi="Times New Roman"/>
                <w:sz w:val="24"/>
              </w:rPr>
              <w:t xml:space="preserve"> </w:t>
            </w:r>
            <w:r w:rsidRPr="00F361BF">
              <w:rPr>
                <w:rFonts w:ascii="Times New Roman" w:hAnsi="Times New Roman"/>
                <w:sz w:val="24"/>
              </w:rPr>
              <w:t>файлов различных типов (страница</w:t>
            </w:r>
            <w:r>
              <w:rPr>
                <w:rFonts w:ascii="Times New Roman" w:hAnsi="Times New Roman"/>
                <w:sz w:val="24"/>
              </w:rPr>
              <w:t xml:space="preserve"> </w:t>
            </w:r>
            <w:r w:rsidRPr="00F361BF">
              <w:rPr>
                <w:rFonts w:ascii="Times New Roman" w:hAnsi="Times New Roman"/>
                <w:sz w:val="24"/>
              </w:rPr>
              <w:t>текста, электронная книга, фотография, запись песни, видеоклип,</w:t>
            </w:r>
            <w:r>
              <w:rPr>
                <w:rFonts w:ascii="Times New Roman" w:hAnsi="Times New Roman"/>
                <w:sz w:val="24"/>
              </w:rPr>
              <w:t xml:space="preserve"> </w:t>
            </w:r>
            <w:r w:rsidRPr="00F361BF">
              <w:rPr>
                <w:rFonts w:ascii="Times New Roman" w:hAnsi="Times New Roman"/>
                <w:sz w:val="24"/>
              </w:rPr>
              <w:t>полнометражный фильм)</w:t>
            </w:r>
          </w:p>
        </w:tc>
        <w:tc>
          <w:tcPr>
            <w:tcW w:w="3544" w:type="dxa"/>
            <w:tcBorders>
              <w:top w:val="single" w:sz="4" w:space="0" w:color="auto"/>
              <w:left w:val="single" w:sz="4" w:space="0" w:color="auto"/>
              <w:bottom w:val="single" w:sz="4" w:space="0" w:color="auto"/>
              <w:right w:val="single" w:sz="4" w:space="0" w:color="auto"/>
            </w:tcBorders>
          </w:tcPr>
          <w:p w:rsidR="002A2828" w:rsidRPr="00F361BF" w:rsidRDefault="002A2828" w:rsidP="00BE10D8">
            <w:pPr>
              <w:rPr>
                <w:rFonts w:ascii="Times New Roman" w:hAnsi="Times New Roman"/>
                <w:sz w:val="24"/>
              </w:rPr>
            </w:pPr>
            <w:r w:rsidRPr="00F361BF">
              <w:rPr>
                <w:rFonts w:ascii="Times New Roman" w:hAnsi="Times New Roman"/>
                <w:sz w:val="24"/>
              </w:rPr>
              <w:t>Раскрывать смысл изучаемых понятий.</w:t>
            </w:r>
            <w:r>
              <w:rPr>
                <w:rFonts w:ascii="Times New Roman" w:hAnsi="Times New Roman"/>
                <w:sz w:val="24"/>
              </w:rPr>
              <w:t xml:space="preserve"> </w:t>
            </w:r>
            <w:r w:rsidRPr="00F361BF">
              <w:rPr>
                <w:rFonts w:ascii="Times New Roman" w:hAnsi="Times New Roman"/>
                <w:sz w:val="24"/>
              </w:rPr>
              <w:t>Применять в учебных и практических</w:t>
            </w:r>
            <w:r>
              <w:rPr>
                <w:rFonts w:ascii="Times New Roman" w:hAnsi="Times New Roman"/>
                <w:sz w:val="24"/>
              </w:rPr>
              <w:t xml:space="preserve"> </w:t>
            </w:r>
            <w:r w:rsidRPr="00F361BF">
              <w:rPr>
                <w:rFonts w:ascii="Times New Roman" w:hAnsi="Times New Roman"/>
                <w:sz w:val="24"/>
              </w:rPr>
              <w:t>задачах</w:t>
            </w:r>
            <w:r>
              <w:rPr>
                <w:rFonts w:ascii="Times New Roman" w:hAnsi="Times New Roman"/>
                <w:sz w:val="24"/>
              </w:rPr>
              <w:t xml:space="preserve"> </w:t>
            </w:r>
            <w:r w:rsidRPr="00F361BF">
              <w:rPr>
                <w:rFonts w:ascii="Times New Roman" w:hAnsi="Times New Roman"/>
                <w:sz w:val="24"/>
              </w:rPr>
              <w:t>соотношения между единицами</w:t>
            </w:r>
            <w:r>
              <w:rPr>
                <w:rFonts w:ascii="Times New Roman" w:hAnsi="Times New Roman"/>
                <w:sz w:val="24"/>
              </w:rPr>
              <w:t xml:space="preserve"> </w:t>
            </w:r>
            <w:r w:rsidRPr="00F361BF">
              <w:rPr>
                <w:rFonts w:ascii="Times New Roman" w:hAnsi="Times New Roman"/>
                <w:sz w:val="24"/>
              </w:rPr>
              <w:t>измерения информации.</w:t>
            </w:r>
            <w:r>
              <w:rPr>
                <w:rFonts w:ascii="Times New Roman" w:hAnsi="Times New Roman"/>
                <w:sz w:val="24"/>
              </w:rPr>
              <w:t xml:space="preserve"> </w:t>
            </w:r>
            <w:r w:rsidRPr="00F361BF">
              <w:rPr>
                <w:rFonts w:ascii="Times New Roman" w:hAnsi="Times New Roman"/>
                <w:sz w:val="24"/>
              </w:rPr>
              <w:t>Сравнивать размеры текстовых, графических, звуковых файлов и видеофайлов</w:t>
            </w:r>
          </w:p>
        </w:tc>
        <w:tc>
          <w:tcPr>
            <w:tcW w:w="2719" w:type="dxa"/>
            <w:tcBorders>
              <w:top w:val="single" w:sz="4" w:space="0" w:color="auto"/>
              <w:left w:val="single" w:sz="4" w:space="0" w:color="auto"/>
              <w:bottom w:val="single" w:sz="4" w:space="0" w:color="auto"/>
              <w:right w:val="single" w:sz="4" w:space="0" w:color="auto"/>
            </w:tcBorders>
          </w:tcPr>
          <w:p w:rsidR="002A2828" w:rsidRPr="00D43C50" w:rsidRDefault="002A2828" w:rsidP="00BE10D8">
            <w:pPr>
              <w:autoSpaceDE w:val="0"/>
              <w:autoSpaceDN w:val="0"/>
              <w:adjustRightInd w:val="0"/>
              <w:spacing w:after="0" w:line="240" w:lineRule="auto"/>
              <w:rPr>
                <w:rFonts w:ascii="Times New Roman" w:hAnsi="Times New Roman"/>
                <w:color w:val="000000"/>
                <w:sz w:val="24"/>
                <w:szCs w:val="24"/>
              </w:rPr>
            </w:pPr>
          </w:p>
        </w:tc>
        <w:tc>
          <w:tcPr>
            <w:tcW w:w="2242" w:type="dxa"/>
            <w:tcBorders>
              <w:top w:val="single" w:sz="4" w:space="0" w:color="auto"/>
              <w:left w:val="single" w:sz="4" w:space="0" w:color="auto"/>
              <w:bottom w:val="single" w:sz="4" w:space="0" w:color="auto"/>
              <w:right w:val="single" w:sz="4" w:space="0" w:color="auto"/>
            </w:tcBorders>
          </w:tcPr>
          <w:p w:rsidR="002A2828" w:rsidRPr="000A4FA7" w:rsidRDefault="002A2828" w:rsidP="00BE10D8">
            <w:pPr>
              <w:autoSpaceDE w:val="0"/>
              <w:autoSpaceDN w:val="0"/>
              <w:adjustRightInd w:val="0"/>
              <w:spacing w:after="0" w:line="240" w:lineRule="auto"/>
              <w:rPr>
                <w:rFonts w:ascii="Times New Roman" w:hAnsi="Times New Roman"/>
                <w:color w:val="000000"/>
                <w:sz w:val="23"/>
                <w:szCs w:val="23"/>
              </w:rPr>
            </w:pPr>
          </w:p>
        </w:tc>
      </w:tr>
      <w:tr w:rsidR="002A2828" w:rsidRPr="0060431E" w:rsidTr="00BE10D8">
        <w:trPr>
          <w:trHeight w:val="521"/>
        </w:trPr>
        <w:tc>
          <w:tcPr>
            <w:tcW w:w="15417" w:type="dxa"/>
            <w:gridSpan w:val="5"/>
            <w:tcBorders>
              <w:top w:val="single" w:sz="4" w:space="0" w:color="auto"/>
              <w:left w:val="single" w:sz="4" w:space="0" w:color="auto"/>
              <w:bottom w:val="single" w:sz="4" w:space="0" w:color="auto"/>
              <w:right w:val="single" w:sz="4" w:space="0" w:color="auto"/>
            </w:tcBorders>
          </w:tcPr>
          <w:p w:rsidR="002A2828" w:rsidRPr="00E115DA" w:rsidRDefault="002A2828" w:rsidP="00BE10D8">
            <w:pPr>
              <w:autoSpaceDE w:val="0"/>
              <w:autoSpaceDN w:val="0"/>
              <w:adjustRightInd w:val="0"/>
              <w:spacing w:after="0" w:line="240" w:lineRule="auto"/>
              <w:rPr>
                <w:rFonts w:ascii="Times New Roman" w:hAnsi="Times New Roman"/>
                <w:b/>
                <w:color w:val="000000"/>
                <w:sz w:val="24"/>
                <w:szCs w:val="24"/>
              </w:rPr>
            </w:pPr>
            <w:r w:rsidRPr="00E115DA">
              <w:rPr>
                <w:rFonts w:ascii="Times New Roman" w:hAnsi="Times New Roman"/>
                <w:b/>
                <w:color w:val="000000"/>
                <w:sz w:val="24"/>
                <w:szCs w:val="24"/>
              </w:rPr>
              <w:lastRenderedPageBreak/>
              <w:t>Раздел 3. Алгоритмизация и основы программирования (1</w:t>
            </w:r>
            <w:r>
              <w:rPr>
                <w:rFonts w:ascii="Times New Roman" w:hAnsi="Times New Roman"/>
                <w:b/>
                <w:color w:val="000000"/>
                <w:sz w:val="24"/>
                <w:szCs w:val="24"/>
              </w:rPr>
              <w:t>2</w:t>
            </w:r>
            <w:r w:rsidRPr="00E115DA">
              <w:rPr>
                <w:rFonts w:ascii="Times New Roman" w:hAnsi="Times New Roman"/>
                <w:b/>
                <w:color w:val="000000"/>
                <w:sz w:val="24"/>
                <w:szCs w:val="24"/>
              </w:rPr>
              <w:t xml:space="preserve"> часов)</w:t>
            </w:r>
          </w:p>
        </w:tc>
      </w:tr>
      <w:tr w:rsidR="002A2828" w:rsidRPr="0060431E" w:rsidTr="00BE10D8">
        <w:trPr>
          <w:trHeight w:val="2621"/>
        </w:trPr>
        <w:tc>
          <w:tcPr>
            <w:tcW w:w="3227" w:type="dxa"/>
            <w:tcBorders>
              <w:top w:val="single" w:sz="4" w:space="0" w:color="auto"/>
              <w:left w:val="single" w:sz="4" w:space="0" w:color="auto"/>
              <w:bottom w:val="single" w:sz="4" w:space="0" w:color="auto"/>
              <w:right w:val="single" w:sz="4" w:space="0" w:color="auto"/>
            </w:tcBorders>
          </w:tcPr>
          <w:p w:rsidR="002A2828" w:rsidRDefault="002A2828" w:rsidP="00BE10D8">
            <w:pPr>
              <w:rPr>
                <w:rFonts w:ascii="Times New Roman" w:hAnsi="Times New Roman"/>
                <w:b/>
                <w:sz w:val="24"/>
              </w:rPr>
            </w:pPr>
            <w:r w:rsidRPr="00AB5F45">
              <w:rPr>
                <w:rFonts w:ascii="Times New Roman" w:hAnsi="Times New Roman"/>
                <w:b/>
                <w:sz w:val="24"/>
              </w:rPr>
              <w:t xml:space="preserve">Тема </w:t>
            </w:r>
            <w:r>
              <w:rPr>
                <w:rFonts w:ascii="Times New Roman" w:hAnsi="Times New Roman"/>
                <w:b/>
                <w:sz w:val="24"/>
              </w:rPr>
              <w:t>7</w:t>
            </w:r>
            <w:r w:rsidRPr="00AB5F45">
              <w:rPr>
                <w:rFonts w:ascii="Times New Roman" w:hAnsi="Times New Roman"/>
                <w:b/>
                <w:sz w:val="24"/>
              </w:rPr>
              <w:t xml:space="preserve">. </w:t>
            </w:r>
          </w:p>
          <w:p w:rsidR="002A2828" w:rsidRPr="00AB5F45" w:rsidRDefault="002A2828" w:rsidP="00BE10D8">
            <w:pPr>
              <w:rPr>
                <w:rFonts w:ascii="Times New Roman" w:hAnsi="Times New Roman"/>
                <w:b/>
                <w:sz w:val="24"/>
              </w:rPr>
            </w:pPr>
            <w:r w:rsidRPr="002F258F">
              <w:rPr>
                <w:rFonts w:ascii="Times New Roman" w:hAnsi="Times New Roman"/>
                <w:b/>
                <w:sz w:val="24"/>
              </w:rPr>
              <w:t>Основные</w:t>
            </w:r>
            <w:r>
              <w:rPr>
                <w:rFonts w:ascii="Times New Roman" w:hAnsi="Times New Roman"/>
                <w:b/>
                <w:sz w:val="24"/>
              </w:rPr>
              <w:t xml:space="preserve"> </w:t>
            </w:r>
            <w:r w:rsidRPr="002F258F">
              <w:rPr>
                <w:rFonts w:ascii="Times New Roman" w:hAnsi="Times New Roman"/>
                <w:b/>
                <w:sz w:val="24"/>
              </w:rPr>
              <w:t>алгоритмические</w:t>
            </w:r>
            <w:r>
              <w:rPr>
                <w:rFonts w:ascii="Times New Roman" w:hAnsi="Times New Roman"/>
                <w:b/>
                <w:sz w:val="24"/>
              </w:rPr>
              <w:t xml:space="preserve"> </w:t>
            </w:r>
            <w:r w:rsidRPr="002F258F">
              <w:rPr>
                <w:rFonts w:ascii="Times New Roman" w:hAnsi="Times New Roman"/>
                <w:b/>
                <w:sz w:val="24"/>
              </w:rPr>
              <w:t>конструкции (8 часов)</w:t>
            </w:r>
          </w:p>
        </w:tc>
        <w:tc>
          <w:tcPr>
            <w:tcW w:w="3685" w:type="dxa"/>
            <w:tcBorders>
              <w:top w:val="single" w:sz="4" w:space="0" w:color="auto"/>
              <w:left w:val="single" w:sz="4" w:space="0" w:color="auto"/>
              <w:bottom w:val="single" w:sz="4" w:space="0" w:color="auto"/>
              <w:right w:val="single" w:sz="4" w:space="0" w:color="auto"/>
            </w:tcBorders>
          </w:tcPr>
          <w:p w:rsidR="002A2828" w:rsidRDefault="002A2828" w:rsidP="00BE10D8">
            <w:pPr>
              <w:spacing w:after="0" w:line="240" w:lineRule="auto"/>
              <w:rPr>
                <w:rFonts w:ascii="Times New Roman" w:hAnsi="Times New Roman"/>
                <w:sz w:val="24"/>
              </w:rPr>
            </w:pPr>
            <w:r w:rsidRPr="002F258F">
              <w:rPr>
                <w:rFonts w:ascii="Times New Roman" w:hAnsi="Times New Roman"/>
                <w:sz w:val="24"/>
              </w:rPr>
              <w:t>Среда текстового программирования. Управление исполнителем</w:t>
            </w:r>
            <w:r>
              <w:rPr>
                <w:rFonts w:ascii="Times New Roman" w:hAnsi="Times New Roman"/>
                <w:sz w:val="24"/>
              </w:rPr>
              <w:t xml:space="preserve"> (например, </w:t>
            </w:r>
            <w:r w:rsidRPr="002F258F">
              <w:rPr>
                <w:rFonts w:ascii="Times New Roman" w:hAnsi="Times New Roman"/>
                <w:sz w:val="24"/>
              </w:rPr>
              <w:t>исполнителем Черепаха). Циклические алгоритмы.</w:t>
            </w:r>
            <w:r>
              <w:rPr>
                <w:rFonts w:ascii="Times New Roman" w:hAnsi="Times New Roman"/>
                <w:sz w:val="24"/>
              </w:rPr>
              <w:t xml:space="preserve"> </w:t>
            </w:r>
            <w:r w:rsidRPr="002F258F">
              <w:rPr>
                <w:rFonts w:ascii="Times New Roman" w:hAnsi="Times New Roman"/>
                <w:sz w:val="24"/>
              </w:rPr>
              <w:t>Переменные.</w:t>
            </w:r>
          </w:p>
          <w:p w:rsidR="002A2828" w:rsidRPr="002F258F" w:rsidRDefault="002A2828" w:rsidP="00BE10D8">
            <w:pPr>
              <w:spacing w:after="0" w:line="240" w:lineRule="auto"/>
              <w:rPr>
                <w:rFonts w:ascii="Times New Roman" w:hAnsi="Times New Roman"/>
                <w:b/>
                <w:sz w:val="24"/>
              </w:rPr>
            </w:pPr>
            <w:r w:rsidRPr="002F258F">
              <w:rPr>
                <w:rFonts w:ascii="Times New Roman" w:hAnsi="Times New Roman"/>
                <w:b/>
                <w:sz w:val="24"/>
              </w:rPr>
              <w:t>Практические работы</w:t>
            </w:r>
          </w:p>
          <w:p w:rsidR="002A2828" w:rsidRDefault="002A2828" w:rsidP="00BE10D8">
            <w:pPr>
              <w:spacing w:after="0" w:line="240" w:lineRule="auto"/>
              <w:rPr>
                <w:rFonts w:ascii="Times New Roman" w:hAnsi="Times New Roman"/>
                <w:sz w:val="24"/>
              </w:rPr>
            </w:pPr>
            <w:r w:rsidRPr="002F258F">
              <w:rPr>
                <w:rFonts w:ascii="Times New Roman" w:hAnsi="Times New Roman"/>
                <w:sz w:val="24"/>
              </w:rPr>
              <w:t>1. Разработка программ для</w:t>
            </w:r>
            <w:r>
              <w:rPr>
                <w:rFonts w:ascii="Times New Roman" w:hAnsi="Times New Roman"/>
                <w:sz w:val="24"/>
              </w:rPr>
              <w:t xml:space="preserve"> </w:t>
            </w:r>
            <w:r w:rsidRPr="002F258F">
              <w:rPr>
                <w:rFonts w:ascii="Times New Roman" w:hAnsi="Times New Roman"/>
                <w:sz w:val="24"/>
              </w:rPr>
              <w:t>управления исполнителем в среде</w:t>
            </w:r>
            <w:r>
              <w:rPr>
                <w:rFonts w:ascii="Times New Roman" w:hAnsi="Times New Roman"/>
                <w:sz w:val="24"/>
              </w:rPr>
              <w:t xml:space="preserve"> </w:t>
            </w:r>
            <w:r w:rsidRPr="002F258F">
              <w:rPr>
                <w:rFonts w:ascii="Times New Roman" w:hAnsi="Times New Roman"/>
                <w:sz w:val="24"/>
              </w:rPr>
              <w:t>текстового программирования</w:t>
            </w:r>
            <w:r>
              <w:rPr>
                <w:rFonts w:ascii="Times New Roman" w:hAnsi="Times New Roman"/>
                <w:sz w:val="24"/>
              </w:rPr>
              <w:t xml:space="preserve"> </w:t>
            </w:r>
            <w:r w:rsidRPr="002F258F">
              <w:rPr>
                <w:rFonts w:ascii="Times New Roman" w:hAnsi="Times New Roman"/>
                <w:sz w:val="24"/>
              </w:rPr>
              <w:t>с использованием циклов.</w:t>
            </w:r>
          </w:p>
          <w:p w:rsidR="002A2828" w:rsidRPr="002F258F" w:rsidRDefault="002A2828" w:rsidP="00BE10D8">
            <w:pPr>
              <w:spacing w:after="0" w:line="240" w:lineRule="auto"/>
              <w:rPr>
                <w:rFonts w:ascii="Times New Roman" w:hAnsi="Times New Roman"/>
                <w:sz w:val="24"/>
              </w:rPr>
            </w:pPr>
            <w:r w:rsidRPr="002F258F">
              <w:rPr>
                <w:rFonts w:ascii="Times New Roman" w:hAnsi="Times New Roman"/>
                <w:sz w:val="24"/>
              </w:rPr>
              <w:t>2. Разработка программ в среде</w:t>
            </w:r>
          </w:p>
          <w:p w:rsidR="002A2828" w:rsidRPr="002F258F" w:rsidRDefault="002A2828" w:rsidP="00BE10D8">
            <w:pPr>
              <w:spacing w:after="0" w:line="240" w:lineRule="auto"/>
              <w:rPr>
                <w:rFonts w:ascii="Times New Roman" w:hAnsi="Times New Roman"/>
                <w:sz w:val="24"/>
              </w:rPr>
            </w:pPr>
            <w:r w:rsidRPr="002F258F">
              <w:rPr>
                <w:rFonts w:ascii="Times New Roman" w:hAnsi="Times New Roman"/>
                <w:sz w:val="24"/>
              </w:rPr>
              <w:t>текстового программирования,</w:t>
            </w:r>
          </w:p>
          <w:p w:rsidR="002A2828" w:rsidRPr="002F258F" w:rsidRDefault="002A2828" w:rsidP="00BE10D8">
            <w:pPr>
              <w:spacing w:after="0" w:line="240" w:lineRule="auto"/>
              <w:rPr>
                <w:rFonts w:ascii="Times New Roman" w:hAnsi="Times New Roman"/>
                <w:sz w:val="24"/>
              </w:rPr>
            </w:pPr>
            <w:proofErr w:type="gramStart"/>
            <w:r w:rsidRPr="002F258F">
              <w:rPr>
                <w:rFonts w:ascii="Times New Roman" w:hAnsi="Times New Roman"/>
                <w:sz w:val="24"/>
              </w:rPr>
              <w:t>реализующих</w:t>
            </w:r>
            <w:proofErr w:type="gramEnd"/>
            <w:r w:rsidRPr="002F258F">
              <w:rPr>
                <w:rFonts w:ascii="Times New Roman" w:hAnsi="Times New Roman"/>
                <w:sz w:val="24"/>
              </w:rPr>
              <w:t xml:space="preserve"> простые вычислительные алгоритмы.</w:t>
            </w:r>
          </w:p>
          <w:p w:rsidR="002A2828" w:rsidRPr="003C235B" w:rsidRDefault="002A2828" w:rsidP="00BE10D8">
            <w:pPr>
              <w:spacing w:after="0" w:line="240" w:lineRule="auto"/>
              <w:rPr>
                <w:rFonts w:ascii="Times New Roman" w:hAnsi="Times New Roman"/>
                <w:sz w:val="24"/>
              </w:rPr>
            </w:pPr>
            <w:r w:rsidRPr="002F258F">
              <w:rPr>
                <w:rFonts w:ascii="Times New Roman" w:hAnsi="Times New Roman"/>
                <w:sz w:val="24"/>
              </w:rPr>
              <w:t>3. Разработка диалоговых программ в среде текстового программирования</w:t>
            </w:r>
          </w:p>
        </w:tc>
        <w:tc>
          <w:tcPr>
            <w:tcW w:w="3544" w:type="dxa"/>
            <w:tcBorders>
              <w:top w:val="single" w:sz="4" w:space="0" w:color="auto"/>
              <w:left w:val="single" w:sz="4" w:space="0" w:color="auto"/>
              <w:bottom w:val="single" w:sz="4" w:space="0" w:color="auto"/>
              <w:right w:val="single" w:sz="4" w:space="0" w:color="auto"/>
            </w:tcBorders>
          </w:tcPr>
          <w:p w:rsidR="002A2828" w:rsidRDefault="002A2828" w:rsidP="00BE10D8">
            <w:pPr>
              <w:spacing w:after="0" w:line="240" w:lineRule="auto"/>
              <w:rPr>
                <w:rFonts w:ascii="Times New Roman" w:hAnsi="Times New Roman"/>
                <w:sz w:val="24"/>
              </w:rPr>
            </w:pPr>
            <w:r w:rsidRPr="002F258F">
              <w:rPr>
                <w:rFonts w:ascii="Times New Roman" w:hAnsi="Times New Roman"/>
                <w:sz w:val="24"/>
              </w:rPr>
              <w:t>Раскрывать смысл изучаемых понятий.</w:t>
            </w:r>
            <w:r>
              <w:rPr>
                <w:rFonts w:ascii="Times New Roman" w:hAnsi="Times New Roman"/>
                <w:sz w:val="24"/>
              </w:rPr>
              <w:t xml:space="preserve"> </w:t>
            </w:r>
            <w:r w:rsidRPr="002F258F">
              <w:rPr>
                <w:rFonts w:ascii="Times New Roman" w:hAnsi="Times New Roman"/>
                <w:sz w:val="24"/>
              </w:rPr>
              <w:t>Выявлять общие черты и различия</w:t>
            </w:r>
            <w:r>
              <w:rPr>
                <w:rFonts w:ascii="Times New Roman" w:hAnsi="Times New Roman"/>
                <w:sz w:val="24"/>
              </w:rPr>
              <w:t xml:space="preserve"> </w:t>
            </w:r>
            <w:r w:rsidRPr="002F258F">
              <w:rPr>
                <w:rFonts w:ascii="Times New Roman" w:hAnsi="Times New Roman"/>
                <w:sz w:val="24"/>
              </w:rPr>
              <w:t>в средах блочного и текстового программирования.</w:t>
            </w:r>
          </w:p>
          <w:p w:rsidR="002A2828" w:rsidRPr="002F258F" w:rsidRDefault="002A2828" w:rsidP="00BE10D8">
            <w:pPr>
              <w:spacing w:after="0" w:line="240" w:lineRule="auto"/>
              <w:rPr>
                <w:rFonts w:ascii="Times New Roman" w:hAnsi="Times New Roman"/>
                <w:sz w:val="24"/>
              </w:rPr>
            </w:pPr>
            <w:r w:rsidRPr="002F258F">
              <w:rPr>
                <w:rFonts w:ascii="Times New Roman" w:hAnsi="Times New Roman"/>
                <w:sz w:val="24"/>
              </w:rPr>
              <w:t>Анализировать готовые алгоритмы</w:t>
            </w:r>
            <w:r>
              <w:rPr>
                <w:rFonts w:ascii="Times New Roman" w:hAnsi="Times New Roman"/>
                <w:sz w:val="24"/>
              </w:rPr>
              <w:t xml:space="preserve"> </w:t>
            </w:r>
            <w:r w:rsidRPr="002F258F">
              <w:rPr>
                <w:rFonts w:ascii="Times New Roman" w:hAnsi="Times New Roman"/>
                <w:sz w:val="24"/>
              </w:rPr>
              <w:t>управления исполнителем, исправлять</w:t>
            </w:r>
            <w:r>
              <w:rPr>
                <w:rFonts w:ascii="Times New Roman" w:hAnsi="Times New Roman"/>
                <w:sz w:val="24"/>
              </w:rPr>
              <w:t xml:space="preserve"> </w:t>
            </w:r>
            <w:r w:rsidRPr="002F258F">
              <w:rPr>
                <w:rFonts w:ascii="Times New Roman" w:hAnsi="Times New Roman"/>
                <w:sz w:val="24"/>
              </w:rPr>
              <w:t>в них ошибки.</w:t>
            </w:r>
          </w:p>
          <w:p w:rsidR="002A2828" w:rsidRPr="003C235B" w:rsidRDefault="002A2828" w:rsidP="00BE10D8">
            <w:pPr>
              <w:spacing w:after="0" w:line="240" w:lineRule="auto"/>
              <w:rPr>
                <w:rFonts w:ascii="Times New Roman" w:hAnsi="Times New Roman"/>
                <w:sz w:val="24"/>
              </w:rPr>
            </w:pPr>
            <w:r w:rsidRPr="002F258F">
              <w:rPr>
                <w:rFonts w:ascii="Times New Roman" w:hAnsi="Times New Roman"/>
                <w:sz w:val="24"/>
              </w:rPr>
              <w:t>При</w:t>
            </w:r>
            <w:r>
              <w:rPr>
                <w:rFonts w:ascii="Times New Roman" w:hAnsi="Times New Roman"/>
                <w:sz w:val="24"/>
              </w:rPr>
              <w:t>менять алгоритмические конструк</w:t>
            </w:r>
            <w:r w:rsidRPr="002F258F">
              <w:rPr>
                <w:rFonts w:ascii="Times New Roman" w:hAnsi="Times New Roman"/>
                <w:sz w:val="24"/>
              </w:rPr>
              <w:t>ции «следование» и «цикл»</w:t>
            </w:r>
          </w:p>
        </w:tc>
        <w:tc>
          <w:tcPr>
            <w:tcW w:w="2719" w:type="dxa"/>
            <w:tcBorders>
              <w:top w:val="single" w:sz="4" w:space="0" w:color="auto"/>
              <w:left w:val="single" w:sz="4" w:space="0" w:color="auto"/>
              <w:bottom w:val="single" w:sz="4" w:space="0" w:color="auto"/>
              <w:right w:val="single" w:sz="4" w:space="0" w:color="auto"/>
            </w:tcBorders>
          </w:tcPr>
          <w:p w:rsidR="002A2828" w:rsidRPr="00D43C50" w:rsidRDefault="002A2828" w:rsidP="00BE10D8">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Тестирование; </w:t>
            </w:r>
          </w:p>
          <w:p w:rsidR="002A2828" w:rsidRPr="00D43C50" w:rsidRDefault="002A2828" w:rsidP="00BE10D8">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Практическая работа </w:t>
            </w:r>
          </w:p>
          <w:p w:rsidR="002A2828" w:rsidRPr="00D43C50" w:rsidRDefault="002A2828" w:rsidP="00BE10D8">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Самооценка с использованием «Оценочного листа» </w:t>
            </w:r>
          </w:p>
        </w:tc>
        <w:tc>
          <w:tcPr>
            <w:tcW w:w="2242" w:type="dxa"/>
            <w:tcBorders>
              <w:top w:val="single" w:sz="4" w:space="0" w:color="auto"/>
              <w:left w:val="single" w:sz="4" w:space="0" w:color="auto"/>
              <w:bottom w:val="single" w:sz="4" w:space="0" w:color="auto"/>
              <w:right w:val="single" w:sz="4" w:space="0" w:color="auto"/>
            </w:tcBorders>
          </w:tcPr>
          <w:p w:rsidR="002A2828" w:rsidRDefault="002A2828" w:rsidP="00BE10D8">
            <w:pPr>
              <w:pStyle w:val="Default"/>
              <w:rPr>
                <w:sz w:val="23"/>
                <w:szCs w:val="23"/>
              </w:rPr>
            </w:pPr>
            <w:r>
              <w:rPr>
                <w:sz w:val="23"/>
                <w:szCs w:val="23"/>
              </w:rPr>
              <w:t xml:space="preserve">https://nsportal.ru/shkola/informatika-i-ikt/library/2014/03/12/kakimi-byvayut-algoritmy </w:t>
            </w:r>
          </w:p>
          <w:p w:rsidR="002A2828" w:rsidRPr="00D43C50" w:rsidRDefault="002A2828" w:rsidP="00BE10D8">
            <w:pPr>
              <w:autoSpaceDE w:val="0"/>
              <w:autoSpaceDN w:val="0"/>
              <w:adjustRightInd w:val="0"/>
              <w:spacing w:after="0" w:line="240" w:lineRule="auto"/>
              <w:rPr>
                <w:rFonts w:ascii="Times New Roman" w:hAnsi="Times New Roman"/>
                <w:color w:val="000000"/>
                <w:sz w:val="24"/>
                <w:szCs w:val="24"/>
              </w:rPr>
            </w:pPr>
          </w:p>
        </w:tc>
      </w:tr>
      <w:tr w:rsidR="002A2828" w:rsidRPr="0060431E" w:rsidTr="00BE10D8">
        <w:trPr>
          <w:trHeight w:val="1249"/>
        </w:trPr>
        <w:tc>
          <w:tcPr>
            <w:tcW w:w="3227" w:type="dxa"/>
            <w:tcBorders>
              <w:top w:val="single" w:sz="4" w:space="0" w:color="auto"/>
              <w:left w:val="single" w:sz="4" w:space="0" w:color="auto"/>
              <w:bottom w:val="single" w:sz="4" w:space="0" w:color="auto"/>
              <w:right w:val="single" w:sz="4" w:space="0" w:color="auto"/>
            </w:tcBorders>
          </w:tcPr>
          <w:p w:rsidR="002A2828" w:rsidRDefault="002A2828" w:rsidP="00BE10D8">
            <w:pPr>
              <w:jc w:val="both"/>
              <w:rPr>
                <w:rFonts w:ascii="Times New Roman" w:hAnsi="Times New Roman"/>
                <w:b/>
                <w:sz w:val="24"/>
              </w:rPr>
            </w:pPr>
            <w:r w:rsidRPr="002F258F">
              <w:rPr>
                <w:rFonts w:ascii="Times New Roman" w:hAnsi="Times New Roman"/>
                <w:b/>
                <w:sz w:val="24"/>
              </w:rPr>
              <w:t xml:space="preserve">Тема 8. </w:t>
            </w:r>
          </w:p>
          <w:p w:rsidR="002A2828" w:rsidRPr="002F258F" w:rsidRDefault="002A2828" w:rsidP="00BE10D8">
            <w:pPr>
              <w:spacing w:after="0" w:line="240" w:lineRule="auto"/>
              <w:jc w:val="both"/>
              <w:rPr>
                <w:rFonts w:ascii="Times New Roman" w:hAnsi="Times New Roman"/>
                <w:b/>
                <w:sz w:val="24"/>
              </w:rPr>
            </w:pPr>
            <w:r w:rsidRPr="002F258F">
              <w:rPr>
                <w:rFonts w:ascii="Times New Roman" w:hAnsi="Times New Roman"/>
                <w:b/>
                <w:sz w:val="24"/>
              </w:rPr>
              <w:t>Вспомогательные</w:t>
            </w:r>
          </w:p>
          <w:p w:rsidR="002A2828" w:rsidRPr="00AB5F45" w:rsidRDefault="002A2828" w:rsidP="00BE10D8">
            <w:pPr>
              <w:spacing w:after="0" w:line="240" w:lineRule="auto"/>
              <w:jc w:val="both"/>
              <w:rPr>
                <w:rFonts w:ascii="Times New Roman" w:hAnsi="Times New Roman"/>
                <w:b/>
                <w:sz w:val="24"/>
              </w:rPr>
            </w:pPr>
            <w:r w:rsidRPr="002F258F">
              <w:rPr>
                <w:rFonts w:ascii="Times New Roman" w:hAnsi="Times New Roman"/>
                <w:b/>
                <w:sz w:val="24"/>
              </w:rPr>
              <w:t>алгоритмы (4 часа)</w:t>
            </w:r>
          </w:p>
        </w:tc>
        <w:tc>
          <w:tcPr>
            <w:tcW w:w="3685" w:type="dxa"/>
            <w:tcBorders>
              <w:top w:val="single" w:sz="4" w:space="0" w:color="auto"/>
              <w:left w:val="single" w:sz="4" w:space="0" w:color="auto"/>
              <w:bottom w:val="single" w:sz="4" w:space="0" w:color="auto"/>
              <w:right w:val="single" w:sz="4" w:space="0" w:color="auto"/>
            </w:tcBorders>
          </w:tcPr>
          <w:p w:rsidR="002A2828" w:rsidRPr="002F258F" w:rsidRDefault="002A2828" w:rsidP="00BE10D8">
            <w:pPr>
              <w:spacing w:after="0" w:line="240" w:lineRule="auto"/>
              <w:rPr>
                <w:rFonts w:ascii="Times New Roman" w:hAnsi="Times New Roman"/>
                <w:sz w:val="24"/>
              </w:rPr>
            </w:pPr>
            <w:r w:rsidRPr="002F258F">
              <w:rPr>
                <w:rFonts w:ascii="Times New Roman" w:hAnsi="Times New Roman"/>
                <w:sz w:val="24"/>
              </w:rPr>
              <w:t>Разбиение задачи на подзадачи,</w:t>
            </w:r>
          </w:p>
          <w:p w:rsidR="002A2828" w:rsidRPr="002F258F" w:rsidRDefault="002A2828" w:rsidP="00BE10D8">
            <w:pPr>
              <w:spacing w:after="0" w:line="240" w:lineRule="auto"/>
              <w:rPr>
                <w:rFonts w:ascii="Times New Roman" w:hAnsi="Times New Roman"/>
                <w:sz w:val="24"/>
              </w:rPr>
            </w:pPr>
            <w:r w:rsidRPr="002F258F">
              <w:rPr>
                <w:rFonts w:ascii="Times New Roman" w:hAnsi="Times New Roman"/>
                <w:sz w:val="24"/>
              </w:rPr>
              <w:t xml:space="preserve">использование </w:t>
            </w:r>
            <w:proofErr w:type="gramStart"/>
            <w:r w:rsidRPr="002F258F">
              <w:rPr>
                <w:rFonts w:ascii="Times New Roman" w:hAnsi="Times New Roman"/>
                <w:sz w:val="24"/>
              </w:rPr>
              <w:t>вспомогательных</w:t>
            </w:r>
            <w:proofErr w:type="gramEnd"/>
          </w:p>
          <w:p w:rsidR="002A2828" w:rsidRPr="002F258F" w:rsidRDefault="002A2828" w:rsidP="00BE10D8">
            <w:pPr>
              <w:spacing w:after="0" w:line="240" w:lineRule="auto"/>
              <w:rPr>
                <w:rFonts w:ascii="Times New Roman" w:hAnsi="Times New Roman"/>
                <w:sz w:val="24"/>
              </w:rPr>
            </w:pPr>
            <w:r w:rsidRPr="002F258F">
              <w:rPr>
                <w:rFonts w:ascii="Times New Roman" w:hAnsi="Times New Roman"/>
                <w:sz w:val="24"/>
              </w:rPr>
              <w:t>алгоритмов (процедур). Процедуры</w:t>
            </w:r>
            <w:r>
              <w:rPr>
                <w:rFonts w:ascii="Times New Roman" w:hAnsi="Times New Roman"/>
                <w:sz w:val="24"/>
              </w:rPr>
              <w:t xml:space="preserve"> </w:t>
            </w:r>
            <w:r w:rsidRPr="002F258F">
              <w:rPr>
                <w:rFonts w:ascii="Times New Roman" w:hAnsi="Times New Roman"/>
                <w:sz w:val="24"/>
              </w:rPr>
              <w:t>с параметрами.</w:t>
            </w:r>
          </w:p>
          <w:p w:rsidR="002A2828" w:rsidRPr="002F258F" w:rsidRDefault="002A2828" w:rsidP="00BE10D8">
            <w:pPr>
              <w:spacing w:after="0" w:line="240" w:lineRule="auto"/>
              <w:rPr>
                <w:rFonts w:ascii="Times New Roman" w:hAnsi="Times New Roman"/>
                <w:b/>
                <w:sz w:val="24"/>
              </w:rPr>
            </w:pPr>
            <w:r w:rsidRPr="002F258F">
              <w:rPr>
                <w:rFonts w:ascii="Times New Roman" w:hAnsi="Times New Roman"/>
                <w:b/>
                <w:sz w:val="24"/>
              </w:rPr>
              <w:t>Практические работы</w:t>
            </w:r>
          </w:p>
          <w:p w:rsidR="002A2828" w:rsidRPr="002F258F" w:rsidRDefault="002A2828" w:rsidP="00BE10D8">
            <w:pPr>
              <w:spacing w:after="0" w:line="240" w:lineRule="auto"/>
              <w:rPr>
                <w:rFonts w:ascii="Times New Roman" w:hAnsi="Times New Roman"/>
                <w:sz w:val="24"/>
              </w:rPr>
            </w:pPr>
            <w:r w:rsidRPr="002F258F">
              <w:rPr>
                <w:rFonts w:ascii="Times New Roman" w:hAnsi="Times New Roman"/>
                <w:sz w:val="24"/>
              </w:rPr>
              <w:t>1. Разработка программ для управления исполнителем в среде</w:t>
            </w:r>
            <w:r>
              <w:rPr>
                <w:rFonts w:ascii="Times New Roman" w:hAnsi="Times New Roman"/>
                <w:sz w:val="24"/>
              </w:rPr>
              <w:t xml:space="preserve"> </w:t>
            </w:r>
            <w:r w:rsidRPr="002F258F">
              <w:rPr>
                <w:rFonts w:ascii="Times New Roman" w:hAnsi="Times New Roman"/>
                <w:sz w:val="24"/>
              </w:rPr>
              <w:t>текстового программирования</w:t>
            </w:r>
            <w:r>
              <w:rPr>
                <w:rFonts w:ascii="Times New Roman" w:hAnsi="Times New Roman"/>
                <w:sz w:val="24"/>
              </w:rPr>
              <w:t xml:space="preserve"> с использованием </w:t>
            </w:r>
            <w:r w:rsidRPr="002F258F">
              <w:rPr>
                <w:rFonts w:ascii="Times New Roman" w:hAnsi="Times New Roman"/>
                <w:sz w:val="24"/>
              </w:rPr>
              <w:t>вспомогательных</w:t>
            </w:r>
            <w:r>
              <w:rPr>
                <w:rFonts w:ascii="Times New Roman" w:hAnsi="Times New Roman"/>
                <w:sz w:val="24"/>
              </w:rPr>
              <w:t xml:space="preserve"> </w:t>
            </w:r>
            <w:r w:rsidRPr="002F258F">
              <w:rPr>
                <w:rFonts w:ascii="Times New Roman" w:hAnsi="Times New Roman"/>
                <w:sz w:val="24"/>
              </w:rPr>
              <w:t>алгоритмов (процедур).</w:t>
            </w:r>
          </w:p>
          <w:p w:rsidR="002A2828" w:rsidRPr="003C235B" w:rsidRDefault="002A2828" w:rsidP="00BE10D8">
            <w:pPr>
              <w:spacing w:after="0" w:line="240" w:lineRule="auto"/>
              <w:rPr>
                <w:rFonts w:ascii="Times New Roman" w:hAnsi="Times New Roman"/>
                <w:sz w:val="24"/>
              </w:rPr>
            </w:pPr>
            <w:r w:rsidRPr="002F258F">
              <w:rPr>
                <w:rFonts w:ascii="Times New Roman" w:hAnsi="Times New Roman"/>
                <w:sz w:val="24"/>
              </w:rPr>
              <w:t xml:space="preserve">2. Разработка программ для </w:t>
            </w:r>
            <w:r w:rsidRPr="002F258F">
              <w:rPr>
                <w:rFonts w:ascii="Times New Roman" w:hAnsi="Times New Roman"/>
                <w:sz w:val="24"/>
              </w:rPr>
              <w:lastRenderedPageBreak/>
              <w:t>управления исполнителем в среде</w:t>
            </w:r>
            <w:r>
              <w:rPr>
                <w:rFonts w:ascii="Times New Roman" w:hAnsi="Times New Roman"/>
                <w:sz w:val="24"/>
              </w:rPr>
              <w:t xml:space="preserve"> </w:t>
            </w:r>
            <w:r w:rsidRPr="002F258F">
              <w:rPr>
                <w:rFonts w:ascii="Times New Roman" w:hAnsi="Times New Roman"/>
                <w:sz w:val="24"/>
              </w:rPr>
              <w:t>текстового программирования,</w:t>
            </w:r>
            <w:r>
              <w:rPr>
                <w:rFonts w:ascii="Times New Roman" w:hAnsi="Times New Roman"/>
                <w:sz w:val="24"/>
              </w:rPr>
              <w:t xml:space="preserve"> </w:t>
            </w:r>
            <w:r w:rsidRPr="002F258F">
              <w:rPr>
                <w:rFonts w:ascii="Times New Roman" w:hAnsi="Times New Roman"/>
                <w:sz w:val="24"/>
              </w:rPr>
              <w:t>в том числе с использованием</w:t>
            </w:r>
            <w:r>
              <w:rPr>
                <w:rFonts w:ascii="Times New Roman" w:hAnsi="Times New Roman"/>
                <w:sz w:val="24"/>
              </w:rPr>
              <w:t xml:space="preserve"> </w:t>
            </w:r>
            <w:r w:rsidRPr="002F258F">
              <w:rPr>
                <w:rFonts w:ascii="Times New Roman" w:hAnsi="Times New Roman"/>
                <w:sz w:val="24"/>
              </w:rPr>
              <w:t>вспомогательных алгоритмов</w:t>
            </w:r>
            <w:r>
              <w:rPr>
                <w:rFonts w:ascii="Times New Roman" w:hAnsi="Times New Roman"/>
                <w:sz w:val="24"/>
              </w:rPr>
              <w:t xml:space="preserve"> </w:t>
            </w:r>
            <w:r w:rsidRPr="002F258F">
              <w:rPr>
                <w:rFonts w:ascii="Times New Roman" w:hAnsi="Times New Roman"/>
                <w:sz w:val="24"/>
              </w:rPr>
              <w:t>(процедур) с параметрами</w:t>
            </w:r>
          </w:p>
        </w:tc>
        <w:tc>
          <w:tcPr>
            <w:tcW w:w="3544" w:type="dxa"/>
            <w:tcBorders>
              <w:top w:val="single" w:sz="4" w:space="0" w:color="auto"/>
              <w:left w:val="single" w:sz="4" w:space="0" w:color="auto"/>
              <w:bottom w:val="single" w:sz="4" w:space="0" w:color="auto"/>
              <w:right w:val="single" w:sz="4" w:space="0" w:color="auto"/>
            </w:tcBorders>
          </w:tcPr>
          <w:p w:rsidR="002A2828" w:rsidRPr="00AC6B28" w:rsidRDefault="002A2828" w:rsidP="00BE10D8">
            <w:pPr>
              <w:spacing w:after="0" w:line="240" w:lineRule="auto"/>
              <w:jc w:val="both"/>
              <w:rPr>
                <w:rFonts w:ascii="Times New Roman" w:hAnsi="Times New Roman"/>
                <w:sz w:val="24"/>
              </w:rPr>
            </w:pPr>
            <w:r w:rsidRPr="00AC6B28">
              <w:rPr>
                <w:rFonts w:ascii="Times New Roman" w:hAnsi="Times New Roman"/>
                <w:sz w:val="24"/>
              </w:rPr>
              <w:lastRenderedPageBreak/>
              <w:t>Раскрывать смысл изучаемых понятий.</w:t>
            </w:r>
          </w:p>
          <w:p w:rsidR="002A2828" w:rsidRPr="00AC6B28" w:rsidRDefault="002A2828" w:rsidP="00BE10D8">
            <w:pPr>
              <w:spacing w:after="0" w:line="240" w:lineRule="auto"/>
              <w:jc w:val="both"/>
              <w:rPr>
                <w:rFonts w:ascii="Times New Roman" w:hAnsi="Times New Roman"/>
                <w:sz w:val="24"/>
              </w:rPr>
            </w:pPr>
            <w:r w:rsidRPr="00AC6B28">
              <w:rPr>
                <w:rFonts w:ascii="Times New Roman" w:hAnsi="Times New Roman"/>
                <w:sz w:val="24"/>
              </w:rPr>
              <w:t>Осуществлять разбиение задачи на подзадачи.</w:t>
            </w:r>
          </w:p>
          <w:p w:rsidR="002A2828" w:rsidRPr="00AC6B28" w:rsidRDefault="002A2828" w:rsidP="00BE10D8">
            <w:pPr>
              <w:spacing w:after="0" w:line="240" w:lineRule="auto"/>
              <w:jc w:val="both"/>
              <w:rPr>
                <w:rFonts w:ascii="Times New Roman" w:hAnsi="Times New Roman"/>
                <w:sz w:val="24"/>
              </w:rPr>
            </w:pPr>
            <w:r w:rsidRPr="00AC6B28">
              <w:rPr>
                <w:rFonts w:ascii="Times New Roman" w:hAnsi="Times New Roman"/>
                <w:sz w:val="24"/>
              </w:rPr>
              <w:t>Анализировать работу готовых вспомогательных алгоритмов (процедур).</w:t>
            </w:r>
          </w:p>
          <w:p w:rsidR="002A2828" w:rsidRPr="003C235B" w:rsidRDefault="002A2828" w:rsidP="00BE10D8">
            <w:pPr>
              <w:spacing w:after="0" w:line="240" w:lineRule="auto"/>
              <w:jc w:val="both"/>
              <w:rPr>
                <w:rFonts w:ascii="Times New Roman" w:hAnsi="Times New Roman"/>
                <w:sz w:val="24"/>
              </w:rPr>
            </w:pPr>
            <w:r w:rsidRPr="00AC6B28">
              <w:rPr>
                <w:rFonts w:ascii="Times New Roman" w:hAnsi="Times New Roman"/>
                <w:sz w:val="24"/>
              </w:rPr>
              <w:t>Самостоятельно создавать вспомогательные алгоритмы (процедуры) для решения поставленных задач</w:t>
            </w:r>
          </w:p>
        </w:tc>
        <w:tc>
          <w:tcPr>
            <w:tcW w:w="2719" w:type="dxa"/>
            <w:tcBorders>
              <w:top w:val="single" w:sz="4" w:space="0" w:color="auto"/>
              <w:left w:val="single" w:sz="4" w:space="0" w:color="auto"/>
              <w:bottom w:val="single" w:sz="4" w:space="0" w:color="auto"/>
              <w:right w:val="single" w:sz="4" w:space="0" w:color="auto"/>
            </w:tcBorders>
          </w:tcPr>
          <w:p w:rsidR="002A2828" w:rsidRPr="00D43C50" w:rsidRDefault="002A2828" w:rsidP="00BE10D8">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Тестирование; </w:t>
            </w:r>
          </w:p>
          <w:p w:rsidR="002A2828" w:rsidRPr="00D43C50" w:rsidRDefault="002A2828" w:rsidP="00BE10D8">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Практическая работа </w:t>
            </w:r>
          </w:p>
          <w:p w:rsidR="002A2828" w:rsidRPr="00D43C50" w:rsidRDefault="002A2828" w:rsidP="00BE10D8">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Самооценка с использованием «Оценочного листа» </w:t>
            </w:r>
          </w:p>
        </w:tc>
        <w:tc>
          <w:tcPr>
            <w:tcW w:w="2242" w:type="dxa"/>
            <w:tcBorders>
              <w:top w:val="single" w:sz="4" w:space="0" w:color="auto"/>
              <w:left w:val="single" w:sz="4" w:space="0" w:color="auto"/>
              <w:bottom w:val="single" w:sz="4" w:space="0" w:color="auto"/>
              <w:right w:val="single" w:sz="4" w:space="0" w:color="auto"/>
            </w:tcBorders>
          </w:tcPr>
          <w:p w:rsidR="002A2828" w:rsidRPr="00D43C50" w:rsidRDefault="002A2828" w:rsidP="00BE10D8">
            <w:pPr>
              <w:autoSpaceDE w:val="0"/>
              <w:autoSpaceDN w:val="0"/>
              <w:adjustRightInd w:val="0"/>
              <w:spacing w:after="0" w:line="240" w:lineRule="auto"/>
              <w:rPr>
                <w:rFonts w:ascii="Times New Roman" w:hAnsi="Times New Roman"/>
                <w:color w:val="000000"/>
                <w:sz w:val="24"/>
                <w:szCs w:val="24"/>
              </w:rPr>
            </w:pPr>
          </w:p>
        </w:tc>
      </w:tr>
      <w:tr w:rsidR="002A2828" w:rsidRPr="0060431E" w:rsidTr="00BE10D8">
        <w:trPr>
          <w:trHeight w:val="470"/>
        </w:trPr>
        <w:tc>
          <w:tcPr>
            <w:tcW w:w="15417" w:type="dxa"/>
            <w:gridSpan w:val="5"/>
            <w:tcBorders>
              <w:top w:val="single" w:sz="4" w:space="0" w:color="auto"/>
              <w:left w:val="single" w:sz="4" w:space="0" w:color="auto"/>
              <w:bottom w:val="single" w:sz="4" w:space="0" w:color="auto"/>
              <w:right w:val="single" w:sz="4" w:space="0" w:color="auto"/>
            </w:tcBorders>
          </w:tcPr>
          <w:p w:rsidR="002A2828" w:rsidRPr="003C235B" w:rsidRDefault="002A2828" w:rsidP="00BE10D8">
            <w:pPr>
              <w:autoSpaceDE w:val="0"/>
              <w:autoSpaceDN w:val="0"/>
              <w:adjustRightInd w:val="0"/>
              <w:spacing w:after="0" w:line="240" w:lineRule="auto"/>
              <w:rPr>
                <w:rFonts w:ascii="Times New Roman" w:hAnsi="Times New Roman"/>
                <w:b/>
                <w:color w:val="000000"/>
                <w:sz w:val="24"/>
                <w:szCs w:val="24"/>
              </w:rPr>
            </w:pPr>
            <w:r w:rsidRPr="003C235B">
              <w:rPr>
                <w:rFonts w:ascii="Times New Roman" w:hAnsi="Times New Roman"/>
                <w:b/>
                <w:sz w:val="24"/>
              </w:rPr>
              <w:lastRenderedPageBreak/>
              <w:t>Раздел 4. Информационные технологии (</w:t>
            </w:r>
            <w:r>
              <w:rPr>
                <w:rFonts w:ascii="Times New Roman" w:hAnsi="Times New Roman"/>
                <w:b/>
                <w:sz w:val="24"/>
              </w:rPr>
              <w:t>10</w:t>
            </w:r>
            <w:r w:rsidRPr="003C235B">
              <w:rPr>
                <w:rFonts w:ascii="Times New Roman" w:hAnsi="Times New Roman"/>
                <w:b/>
                <w:sz w:val="24"/>
              </w:rPr>
              <w:t xml:space="preserve"> часов)</w:t>
            </w:r>
          </w:p>
        </w:tc>
      </w:tr>
      <w:tr w:rsidR="002A2828" w:rsidRPr="0060431E" w:rsidTr="00BE10D8">
        <w:trPr>
          <w:trHeight w:val="1249"/>
        </w:trPr>
        <w:tc>
          <w:tcPr>
            <w:tcW w:w="3227" w:type="dxa"/>
            <w:tcBorders>
              <w:top w:val="single" w:sz="4" w:space="0" w:color="auto"/>
              <w:left w:val="single" w:sz="4" w:space="0" w:color="auto"/>
              <w:bottom w:val="single" w:sz="4" w:space="0" w:color="auto"/>
              <w:right w:val="single" w:sz="4" w:space="0" w:color="auto"/>
            </w:tcBorders>
          </w:tcPr>
          <w:p w:rsidR="002A2828" w:rsidRDefault="002A2828" w:rsidP="00BE10D8">
            <w:pPr>
              <w:rPr>
                <w:rFonts w:ascii="Times New Roman" w:hAnsi="Times New Roman"/>
                <w:b/>
                <w:sz w:val="24"/>
              </w:rPr>
            </w:pPr>
            <w:r w:rsidRPr="00AB5F45">
              <w:rPr>
                <w:rFonts w:ascii="Times New Roman" w:hAnsi="Times New Roman"/>
                <w:b/>
                <w:sz w:val="24"/>
              </w:rPr>
              <w:t xml:space="preserve">Тема </w:t>
            </w:r>
            <w:r>
              <w:rPr>
                <w:rFonts w:ascii="Times New Roman" w:hAnsi="Times New Roman"/>
                <w:b/>
                <w:sz w:val="24"/>
              </w:rPr>
              <w:t>9</w:t>
            </w:r>
            <w:r w:rsidRPr="00AB5F45">
              <w:rPr>
                <w:rFonts w:ascii="Times New Roman" w:hAnsi="Times New Roman"/>
                <w:b/>
                <w:sz w:val="24"/>
              </w:rPr>
              <w:t xml:space="preserve">. </w:t>
            </w:r>
          </w:p>
          <w:p w:rsidR="002A2828" w:rsidRDefault="002A2828" w:rsidP="00BE10D8">
            <w:pPr>
              <w:spacing w:after="0" w:line="240" w:lineRule="auto"/>
              <w:rPr>
                <w:rFonts w:ascii="Times New Roman" w:hAnsi="Times New Roman"/>
                <w:b/>
                <w:sz w:val="24"/>
              </w:rPr>
            </w:pPr>
            <w:r w:rsidRPr="00AC6B28">
              <w:rPr>
                <w:rFonts w:ascii="Times New Roman" w:hAnsi="Times New Roman"/>
                <w:b/>
                <w:sz w:val="24"/>
              </w:rPr>
              <w:t>Векторная</w:t>
            </w:r>
            <w:r>
              <w:rPr>
                <w:rFonts w:ascii="Times New Roman" w:hAnsi="Times New Roman"/>
                <w:b/>
                <w:sz w:val="24"/>
              </w:rPr>
              <w:t xml:space="preserve"> </w:t>
            </w:r>
            <w:r w:rsidRPr="00AC6B28">
              <w:rPr>
                <w:rFonts w:ascii="Times New Roman" w:hAnsi="Times New Roman"/>
                <w:b/>
                <w:sz w:val="24"/>
              </w:rPr>
              <w:t xml:space="preserve">графика </w:t>
            </w:r>
          </w:p>
          <w:p w:rsidR="002A2828" w:rsidRPr="00AB5F45" w:rsidRDefault="002A2828" w:rsidP="00BE10D8">
            <w:pPr>
              <w:spacing w:after="0" w:line="240" w:lineRule="auto"/>
              <w:rPr>
                <w:rFonts w:ascii="Times New Roman" w:hAnsi="Times New Roman"/>
                <w:b/>
                <w:sz w:val="24"/>
              </w:rPr>
            </w:pPr>
            <w:r w:rsidRPr="00AC6B28">
              <w:rPr>
                <w:rFonts w:ascii="Times New Roman" w:hAnsi="Times New Roman"/>
                <w:b/>
                <w:sz w:val="24"/>
              </w:rPr>
              <w:t>(3 часа)</w:t>
            </w:r>
          </w:p>
        </w:tc>
        <w:tc>
          <w:tcPr>
            <w:tcW w:w="3685" w:type="dxa"/>
            <w:tcBorders>
              <w:top w:val="single" w:sz="4" w:space="0" w:color="auto"/>
              <w:left w:val="single" w:sz="4" w:space="0" w:color="auto"/>
              <w:bottom w:val="single" w:sz="4" w:space="0" w:color="auto"/>
              <w:right w:val="single" w:sz="4" w:space="0" w:color="auto"/>
            </w:tcBorders>
          </w:tcPr>
          <w:p w:rsidR="002A2828" w:rsidRPr="00AC6B28" w:rsidRDefault="002A2828" w:rsidP="00BE10D8">
            <w:pPr>
              <w:spacing w:after="0" w:line="240" w:lineRule="auto"/>
              <w:rPr>
                <w:rFonts w:ascii="Times New Roman" w:hAnsi="Times New Roman"/>
                <w:sz w:val="24"/>
              </w:rPr>
            </w:pPr>
            <w:r w:rsidRPr="00AC6B28">
              <w:rPr>
                <w:rFonts w:ascii="Times New Roman" w:hAnsi="Times New Roman"/>
                <w:sz w:val="24"/>
              </w:rPr>
              <w:t>Векторная графика. Создание</w:t>
            </w:r>
          </w:p>
          <w:p w:rsidR="002A2828" w:rsidRPr="00AC6B28" w:rsidRDefault="002A2828" w:rsidP="00BE10D8">
            <w:pPr>
              <w:spacing w:after="0" w:line="240" w:lineRule="auto"/>
              <w:rPr>
                <w:rFonts w:ascii="Times New Roman" w:hAnsi="Times New Roman"/>
                <w:sz w:val="24"/>
              </w:rPr>
            </w:pPr>
            <w:r w:rsidRPr="00AC6B28">
              <w:rPr>
                <w:rFonts w:ascii="Times New Roman" w:hAnsi="Times New Roman"/>
                <w:sz w:val="24"/>
              </w:rPr>
              <w:t>векторных рисунков встроенными</w:t>
            </w:r>
            <w:r>
              <w:rPr>
                <w:rFonts w:ascii="Times New Roman" w:hAnsi="Times New Roman"/>
                <w:sz w:val="24"/>
              </w:rPr>
              <w:t xml:space="preserve"> </w:t>
            </w:r>
            <w:r w:rsidRPr="00AC6B28">
              <w:rPr>
                <w:rFonts w:ascii="Times New Roman" w:hAnsi="Times New Roman"/>
                <w:sz w:val="24"/>
              </w:rPr>
              <w:t>средствами текстового процессора</w:t>
            </w:r>
          </w:p>
          <w:p w:rsidR="002A2828" w:rsidRPr="00AC6B28" w:rsidRDefault="002A2828" w:rsidP="00BE10D8">
            <w:pPr>
              <w:spacing w:after="0" w:line="240" w:lineRule="auto"/>
              <w:rPr>
                <w:rFonts w:ascii="Times New Roman" w:hAnsi="Times New Roman"/>
                <w:sz w:val="24"/>
              </w:rPr>
            </w:pPr>
            <w:r w:rsidRPr="00AC6B28">
              <w:rPr>
                <w:rFonts w:ascii="Times New Roman" w:hAnsi="Times New Roman"/>
                <w:sz w:val="24"/>
              </w:rPr>
              <w:t xml:space="preserve">или других программ </w:t>
            </w:r>
            <w:r>
              <w:rPr>
                <w:rFonts w:ascii="Times New Roman" w:hAnsi="Times New Roman"/>
                <w:sz w:val="24"/>
              </w:rPr>
              <w:t>(приложе</w:t>
            </w:r>
            <w:r w:rsidRPr="00AC6B28">
              <w:rPr>
                <w:rFonts w:ascii="Times New Roman" w:hAnsi="Times New Roman"/>
                <w:sz w:val="24"/>
              </w:rPr>
              <w:t>ний). Добавление векторных</w:t>
            </w:r>
            <w:r>
              <w:rPr>
                <w:rFonts w:ascii="Times New Roman" w:hAnsi="Times New Roman"/>
                <w:sz w:val="24"/>
              </w:rPr>
              <w:t xml:space="preserve"> </w:t>
            </w:r>
            <w:r w:rsidRPr="00AC6B28">
              <w:rPr>
                <w:rFonts w:ascii="Times New Roman" w:hAnsi="Times New Roman"/>
                <w:sz w:val="24"/>
              </w:rPr>
              <w:t>рисунков в документы.</w:t>
            </w:r>
          </w:p>
          <w:p w:rsidR="002A2828" w:rsidRPr="00AC6B28" w:rsidRDefault="002A2828" w:rsidP="00BE10D8">
            <w:pPr>
              <w:spacing w:after="0" w:line="240" w:lineRule="auto"/>
              <w:rPr>
                <w:rFonts w:ascii="Times New Roman" w:hAnsi="Times New Roman"/>
                <w:b/>
                <w:sz w:val="24"/>
              </w:rPr>
            </w:pPr>
            <w:proofErr w:type="gramStart"/>
            <w:r w:rsidRPr="00AC6B28">
              <w:rPr>
                <w:rFonts w:ascii="Times New Roman" w:hAnsi="Times New Roman"/>
                <w:b/>
                <w:sz w:val="24"/>
              </w:rPr>
              <w:t>Практическая</w:t>
            </w:r>
            <w:proofErr w:type="gramEnd"/>
            <w:r w:rsidRPr="00AC6B28">
              <w:rPr>
                <w:rFonts w:ascii="Times New Roman" w:hAnsi="Times New Roman"/>
                <w:b/>
                <w:sz w:val="24"/>
              </w:rPr>
              <w:t xml:space="preserve"> работы</w:t>
            </w:r>
          </w:p>
          <w:p w:rsidR="002A2828" w:rsidRPr="00AC6B28" w:rsidRDefault="002A2828" w:rsidP="00BE10D8">
            <w:pPr>
              <w:spacing w:after="0" w:line="240" w:lineRule="auto"/>
              <w:rPr>
                <w:rFonts w:ascii="Times New Roman" w:hAnsi="Times New Roman"/>
                <w:sz w:val="24"/>
              </w:rPr>
            </w:pPr>
            <w:r w:rsidRPr="00AC6B28">
              <w:rPr>
                <w:rFonts w:ascii="Times New Roman" w:hAnsi="Times New Roman"/>
                <w:sz w:val="24"/>
              </w:rPr>
              <w:t>1. Исследование возможностей</w:t>
            </w:r>
          </w:p>
          <w:p w:rsidR="002A2828" w:rsidRPr="00AC6B28" w:rsidRDefault="002A2828" w:rsidP="00BE10D8">
            <w:pPr>
              <w:spacing w:after="0" w:line="240" w:lineRule="auto"/>
              <w:rPr>
                <w:rFonts w:ascii="Times New Roman" w:hAnsi="Times New Roman"/>
                <w:sz w:val="24"/>
              </w:rPr>
            </w:pPr>
            <w:r w:rsidRPr="00AC6B28">
              <w:rPr>
                <w:rFonts w:ascii="Times New Roman" w:hAnsi="Times New Roman"/>
                <w:sz w:val="24"/>
              </w:rPr>
              <w:t>векторного графического редактора. Масштабирование готовых</w:t>
            </w:r>
            <w:r>
              <w:rPr>
                <w:rFonts w:ascii="Times New Roman" w:hAnsi="Times New Roman"/>
                <w:sz w:val="24"/>
              </w:rPr>
              <w:t xml:space="preserve"> </w:t>
            </w:r>
            <w:r w:rsidRPr="00AC6B28">
              <w:rPr>
                <w:rFonts w:ascii="Times New Roman" w:hAnsi="Times New Roman"/>
                <w:sz w:val="24"/>
              </w:rPr>
              <w:t>векторных изображений.</w:t>
            </w:r>
          </w:p>
          <w:p w:rsidR="002A2828" w:rsidRPr="00AC6B28" w:rsidRDefault="002A2828" w:rsidP="00BE10D8">
            <w:pPr>
              <w:spacing w:after="0" w:line="240" w:lineRule="auto"/>
              <w:rPr>
                <w:rFonts w:ascii="Times New Roman" w:hAnsi="Times New Roman"/>
                <w:sz w:val="24"/>
              </w:rPr>
            </w:pPr>
            <w:r w:rsidRPr="00AC6B28">
              <w:rPr>
                <w:rFonts w:ascii="Times New Roman" w:hAnsi="Times New Roman"/>
                <w:sz w:val="24"/>
              </w:rPr>
              <w:t>2. Создание и редактирование</w:t>
            </w:r>
          </w:p>
          <w:p w:rsidR="002A2828" w:rsidRPr="00AC6B28" w:rsidRDefault="002A2828" w:rsidP="00BE10D8">
            <w:pPr>
              <w:spacing w:after="0" w:line="240" w:lineRule="auto"/>
              <w:rPr>
                <w:rFonts w:ascii="Times New Roman" w:hAnsi="Times New Roman"/>
                <w:sz w:val="24"/>
              </w:rPr>
            </w:pPr>
            <w:r>
              <w:rPr>
                <w:rFonts w:ascii="Times New Roman" w:hAnsi="Times New Roman"/>
                <w:sz w:val="24"/>
              </w:rPr>
              <w:t xml:space="preserve">изображения базовыми </w:t>
            </w:r>
            <w:r w:rsidRPr="00AC6B28">
              <w:rPr>
                <w:rFonts w:ascii="Times New Roman" w:hAnsi="Times New Roman"/>
                <w:sz w:val="24"/>
              </w:rPr>
              <w:t>средствами</w:t>
            </w:r>
            <w:r>
              <w:rPr>
                <w:rFonts w:ascii="Times New Roman" w:hAnsi="Times New Roman"/>
                <w:sz w:val="24"/>
              </w:rPr>
              <w:t xml:space="preserve"> </w:t>
            </w:r>
            <w:r w:rsidRPr="00AC6B28">
              <w:rPr>
                <w:rFonts w:ascii="Times New Roman" w:hAnsi="Times New Roman"/>
                <w:sz w:val="24"/>
              </w:rPr>
              <w:t>векторного редактора (по описанию).</w:t>
            </w:r>
          </w:p>
          <w:p w:rsidR="002A2828" w:rsidRPr="00AB5F45" w:rsidRDefault="002A2828" w:rsidP="00BE10D8">
            <w:pPr>
              <w:spacing w:after="0" w:line="240" w:lineRule="auto"/>
              <w:rPr>
                <w:rFonts w:ascii="Times New Roman" w:hAnsi="Times New Roman"/>
                <w:sz w:val="24"/>
              </w:rPr>
            </w:pPr>
            <w:r w:rsidRPr="00AC6B28">
              <w:rPr>
                <w:rFonts w:ascii="Times New Roman" w:hAnsi="Times New Roman"/>
                <w:sz w:val="24"/>
              </w:rPr>
              <w:t>3. Разработка простого</w:t>
            </w:r>
            <w:r>
              <w:rPr>
                <w:rFonts w:ascii="Times New Roman" w:hAnsi="Times New Roman"/>
                <w:sz w:val="24"/>
              </w:rPr>
              <w:t xml:space="preserve"> </w:t>
            </w:r>
            <w:r w:rsidRPr="00AC6B28">
              <w:rPr>
                <w:rFonts w:ascii="Times New Roman" w:hAnsi="Times New Roman"/>
                <w:sz w:val="24"/>
              </w:rPr>
              <w:t>изображения с помощью инструментов</w:t>
            </w:r>
            <w:r>
              <w:rPr>
                <w:rFonts w:ascii="Times New Roman" w:hAnsi="Times New Roman"/>
                <w:sz w:val="24"/>
              </w:rPr>
              <w:t xml:space="preserve"> </w:t>
            </w:r>
            <w:r w:rsidRPr="00AC6B28">
              <w:rPr>
                <w:rFonts w:ascii="Times New Roman" w:hAnsi="Times New Roman"/>
                <w:sz w:val="24"/>
              </w:rPr>
              <w:t>векторного графического редактора</w:t>
            </w:r>
            <w:r>
              <w:rPr>
                <w:rFonts w:ascii="Times New Roman" w:hAnsi="Times New Roman"/>
                <w:sz w:val="24"/>
              </w:rPr>
              <w:t xml:space="preserve"> </w:t>
            </w:r>
            <w:r w:rsidRPr="00AC6B28">
              <w:rPr>
                <w:rFonts w:ascii="Times New Roman" w:hAnsi="Times New Roman"/>
                <w:sz w:val="24"/>
              </w:rPr>
              <w:t>(по собственному замыслу)</w:t>
            </w:r>
          </w:p>
        </w:tc>
        <w:tc>
          <w:tcPr>
            <w:tcW w:w="3544" w:type="dxa"/>
            <w:tcBorders>
              <w:top w:val="single" w:sz="4" w:space="0" w:color="auto"/>
              <w:left w:val="single" w:sz="4" w:space="0" w:color="auto"/>
              <w:bottom w:val="single" w:sz="4" w:space="0" w:color="auto"/>
              <w:right w:val="single" w:sz="4" w:space="0" w:color="auto"/>
            </w:tcBorders>
          </w:tcPr>
          <w:p w:rsidR="002A2828" w:rsidRPr="00AC6B28" w:rsidRDefault="002A2828" w:rsidP="00BE10D8">
            <w:pPr>
              <w:spacing w:after="0" w:line="240" w:lineRule="auto"/>
              <w:rPr>
                <w:rFonts w:ascii="Times New Roman" w:hAnsi="Times New Roman"/>
                <w:sz w:val="24"/>
              </w:rPr>
            </w:pPr>
            <w:r w:rsidRPr="00AC6B28">
              <w:rPr>
                <w:rFonts w:ascii="Times New Roman" w:hAnsi="Times New Roman"/>
                <w:sz w:val="24"/>
              </w:rPr>
              <w:t>Раскрывать смысл изучаемых понятий.</w:t>
            </w:r>
            <w:r>
              <w:rPr>
                <w:rFonts w:ascii="Times New Roman" w:hAnsi="Times New Roman"/>
                <w:sz w:val="24"/>
              </w:rPr>
              <w:t xml:space="preserve"> </w:t>
            </w:r>
            <w:r w:rsidRPr="00AC6B28">
              <w:rPr>
                <w:rFonts w:ascii="Times New Roman" w:hAnsi="Times New Roman"/>
                <w:sz w:val="24"/>
              </w:rPr>
              <w:t>Анализировать пользовательский</w:t>
            </w:r>
            <w:r>
              <w:rPr>
                <w:rFonts w:ascii="Times New Roman" w:hAnsi="Times New Roman"/>
                <w:sz w:val="24"/>
              </w:rPr>
              <w:t xml:space="preserve"> </w:t>
            </w:r>
            <w:r w:rsidRPr="00AC6B28">
              <w:rPr>
                <w:rFonts w:ascii="Times New Roman" w:hAnsi="Times New Roman"/>
                <w:sz w:val="24"/>
              </w:rPr>
              <w:t xml:space="preserve">интерфейс </w:t>
            </w:r>
            <w:proofErr w:type="gramStart"/>
            <w:r w:rsidRPr="00AC6B28">
              <w:rPr>
                <w:rFonts w:ascii="Times New Roman" w:hAnsi="Times New Roman"/>
                <w:sz w:val="24"/>
              </w:rPr>
              <w:t>применяемого</w:t>
            </w:r>
            <w:proofErr w:type="gramEnd"/>
            <w:r w:rsidRPr="00AC6B28">
              <w:rPr>
                <w:rFonts w:ascii="Times New Roman" w:hAnsi="Times New Roman"/>
                <w:sz w:val="24"/>
              </w:rPr>
              <w:t xml:space="preserve"> программного</w:t>
            </w:r>
          </w:p>
          <w:p w:rsidR="002A2828" w:rsidRPr="00AC6B28" w:rsidRDefault="002A2828" w:rsidP="00BE10D8">
            <w:pPr>
              <w:spacing w:after="0" w:line="240" w:lineRule="auto"/>
              <w:rPr>
                <w:rFonts w:ascii="Times New Roman" w:hAnsi="Times New Roman"/>
                <w:sz w:val="24"/>
              </w:rPr>
            </w:pPr>
            <w:r w:rsidRPr="00AC6B28">
              <w:rPr>
                <w:rFonts w:ascii="Times New Roman" w:hAnsi="Times New Roman"/>
                <w:sz w:val="24"/>
              </w:rPr>
              <w:t>средства.</w:t>
            </w:r>
            <w:r>
              <w:rPr>
                <w:rFonts w:ascii="Times New Roman" w:hAnsi="Times New Roman"/>
                <w:sz w:val="24"/>
              </w:rPr>
              <w:t xml:space="preserve"> </w:t>
            </w:r>
            <w:r w:rsidRPr="00AC6B28">
              <w:rPr>
                <w:rFonts w:ascii="Times New Roman" w:hAnsi="Times New Roman"/>
                <w:sz w:val="24"/>
              </w:rPr>
              <w:t>Определять условия и возможности</w:t>
            </w:r>
            <w:r>
              <w:rPr>
                <w:rFonts w:ascii="Times New Roman" w:hAnsi="Times New Roman"/>
                <w:sz w:val="24"/>
              </w:rPr>
              <w:t xml:space="preserve"> </w:t>
            </w:r>
            <w:r w:rsidRPr="00AC6B28">
              <w:rPr>
                <w:rFonts w:ascii="Times New Roman" w:hAnsi="Times New Roman"/>
                <w:sz w:val="24"/>
              </w:rPr>
              <w:t>применения программного средства</w:t>
            </w:r>
            <w:r>
              <w:rPr>
                <w:rFonts w:ascii="Times New Roman" w:hAnsi="Times New Roman"/>
                <w:sz w:val="24"/>
              </w:rPr>
              <w:t xml:space="preserve"> </w:t>
            </w:r>
            <w:r w:rsidRPr="00AC6B28">
              <w:rPr>
                <w:rFonts w:ascii="Times New Roman" w:hAnsi="Times New Roman"/>
                <w:sz w:val="24"/>
              </w:rPr>
              <w:t>для решения типовых задач.</w:t>
            </w:r>
          </w:p>
          <w:p w:rsidR="002A2828" w:rsidRPr="00AC6B28" w:rsidRDefault="002A2828" w:rsidP="00BE10D8">
            <w:pPr>
              <w:spacing w:after="0" w:line="240" w:lineRule="auto"/>
              <w:rPr>
                <w:rFonts w:ascii="Times New Roman" w:hAnsi="Times New Roman"/>
                <w:sz w:val="24"/>
              </w:rPr>
            </w:pPr>
            <w:r w:rsidRPr="00AC6B28">
              <w:rPr>
                <w:rFonts w:ascii="Times New Roman" w:hAnsi="Times New Roman"/>
                <w:sz w:val="24"/>
              </w:rPr>
              <w:t xml:space="preserve">Планировать </w:t>
            </w:r>
            <w:r>
              <w:rPr>
                <w:rFonts w:ascii="Times New Roman" w:hAnsi="Times New Roman"/>
                <w:sz w:val="24"/>
              </w:rPr>
              <w:t>п</w:t>
            </w:r>
            <w:r w:rsidRPr="00AC6B28">
              <w:rPr>
                <w:rFonts w:ascii="Times New Roman" w:hAnsi="Times New Roman"/>
                <w:sz w:val="24"/>
              </w:rPr>
              <w:t>оследовательность</w:t>
            </w:r>
          </w:p>
          <w:p w:rsidR="002A2828" w:rsidRPr="00AC6B28" w:rsidRDefault="002A2828" w:rsidP="00BE10D8">
            <w:pPr>
              <w:spacing w:after="0" w:line="240" w:lineRule="auto"/>
              <w:rPr>
                <w:rFonts w:ascii="Times New Roman" w:hAnsi="Times New Roman"/>
                <w:sz w:val="24"/>
              </w:rPr>
            </w:pPr>
            <w:r w:rsidRPr="00AC6B28">
              <w:rPr>
                <w:rFonts w:ascii="Times New Roman" w:hAnsi="Times New Roman"/>
                <w:sz w:val="24"/>
              </w:rPr>
              <w:t>действий при создании</w:t>
            </w:r>
            <w:r>
              <w:rPr>
                <w:rFonts w:ascii="Times New Roman" w:hAnsi="Times New Roman"/>
                <w:sz w:val="24"/>
              </w:rPr>
              <w:t xml:space="preserve"> </w:t>
            </w:r>
            <w:r w:rsidRPr="00AC6B28">
              <w:rPr>
                <w:rFonts w:ascii="Times New Roman" w:hAnsi="Times New Roman"/>
                <w:sz w:val="24"/>
              </w:rPr>
              <w:t>векторного</w:t>
            </w:r>
            <w:r>
              <w:rPr>
                <w:rFonts w:ascii="Times New Roman" w:hAnsi="Times New Roman"/>
                <w:sz w:val="24"/>
              </w:rPr>
              <w:t xml:space="preserve"> </w:t>
            </w:r>
            <w:r w:rsidRPr="00AC6B28">
              <w:rPr>
                <w:rFonts w:ascii="Times New Roman" w:hAnsi="Times New Roman"/>
                <w:sz w:val="24"/>
              </w:rPr>
              <w:t>изображения.</w:t>
            </w:r>
          </w:p>
          <w:p w:rsidR="002A2828" w:rsidRPr="00AB5F45" w:rsidRDefault="002A2828" w:rsidP="00BE10D8">
            <w:pPr>
              <w:spacing w:after="0" w:line="240" w:lineRule="auto"/>
              <w:rPr>
                <w:rFonts w:ascii="Times New Roman" w:hAnsi="Times New Roman"/>
                <w:sz w:val="24"/>
              </w:rPr>
            </w:pPr>
            <w:r w:rsidRPr="00AC6B28">
              <w:rPr>
                <w:rFonts w:ascii="Times New Roman" w:hAnsi="Times New Roman"/>
                <w:sz w:val="24"/>
              </w:rPr>
              <w:t>Сравнивать растровые и векторные</w:t>
            </w:r>
            <w:r>
              <w:rPr>
                <w:rFonts w:ascii="Times New Roman" w:hAnsi="Times New Roman"/>
                <w:sz w:val="24"/>
              </w:rPr>
              <w:t xml:space="preserve"> </w:t>
            </w:r>
            <w:r w:rsidRPr="00AC6B28">
              <w:rPr>
                <w:rFonts w:ascii="Times New Roman" w:hAnsi="Times New Roman"/>
                <w:sz w:val="24"/>
              </w:rPr>
              <w:t>изображения (цветопередача, возможно</w:t>
            </w:r>
            <w:r>
              <w:rPr>
                <w:rFonts w:ascii="Times New Roman" w:hAnsi="Times New Roman"/>
                <w:sz w:val="24"/>
              </w:rPr>
              <w:t xml:space="preserve">сти масштабирования, размер </w:t>
            </w:r>
            <w:r w:rsidRPr="00AC6B28">
              <w:rPr>
                <w:rFonts w:ascii="Times New Roman" w:hAnsi="Times New Roman"/>
                <w:sz w:val="24"/>
              </w:rPr>
              <w:t>файлов,</w:t>
            </w:r>
            <w:r>
              <w:rPr>
                <w:rFonts w:ascii="Times New Roman" w:hAnsi="Times New Roman"/>
                <w:sz w:val="24"/>
              </w:rPr>
              <w:t xml:space="preserve"> </w:t>
            </w:r>
            <w:r w:rsidRPr="00AC6B28">
              <w:rPr>
                <w:rFonts w:ascii="Times New Roman" w:hAnsi="Times New Roman"/>
                <w:sz w:val="24"/>
              </w:rPr>
              <w:t>сфера применения)</w:t>
            </w:r>
          </w:p>
        </w:tc>
        <w:tc>
          <w:tcPr>
            <w:tcW w:w="2719" w:type="dxa"/>
            <w:tcBorders>
              <w:top w:val="single" w:sz="4" w:space="0" w:color="auto"/>
              <w:left w:val="single" w:sz="4" w:space="0" w:color="auto"/>
              <w:bottom w:val="single" w:sz="4" w:space="0" w:color="auto"/>
              <w:right w:val="single" w:sz="4" w:space="0" w:color="auto"/>
            </w:tcBorders>
          </w:tcPr>
          <w:p w:rsidR="002A2828" w:rsidRPr="00D43C50" w:rsidRDefault="002A2828" w:rsidP="00BE10D8">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Тестирование; </w:t>
            </w:r>
          </w:p>
          <w:p w:rsidR="002A2828" w:rsidRPr="00D43C50" w:rsidRDefault="002A2828" w:rsidP="00BE10D8">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Практическая работа </w:t>
            </w:r>
          </w:p>
          <w:p w:rsidR="002A2828" w:rsidRPr="00D43C50" w:rsidRDefault="002A2828" w:rsidP="00BE10D8">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Самооценка с использованием «Оценочного листа» </w:t>
            </w:r>
          </w:p>
        </w:tc>
        <w:tc>
          <w:tcPr>
            <w:tcW w:w="2242" w:type="dxa"/>
            <w:tcBorders>
              <w:top w:val="single" w:sz="4" w:space="0" w:color="auto"/>
              <w:left w:val="single" w:sz="4" w:space="0" w:color="auto"/>
              <w:bottom w:val="single" w:sz="4" w:space="0" w:color="auto"/>
              <w:right w:val="single" w:sz="4" w:space="0" w:color="auto"/>
            </w:tcBorders>
          </w:tcPr>
          <w:p w:rsidR="002A2828" w:rsidRPr="000A4FA7" w:rsidRDefault="002A2828" w:rsidP="00BE10D8">
            <w:pPr>
              <w:pStyle w:val="Default"/>
              <w:rPr>
                <w:szCs w:val="23"/>
              </w:rPr>
            </w:pPr>
            <w:r w:rsidRPr="000A4FA7">
              <w:rPr>
                <w:szCs w:val="23"/>
              </w:rPr>
              <w:t xml:space="preserve">https://bosova.ru/metodist/authors/informatika/3/eor5.php </w:t>
            </w:r>
          </w:p>
          <w:p w:rsidR="002A2828" w:rsidRPr="000A4FA7" w:rsidRDefault="002A2828" w:rsidP="00BE10D8">
            <w:pPr>
              <w:autoSpaceDE w:val="0"/>
              <w:autoSpaceDN w:val="0"/>
              <w:adjustRightInd w:val="0"/>
              <w:spacing w:after="0" w:line="240" w:lineRule="auto"/>
              <w:rPr>
                <w:rFonts w:ascii="Times New Roman" w:hAnsi="Times New Roman"/>
                <w:color w:val="000000"/>
                <w:sz w:val="24"/>
                <w:szCs w:val="24"/>
              </w:rPr>
            </w:pPr>
            <w:r w:rsidRPr="000A4FA7">
              <w:rPr>
                <w:rFonts w:ascii="Times New Roman" w:hAnsi="Times New Roman"/>
                <w:sz w:val="24"/>
                <w:szCs w:val="23"/>
              </w:rPr>
              <w:t xml:space="preserve">https://bosova.ru/metodist/authors/informatika/3/eor5.php </w:t>
            </w:r>
          </w:p>
        </w:tc>
      </w:tr>
      <w:tr w:rsidR="002A2828" w:rsidRPr="0060431E" w:rsidTr="00BE10D8">
        <w:trPr>
          <w:trHeight w:val="1249"/>
        </w:trPr>
        <w:tc>
          <w:tcPr>
            <w:tcW w:w="3227" w:type="dxa"/>
            <w:tcBorders>
              <w:top w:val="single" w:sz="4" w:space="0" w:color="auto"/>
              <w:left w:val="single" w:sz="4" w:space="0" w:color="auto"/>
              <w:bottom w:val="single" w:sz="4" w:space="0" w:color="auto"/>
              <w:right w:val="single" w:sz="4" w:space="0" w:color="auto"/>
            </w:tcBorders>
          </w:tcPr>
          <w:p w:rsidR="002A2828" w:rsidRPr="00AB5F45" w:rsidRDefault="002A2828" w:rsidP="00BE10D8">
            <w:pPr>
              <w:spacing w:after="0" w:line="240" w:lineRule="auto"/>
              <w:rPr>
                <w:rFonts w:ascii="Times New Roman" w:hAnsi="Times New Roman"/>
                <w:b/>
                <w:sz w:val="24"/>
              </w:rPr>
            </w:pPr>
            <w:r w:rsidRPr="00AB5F45">
              <w:rPr>
                <w:rFonts w:ascii="Times New Roman" w:hAnsi="Times New Roman"/>
                <w:b/>
                <w:sz w:val="24"/>
              </w:rPr>
              <w:t xml:space="preserve">Тема </w:t>
            </w:r>
            <w:r>
              <w:rPr>
                <w:rFonts w:ascii="Times New Roman" w:hAnsi="Times New Roman"/>
                <w:b/>
                <w:sz w:val="24"/>
              </w:rPr>
              <w:t>10</w:t>
            </w:r>
            <w:r w:rsidRPr="00AB5F45">
              <w:rPr>
                <w:rFonts w:ascii="Times New Roman" w:hAnsi="Times New Roman"/>
                <w:b/>
                <w:sz w:val="24"/>
              </w:rPr>
              <w:t xml:space="preserve">. Текстовый </w:t>
            </w:r>
            <w:r>
              <w:rPr>
                <w:rFonts w:ascii="Times New Roman" w:hAnsi="Times New Roman"/>
                <w:b/>
                <w:sz w:val="24"/>
              </w:rPr>
              <w:t>процессор</w:t>
            </w:r>
            <w:r w:rsidRPr="00AB5F45">
              <w:rPr>
                <w:rFonts w:ascii="Times New Roman" w:hAnsi="Times New Roman"/>
                <w:b/>
                <w:sz w:val="24"/>
              </w:rPr>
              <w:t xml:space="preserve"> (</w:t>
            </w:r>
            <w:r>
              <w:rPr>
                <w:rFonts w:ascii="Times New Roman" w:hAnsi="Times New Roman"/>
                <w:b/>
                <w:sz w:val="24"/>
              </w:rPr>
              <w:t>4</w:t>
            </w:r>
            <w:r w:rsidRPr="00AB5F45">
              <w:rPr>
                <w:rFonts w:ascii="Times New Roman" w:hAnsi="Times New Roman"/>
                <w:b/>
                <w:sz w:val="24"/>
              </w:rPr>
              <w:t xml:space="preserve"> час</w:t>
            </w:r>
            <w:r>
              <w:rPr>
                <w:rFonts w:ascii="Times New Roman" w:hAnsi="Times New Roman"/>
                <w:b/>
                <w:sz w:val="24"/>
              </w:rPr>
              <w:t>а</w:t>
            </w:r>
            <w:r w:rsidRPr="00AB5F45">
              <w:rPr>
                <w:rFonts w:ascii="Times New Roman" w:hAnsi="Times New Roman"/>
                <w:b/>
                <w:sz w:val="24"/>
              </w:rPr>
              <w:t>)</w:t>
            </w:r>
          </w:p>
        </w:tc>
        <w:tc>
          <w:tcPr>
            <w:tcW w:w="3685" w:type="dxa"/>
            <w:tcBorders>
              <w:top w:val="single" w:sz="4" w:space="0" w:color="auto"/>
              <w:left w:val="single" w:sz="4" w:space="0" w:color="auto"/>
              <w:bottom w:val="single" w:sz="4" w:space="0" w:color="auto"/>
              <w:right w:val="single" w:sz="4" w:space="0" w:color="auto"/>
            </w:tcBorders>
          </w:tcPr>
          <w:p w:rsidR="002A2828" w:rsidRPr="00290E4E" w:rsidRDefault="002A2828" w:rsidP="00BE10D8">
            <w:pPr>
              <w:spacing w:after="0" w:line="240" w:lineRule="auto"/>
              <w:rPr>
                <w:rFonts w:ascii="Times New Roman" w:hAnsi="Times New Roman"/>
                <w:sz w:val="24"/>
              </w:rPr>
            </w:pPr>
            <w:r w:rsidRPr="00290E4E">
              <w:rPr>
                <w:rFonts w:ascii="Times New Roman" w:hAnsi="Times New Roman"/>
                <w:sz w:val="24"/>
              </w:rPr>
              <w:t>Текстовый процессор. Структурирование информации с помощью</w:t>
            </w:r>
            <w:r>
              <w:rPr>
                <w:rFonts w:ascii="Times New Roman" w:hAnsi="Times New Roman"/>
                <w:sz w:val="24"/>
              </w:rPr>
              <w:t xml:space="preserve"> </w:t>
            </w:r>
            <w:r w:rsidRPr="00290E4E">
              <w:rPr>
                <w:rFonts w:ascii="Times New Roman" w:hAnsi="Times New Roman"/>
                <w:sz w:val="24"/>
              </w:rPr>
              <w:t>списков. Нумерованные, маркированные и многоуровневые списки.</w:t>
            </w:r>
          </w:p>
          <w:p w:rsidR="002A2828" w:rsidRPr="00290E4E" w:rsidRDefault="002A2828" w:rsidP="00BE10D8">
            <w:pPr>
              <w:spacing w:after="0" w:line="240" w:lineRule="auto"/>
              <w:rPr>
                <w:rFonts w:ascii="Times New Roman" w:hAnsi="Times New Roman"/>
                <w:sz w:val="24"/>
              </w:rPr>
            </w:pPr>
            <w:r w:rsidRPr="00290E4E">
              <w:rPr>
                <w:rFonts w:ascii="Times New Roman" w:hAnsi="Times New Roman"/>
                <w:sz w:val="24"/>
              </w:rPr>
              <w:lastRenderedPageBreak/>
              <w:t>Добавление таблиц в текстовые</w:t>
            </w:r>
            <w:r>
              <w:rPr>
                <w:rFonts w:ascii="Times New Roman" w:hAnsi="Times New Roman"/>
                <w:sz w:val="24"/>
              </w:rPr>
              <w:t xml:space="preserve"> </w:t>
            </w:r>
            <w:r w:rsidRPr="00290E4E">
              <w:rPr>
                <w:rFonts w:ascii="Times New Roman" w:hAnsi="Times New Roman"/>
                <w:sz w:val="24"/>
              </w:rPr>
              <w:t>документы.</w:t>
            </w:r>
          </w:p>
          <w:p w:rsidR="002A2828" w:rsidRPr="00290E4E" w:rsidRDefault="002A2828" w:rsidP="00BE10D8">
            <w:pPr>
              <w:spacing w:after="0" w:line="240" w:lineRule="auto"/>
              <w:rPr>
                <w:rFonts w:ascii="Times New Roman" w:hAnsi="Times New Roman"/>
                <w:b/>
                <w:sz w:val="24"/>
              </w:rPr>
            </w:pPr>
            <w:r w:rsidRPr="00290E4E">
              <w:rPr>
                <w:rFonts w:ascii="Times New Roman" w:hAnsi="Times New Roman"/>
                <w:b/>
                <w:sz w:val="24"/>
              </w:rPr>
              <w:t>Практические работы</w:t>
            </w:r>
          </w:p>
          <w:p w:rsidR="002A2828" w:rsidRPr="00290E4E" w:rsidRDefault="002A2828" w:rsidP="00BE10D8">
            <w:pPr>
              <w:spacing w:after="0" w:line="240" w:lineRule="auto"/>
              <w:rPr>
                <w:rFonts w:ascii="Times New Roman" w:hAnsi="Times New Roman"/>
                <w:sz w:val="24"/>
              </w:rPr>
            </w:pPr>
            <w:r w:rsidRPr="00290E4E">
              <w:rPr>
                <w:rFonts w:ascii="Times New Roman" w:hAnsi="Times New Roman"/>
                <w:sz w:val="24"/>
              </w:rPr>
              <w:t>1. Создание небольших текстовых</w:t>
            </w:r>
            <w:r>
              <w:rPr>
                <w:rFonts w:ascii="Times New Roman" w:hAnsi="Times New Roman"/>
                <w:sz w:val="24"/>
              </w:rPr>
              <w:t xml:space="preserve"> </w:t>
            </w:r>
            <w:r w:rsidRPr="00290E4E">
              <w:rPr>
                <w:rFonts w:ascii="Times New Roman" w:hAnsi="Times New Roman"/>
                <w:sz w:val="24"/>
              </w:rPr>
              <w:t>документов с нумерованными,</w:t>
            </w:r>
            <w:r>
              <w:rPr>
                <w:rFonts w:ascii="Times New Roman" w:hAnsi="Times New Roman"/>
                <w:sz w:val="24"/>
              </w:rPr>
              <w:t xml:space="preserve"> </w:t>
            </w:r>
            <w:r w:rsidRPr="00290E4E">
              <w:rPr>
                <w:rFonts w:ascii="Times New Roman" w:hAnsi="Times New Roman"/>
                <w:sz w:val="24"/>
              </w:rPr>
              <w:t>маркированными и многоуровневыми списками.</w:t>
            </w:r>
          </w:p>
          <w:p w:rsidR="002A2828" w:rsidRPr="00290E4E" w:rsidRDefault="002A2828" w:rsidP="00BE10D8">
            <w:pPr>
              <w:spacing w:after="0" w:line="240" w:lineRule="auto"/>
              <w:rPr>
                <w:rFonts w:ascii="Times New Roman" w:hAnsi="Times New Roman"/>
                <w:sz w:val="24"/>
              </w:rPr>
            </w:pPr>
            <w:r>
              <w:rPr>
                <w:rFonts w:ascii="Times New Roman" w:hAnsi="Times New Roman"/>
                <w:sz w:val="24"/>
              </w:rPr>
              <w:t xml:space="preserve">2. Создание </w:t>
            </w:r>
            <w:proofErr w:type="gramStart"/>
            <w:r>
              <w:rPr>
                <w:rFonts w:ascii="Times New Roman" w:hAnsi="Times New Roman"/>
                <w:sz w:val="24"/>
              </w:rPr>
              <w:t>небольших</w:t>
            </w:r>
            <w:proofErr w:type="gramEnd"/>
            <w:r>
              <w:rPr>
                <w:rFonts w:ascii="Times New Roman" w:hAnsi="Times New Roman"/>
                <w:sz w:val="24"/>
              </w:rPr>
              <w:t xml:space="preserve"> т</w:t>
            </w:r>
            <w:r w:rsidRPr="00290E4E">
              <w:rPr>
                <w:rFonts w:ascii="Times New Roman" w:hAnsi="Times New Roman"/>
                <w:sz w:val="24"/>
              </w:rPr>
              <w:t>екстовых</w:t>
            </w:r>
          </w:p>
          <w:p w:rsidR="002A2828" w:rsidRPr="00290E4E" w:rsidRDefault="002A2828" w:rsidP="00BE10D8">
            <w:pPr>
              <w:spacing w:after="0" w:line="240" w:lineRule="auto"/>
              <w:rPr>
                <w:rFonts w:ascii="Times New Roman" w:hAnsi="Times New Roman"/>
                <w:sz w:val="24"/>
              </w:rPr>
            </w:pPr>
            <w:r w:rsidRPr="00290E4E">
              <w:rPr>
                <w:rFonts w:ascii="Times New Roman" w:hAnsi="Times New Roman"/>
                <w:sz w:val="24"/>
              </w:rPr>
              <w:t>документов с таблицами.</w:t>
            </w:r>
          </w:p>
          <w:p w:rsidR="002A2828" w:rsidRPr="00290E4E" w:rsidRDefault="002A2828" w:rsidP="00BE10D8">
            <w:pPr>
              <w:spacing w:after="0" w:line="240" w:lineRule="auto"/>
              <w:rPr>
                <w:rFonts w:ascii="Times New Roman" w:hAnsi="Times New Roman"/>
                <w:sz w:val="24"/>
              </w:rPr>
            </w:pPr>
            <w:r w:rsidRPr="00290E4E">
              <w:rPr>
                <w:rFonts w:ascii="Times New Roman" w:hAnsi="Times New Roman"/>
                <w:sz w:val="24"/>
              </w:rPr>
              <w:t>3. Создание одностраничного</w:t>
            </w:r>
            <w:r>
              <w:rPr>
                <w:rFonts w:ascii="Times New Roman" w:hAnsi="Times New Roman"/>
                <w:sz w:val="24"/>
              </w:rPr>
              <w:t xml:space="preserve"> </w:t>
            </w:r>
            <w:r w:rsidRPr="00290E4E">
              <w:rPr>
                <w:rFonts w:ascii="Times New Roman" w:hAnsi="Times New Roman"/>
                <w:sz w:val="24"/>
              </w:rPr>
              <w:t>документа, содержащего списки,</w:t>
            </w:r>
          </w:p>
          <w:p w:rsidR="002A2828" w:rsidRPr="00AB5F45" w:rsidRDefault="002A2828" w:rsidP="00BE10D8">
            <w:pPr>
              <w:spacing w:after="0" w:line="240" w:lineRule="auto"/>
              <w:rPr>
                <w:rFonts w:ascii="Times New Roman" w:hAnsi="Times New Roman"/>
                <w:sz w:val="24"/>
              </w:rPr>
            </w:pPr>
            <w:r w:rsidRPr="00290E4E">
              <w:rPr>
                <w:rFonts w:ascii="Times New Roman" w:hAnsi="Times New Roman"/>
                <w:sz w:val="24"/>
              </w:rPr>
              <w:t>таблицы, иллюстрации</w:t>
            </w:r>
            <w:r>
              <w:rPr>
                <w:rFonts w:ascii="Times New Roman" w:hAnsi="Times New Roman"/>
                <w:sz w:val="24"/>
              </w:rPr>
              <w:t>.</w:t>
            </w:r>
          </w:p>
        </w:tc>
        <w:tc>
          <w:tcPr>
            <w:tcW w:w="3544" w:type="dxa"/>
            <w:tcBorders>
              <w:top w:val="single" w:sz="4" w:space="0" w:color="auto"/>
              <w:left w:val="single" w:sz="4" w:space="0" w:color="auto"/>
              <w:bottom w:val="single" w:sz="4" w:space="0" w:color="auto"/>
              <w:right w:val="single" w:sz="4" w:space="0" w:color="auto"/>
            </w:tcBorders>
          </w:tcPr>
          <w:p w:rsidR="002A2828" w:rsidRPr="00290E4E" w:rsidRDefault="002A2828" w:rsidP="00BE10D8">
            <w:pPr>
              <w:autoSpaceDE w:val="0"/>
              <w:autoSpaceDN w:val="0"/>
              <w:adjustRightInd w:val="0"/>
              <w:spacing w:after="0" w:line="240" w:lineRule="auto"/>
              <w:rPr>
                <w:rFonts w:ascii="Times New Roman" w:hAnsi="Times New Roman"/>
                <w:sz w:val="24"/>
              </w:rPr>
            </w:pPr>
            <w:r w:rsidRPr="00290E4E">
              <w:rPr>
                <w:rFonts w:ascii="Times New Roman" w:hAnsi="Times New Roman"/>
                <w:sz w:val="24"/>
              </w:rPr>
              <w:lastRenderedPageBreak/>
              <w:t>Раскрывать смысл изучаемых понятий.</w:t>
            </w:r>
          </w:p>
          <w:p w:rsidR="002A2828" w:rsidRPr="00290E4E" w:rsidRDefault="002A2828" w:rsidP="00BE10D8">
            <w:pPr>
              <w:autoSpaceDE w:val="0"/>
              <w:autoSpaceDN w:val="0"/>
              <w:adjustRightInd w:val="0"/>
              <w:spacing w:after="0" w:line="240" w:lineRule="auto"/>
              <w:rPr>
                <w:rFonts w:ascii="Times New Roman" w:hAnsi="Times New Roman"/>
                <w:sz w:val="24"/>
              </w:rPr>
            </w:pPr>
            <w:r w:rsidRPr="00290E4E">
              <w:rPr>
                <w:rFonts w:ascii="Times New Roman" w:hAnsi="Times New Roman"/>
                <w:sz w:val="24"/>
              </w:rPr>
              <w:t>Анализировать пользовательский</w:t>
            </w:r>
          </w:p>
          <w:p w:rsidR="002A2828" w:rsidRPr="00290E4E" w:rsidRDefault="002A2828" w:rsidP="00BE10D8">
            <w:pPr>
              <w:autoSpaceDE w:val="0"/>
              <w:autoSpaceDN w:val="0"/>
              <w:adjustRightInd w:val="0"/>
              <w:spacing w:after="0" w:line="240" w:lineRule="auto"/>
              <w:rPr>
                <w:rFonts w:ascii="Times New Roman" w:hAnsi="Times New Roman"/>
                <w:sz w:val="24"/>
              </w:rPr>
            </w:pPr>
            <w:r w:rsidRPr="00290E4E">
              <w:rPr>
                <w:rFonts w:ascii="Times New Roman" w:hAnsi="Times New Roman"/>
                <w:sz w:val="24"/>
              </w:rPr>
              <w:t xml:space="preserve">интерфейс применяемого </w:t>
            </w:r>
            <w:r w:rsidRPr="00290E4E">
              <w:rPr>
                <w:rFonts w:ascii="Times New Roman" w:hAnsi="Times New Roman"/>
                <w:sz w:val="24"/>
              </w:rPr>
              <w:lastRenderedPageBreak/>
              <w:t>программного средства.</w:t>
            </w:r>
          </w:p>
          <w:p w:rsidR="002A2828" w:rsidRPr="00290E4E" w:rsidRDefault="002A2828" w:rsidP="00BE10D8">
            <w:pPr>
              <w:autoSpaceDE w:val="0"/>
              <w:autoSpaceDN w:val="0"/>
              <w:adjustRightInd w:val="0"/>
              <w:spacing w:after="0" w:line="240" w:lineRule="auto"/>
              <w:rPr>
                <w:rFonts w:ascii="Times New Roman" w:hAnsi="Times New Roman"/>
                <w:sz w:val="24"/>
              </w:rPr>
            </w:pPr>
            <w:r w:rsidRPr="00290E4E">
              <w:rPr>
                <w:rFonts w:ascii="Times New Roman" w:hAnsi="Times New Roman"/>
                <w:sz w:val="24"/>
              </w:rPr>
              <w:t>Определять условия и возможности применения программного средства для решения типовых задач</w:t>
            </w:r>
          </w:p>
        </w:tc>
        <w:tc>
          <w:tcPr>
            <w:tcW w:w="2719" w:type="dxa"/>
            <w:tcBorders>
              <w:top w:val="single" w:sz="4" w:space="0" w:color="auto"/>
              <w:left w:val="single" w:sz="4" w:space="0" w:color="auto"/>
              <w:bottom w:val="single" w:sz="4" w:space="0" w:color="auto"/>
              <w:right w:val="single" w:sz="4" w:space="0" w:color="auto"/>
            </w:tcBorders>
          </w:tcPr>
          <w:p w:rsidR="002A2828" w:rsidRPr="00D43C50" w:rsidRDefault="002A2828" w:rsidP="00BE10D8">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lastRenderedPageBreak/>
              <w:t xml:space="preserve">Тестирование; </w:t>
            </w:r>
          </w:p>
          <w:p w:rsidR="002A2828" w:rsidRPr="00D43C50" w:rsidRDefault="002A2828" w:rsidP="00BE10D8">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Практическая работа </w:t>
            </w:r>
          </w:p>
          <w:p w:rsidR="002A2828" w:rsidRPr="00D43C50" w:rsidRDefault="002A2828" w:rsidP="00BE10D8">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Самооценка с использованием «Оценочного листа» </w:t>
            </w:r>
          </w:p>
        </w:tc>
        <w:tc>
          <w:tcPr>
            <w:tcW w:w="2242" w:type="dxa"/>
            <w:tcBorders>
              <w:top w:val="single" w:sz="4" w:space="0" w:color="auto"/>
              <w:left w:val="single" w:sz="4" w:space="0" w:color="auto"/>
              <w:bottom w:val="single" w:sz="4" w:space="0" w:color="auto"/>
              <w:right w:val="single" w:sz="4" w:space="0" w:color="auto"/>
            </w:tcBorders>
          </w:tcPr>
          <w:p w:rsidR="002A2828" w:rsidRDefault="002A2828" w:rsidP="00BE10D8">
            <w:pPr>
              <w:pStyle w:val="Default"/>
              <w:rPr>
                <w:sz w:val="23"/>
                <w:szCs w:val="23"/>
              </w:rPr>
            </w:pPr>
            <w:r>
              <w:rPr>
                <w:sz w:val="23"/>
                <w:szCs w:val="23"/>
              </w:rPr>
              <w:t xml:space="preserve">https://bosova.ru/metodist/authors/informatika/3/eor5.php </w:t>
            </w:r>
          </w:p>
          <w:p w:rsidR="002A2828" w:rsidRPr="00D43C50" w:rsidRDefault="002A2828" w:rsidP="00BE10D8">
            <w:pPr>
              <w:autoSpaceDE w:val="0"/>
              <w:autoSpaceDN w:val="0"/>
              <w:adjustRightInd w:val="0"/>
              <w:spacing w:after="0" w:line="240" w:lineRule="auto"/>
              <w:rPr>
                <w:rFonts w:ascii="Times New Roman" w:hAnsi="Times New Roman"/>
                <w:color w:val="000000"/>
                <w:sz w:val="24"/>
                <w:szCs w:val="24"/>
              </w:rPr>
            </w:pPr>
          </w:p>
        </w:tc>
      </w:tr>
      <w:tr w:rsidR="002A2828" w:rsidRPr="0060431E" w:rsidTr="00BE10D8">
        <w:trPr>
          <w:trHeight w:val="1249"/>
        </w:trPr>
        <w:tc>
          <w:tcPr>
            <w:tcW w:w="3227" w:type="dxa"/>
            <w:tcBorders>
              <w:top w:val="single" w:sz="4" w:space="0" w:color="auto"/>
              <w:left w:val="single" w:sz="4" w:space="0" w:color="auto"/>
              <w:bottom w:val="single" w:sz="4" w:space="0" w:color="auto"/>
              <w:right w:val="single" w:sz="4" w:space="0" w:color="auto"/>
            </w:tcBorders>
          </w:tcPr>
          <w:p w:rsidR="002A2828" w:rsidRDefault="002A2828" w:rsidP="00BE10D8">
            <w:pPr>
              <w:autoSpaceDE w:val="0"/>
              <w:autoSpaceDN w:val="0"/>
              <w:adjustRightInd w:val="0"/>
              <w:spacing w:after="0" w:line="240" w:lineRule="auto"/>
              <w:rPr>
                <w:rFonts w:ascii="Times New Roman" w:hAnsi="Times New Roman"/>
                <w:b/>
                <w:sz w:val="24"/>
                <w:szCs w:val="18"/>
              </w:rPr>
            </w:pPr>
            <w:r w:rsidRPr="000A4FA7">
              <w:rPr>
                <w:rFonts w:ascii="Times New Roman" w:hAnsi="Times New Roman"/>
                <w:b/>
                <w:sz w:val="24"/>
                <w:szCs w:val="18"/>
              </w:rPr>
              <w:lastRenderedPageBreak/>
              <w:t xml:space="preserve">Тема </w:t>
            </w:r>
            <w:r>
              <w:rPr>
                <w:rFonts w:ascii="Times New Roman" w:hAnsi="Times New Roman"/>
                <w:b/>
                <w:sz w:val="24"/>
                <w:szCs w:val="18"/>
              </w:rPr>
              <w:t>11</w:t>
            </w:r>
            <w:r w:rsidRPr="000A4FA7">
              <w:rPr>
                <w:rFonts w:ascii="Times New Roman" w:hAnsi="Times New Roman"/>
                <w:b/>
                <w:sz w:val="24"/>
                <w:szCs w:val="18"/>
              </w:rPr>
              <w:t xml:space="preserve">. </w:t>
            </w:r>
          </w:p>
          <w:p w:rsidR="002A2828" w:rsidRPr="000A4FA7" w:rsidRDefault="002A2828" w:rsidP="00BE10D8">
            <w:pPr>
              <w:autoSpaceDE w:val="0"/>
              <w:autoSpaceDN w:val="0"/>
              <w:adjustRightInd w:val="0"/>
              <w:spacing w:after="0" w:line="240" w:lineRule="auto"/>
              <w:rPr>
                <w:rFonts w:ascii="Times New Roman" w:hAnsi="Times New Roman"/>
                <w:b/>
                <w:sz w:val="24"/>
                <w:szCs w:val="18"/>
              </w:rPr>
            </w:pPr>
            <w:r>
              <w:rPr>
                <w:rFonts w:ascii="Times New Roman" w:hAnsi="Times New Roman"/>
                <w:b/>
                <w:sz w:val="24"/>
                <w:szCs w:val="18"/>
              </w:rPr>
              <w:t xml:space="preserve">Создание </w:t>
            </w:r>
            <w:proofErr w:type="gramStart"/>
            <w:r>
              <w:rPr>
                <w:rFonts w:ascii="Times New Roman" w:hAnsi="Times New Roman"/>
                <w:b/>
                <w:sz w:val="24"/>
                <w:szCs w:val="18"/>
              </w:rPr>
              <w:t>интерактивных</w:t>
            </w:r>
            <w:proofErr w:type="gramEnd"/>
            <w:r>
              <w:rPr>
                <w:rFonts w:ascii="Times New Roman" w:hAnsi="Times New Roman"/>
                <w:b/>
                <w:sz w:val="24"/>
                <w:szCs w:val="18"/>
              </w:rPr>
              <w:t xml:space="preserve"> к</w:t>
            </w:r>
            <w:r w:rsidRPr="000A4FA7">
              <w:rPr>
                <w:rFonts w:ascii="Times New Roman" w:hAnsi="Times New Roman"/>
                <w:b/>
                <w:sz w:val="24"/>
                <w:szCs w:val="18"/>
              </w:rPr>
              <w:t>омпьютерн</w:t>
            </w:r>
            <w:r>
              <w:rPr>
                <w:rFonts w:ascii="Times New Roman" w:hAnsi="Times New Roman"/>
                <w:b/>
                <w:sz w:val="24"/>
                <w:szCs w:val="18"/>
              </w:rPr>
              <w:t>ых</w:t>
            </w:r>
          </w:p>
          <w:p w:rsidR="002A2828" w:rsidRPr="003C235B" w:rsidRDefault="002A2828" w:rsidP="00BE10D8">
            <w:pPr>
              <w:rPr>
                <w:rFonts w:ascii="Times New Roman" w:hAnsi="Times New Roman"/>
                <w:sz w:val="24"/>
              </w:rPr>
            </w:pPr>
            <w:r w:rsidRPr="000A4FA7">
              <w:rPr>
                <w:rFonts w:ascii="Times New Roman" w:hAnsi="Times New Roman"/>
                <w:b/>
                <w:sz w:val="24"/>
                <w:szCs w:val="18"/>
              </w:rPr>
              <w:t>презентаци</w:t>
            </w:r>
            <w:r>
              <w:rPr>
                <w:rFonts w:ascii="Times New Roman" w:hAnsi="Times New Roman"/>
                <w:b/>
                <w:sz w:val="24"/>
                <w:szCs w:val="18"/>
              </w:rPr>
              <w:t>й</w:t>
            </w:r>
            <w:r w:rsidRPr="000A4FA7">
              <w:rPr>
                <w:rFonts w:ascii="Times New Roman" w:hAnsi="Times New Roman"/>
                <w:b/>
                <w:sz w:val="24"/>
                <w:szCs w:val="18"/>
              </w:rPr>
              <w:t xml:space="preserve"> (3 часа)</w:t>
            </w:r>
          </w:p>
        </w:tc>
        <w:tc>
          <w:tcPr>
            <w:tcW w:w="3685" w:type="dxa"/>
            <w:tcBorders>
              <w:top w:val="single" w:sz="4" w:space="0" w:color="auto"/>
              <w:left w:val="single" w:sz="4" w:space="0" w:color="auto"/>
              <w:bottom w:val="single" w:sz="4" w:space="0" w:color="auto"/>
              <w:right w:val="single" w:sz="4" w:space="0" w:color="auto"/>
            </w:tcBorders>
          </w:tcPr>
          <w:p w:rsidR="002A2828" w:rsidRPr="00290E4E" w:rsidRDefault="002A2828" w:rsidP="00BE10D8">
            <w:pPr>
              <w:autoSpaceDE w:val="0"/>
              <w:autoSpaceDN w:val="0"/>
              <w:adjustRightInd w:val="0"/>
              <w:spacing w:after="0" w:line="240" w:lineRule="auto"/>
              <w:rPr>
                <w:rFonts w:ascii="Times New Roman" w:hAnsi="Times New Roman"/>
                <w:sz w:val="24"/>
                <w:szCs w:val="18"/>
              </w:rPr>
            </w:pPr>
            <w:r w:rsidRPr="00290E4E">
              <w:rPr>
                <w:rFonts w:ascii="Times New Roman" w:hAnsi="Times New Roman"/>
                <w:sz w:val="24"/>
                <w:szCs w:val="18"/>
              </w:rPr>
              <w:t>Создание компьютерных презентаций. Интерактивные элементы.</w:t>
            </w:r>
            <w:r>
              <w:rPr>
                <w:rFonts w:ascii="Times New Roman" w:hAnsi="Times New Roman"/>
                <w:sz w:val="24"/>
                <w:szCs w:val="18"/>
              </w:rPr>
              <w:t xml:space="preserve"> </w:t>
            </w:r>
            <w:r w:rsidRPr="00290E4E">
              <w:rPr>
                <w:rFonts w:ascii="Times New Roman" w:hAnsi="Times New Roman"/>
                <w:sz w:val="24"/>
                <w:szCs w:val="18"/>
              </w:rPr>
              <w:t>Гиперссылки.</w:t>
            </w:r>
          </w:p>
          <w:p w:rsidR="002A2828" w:rsidRPr="00290E4E" w:rsidRDefault="002A2828" w:rsidP="00BE10D8">
            <w:pPr>
              <w:autoSpaceDE w:val="0"/>
              <w:autoSpaceDN w:val="0"/>
              <w:adjustRightInd w:val="0"/>
              <w:spacing w:after="0" w:line="240" w:lineRule="auto"/>
              <w:rPr>
                <w:rFonts w:ascii="Times New Roman" w:hAnsi="Times New Roman"/>
                <w:b/>
                <w:sz w:val="24"/>
                <w:szCs w:val="18"/>
              </w:rPr>
            </w:pPr>
            <w:r w:rsidRPr="00290E4E">
              <w:rPr>
                <w:rFonts w:ascii="Times New Roman" w:hAnsi="Times New Roman"/>
                <w:b/>
                <w:sz w:val="24"/>
                <w:szCs w:val="18"/>
              </w:rPr>
              <w:t>Практические работы</w:t>
            </w:r>
          </w:p>
          <w:p w:rsidR="002A2828" w:rsidRPr="00290E4E" w:rsidRDefault="002A2828" w:rsidP="00BE10D8">
            <w:pPr>
              <w:autoSpaceDE w:val="0"/>
              <w:autoSpaceDN w:val="0"/>
              <w:adjustRightInd w:val="0"/>
              <w:spacing w:after="0" w:line="240" w:lineRule="auto"/>
              <w:rPr>
                <w:rFonts w:ascii="Times New Roman" w:hAnsi="Times New Roman"/>
                <w:sz w:val="24"/>
                <w:szCs w:val="18"/>
              </w:rPr>
            </w:pPr>
            <w:r w:rsidRPr="00290E4E">
              <w:rPr>
                <w:rFonts w:ascii="Times New Roman" w:hAnsi="Times New Roman"/>
                <w:sz w:val="24"/>
                <w:szCs w:val="18"/>
              </w:rPr>
              <w:t>1. Создание презентации с гиперссылками.</w:t>
            </w:r>
          </w:p>
          <w:p w:rsidR="002A2828" w:rsidRPr="000A4FA7" w:rsidRDefault="002A2828" w:rsidP="00BE10D8">
            <w:pPr>
              <w:autoSpaceDE w:val="0"/>
              <w:autoSpaceDN w:val="0"/>
              <w:adjustRightInd w:val="0"/>
              <w:spacing w:after="0" w:line="240" w:lineRule="auto"/>
              <w:rPr>
                <w:rFonts w:ascii="Times New Roman" w:hAnsi="Times New Roman"/>
                <w:sz w:val="24"/>
              </w:rPr>
            </w:pPr>
            <w:r w:rsidRPr="00290E4E">
              <w:rPr>
                <w:rFonts w:ascii="Times New Roman" w:hAnsi="Times New Roman"/>
                <w:sz w:val="24"/>
                <w:szCs w:val="18"/>
              </w:rPr>
              <w:t>2. Создание презентации с интерактивными элементами</w:t>
            </w:r>
          </w:p>
        </w:tc>
        <w:tc>
          <w:tcPr>
            <w:tcW w:w="3544" w:type="dxa"/>
            <w:tcBorders>
              <w:top w:val="single" w:sz="4" w:space="0" w:color="auto"/>
              <w:left w:val="single" w:sz="4" w:space="0" w:color="auto"/>
              <w:bottom w:val="single" w:sz="4" w:space="0" w:color="auto"/>
              <w:right w:val="single" w:sz="4" w:space="0" w:color="auto"/>
            </w:tcBorders>
          </w:tcPr>
          <w:p w:rsidR="002A2828" w:rsidRPr="00982655" w:rsidRDefault="002A2828" w:rsidP="00BE10D8">
            <w:pPr>
              <w:autoSpaceDE w:val="0"/>
              <w:autoSpaceDN w:val="0"/>
              <w:adjustRightInd w:val="0"/>
              <w:spacing w:after="0" w:line="240" w:lineRule="auto"/>
              <w:rPr>
                <w:rFonts w:ascii="Times New Roman" w:hAnsi="Times New Roman"/>
                <w:sz w:val="24"/>
                <w:szCs w:val="18"/>
              </w:rPr>
            </w:pPr>
            <w:r w:rsidRPr="00982655">
              <w:rPr>
                <w:rFonts w:ascii="Times New Roman" w:hAnsi="Times New Roman"/>
                <w:sz w:val="24"/>
                <w:szCs w:val="18"/>
              </w:rPr>
              <w:t>Раскрывать смысл изучаемых понятий.</w:t>
            </w:r>
          </w:p>
          <w:p w:rsidR="002A2828" w:rsidRPr="00982655" w:rsidRDefault="002A2828" w:rsidP="00BE10D8">
            <w:pPr>
              <w:autoSpaceDE w:val="0"/>
              <w:autoSpaceDN w:val="0"/>
              <w:adjustRightInd w:val="0"/>
              <w:spacing w:after="0" w:line="240" w:lineRule="auto"/>
              <w:rPr>
                <w:rFonts w:ascii="Times New Roman" w:hAnsi="Times New Roman"/>
                <w:sz w:val="24"/>
                <w:szCs w:val="18"/>
              </w:rPr>
            </w:pPr>
            <w:r w:rsidRPr="00982655">
              <w:rPr>
                <w:rFonts w:ascii="Times New Roman" w:hAnsi="Times New Roman"/>
                <w:sz w:val="24"/>
                <w:szCs w:val="18"/>
              </w:rPr>
              <w:t>Анализировать пользовательский</w:t>
            </w:r>
          </w:p>
          <w:p w:rsidR="002A2828" w:rsidRPr="00982655" w:rsidRDefault="002A2828" w:rsidP="00BE10D8">
            <w:pPr>
              <w:autoSpaceDE w:val="0"/>
              <w:autoSpaceDN w:val="0"/>
              <w:adjustRightInd w:val="0"/>
              <w:spacing w:after="0" w:line="240" w:lineRule="auto"/>
              <w:rPr>
                <w:rFonts w:ascii="Times New Roman" w:hAnsi="Times New Roman"/>
                <w:sz w:val="24"/>
                <w:szCs w:val="18"/>
              </w:rPr>
            </w:pPr>
            <w:r w:rsidRPr="00982655">
              <w:rPr>
                <w:rFonts w:ascii="Times New Roman" w:hAnsi="Times New Roman"/>
                <w:sz w:val="24"/>
                <w:szCs w:val="18"/>
              </w:rPr>
              <w:t xml:space="preserve">интерфейс </w:t>
            </w:r>
            <w:proofErr w:type="gramStart"/>
            <w:r w:rsidRPr="00982655">
              <w:rPr>
                <w:rFonts w:ascii="Times New Roman" w:hAnsi="Times New Roman"/>
                <w:sz w:val="24"/>
                <w:szCs w:val="18"/>
              </w:rPr>
              <w:t>применяемого</w:t>
            </w:r>
            <w:proofErr w:type="gramEnd"/>
            <w:r w:rsidRPr="00982655">
              <w:rPr>
                <w:rFonts w:ascii="Times New Roman" w:hAnsi="Times New Roman"/>
                <w:sz w:val="24"/>
                <w:szCs w:val="18"/>
              </w:rPr>
              <w:t xml:space="preserve"> программного</w:t>
            </w:r>
          </w:p>
          <w:p w:rsidR="002A2828" w:rsidRPr="00982655" w:rsidRDefault="002A2828" w:rsidP="00BE10D8">
            <w:pPr>
              <w:autoSpaceDE w:val="0"/>
              <w:autoSpaceDN w:val="0"/>
              <w:adjustRightInd w:val="0"/>
              <w:spacing w:after="0" w:line="240" w:lineRule="auto"/>
              <w:rPr>
                <w:rFonts w:ascii="Times New Roman" w:hAnsi="Times New Roman"/>
                <w:sz w:val="24"/>
                <w:szCs w:val="18"/>
              </w:rPr>
            </w:pPr>
            <w:r w:rsidRPr="00982655">
              <w:rPr>
                <w:rFonts w:ascii="Times New Roman" w:hAnsi="Times New Roman"/>
                <w:sz w:val="24"/>
                <w:szCs w:val="18"/>
              </w:rPr>
              <w:t>средства.</w:t>
            </w:r>
          </w:p>
          <w:p w:rsidR="002A2828" w:rsidRPr="00982655" w:rsidRDefault="002A2828" w:rsidP="00BE10D8">
            <w:pPr>
              <w:autoSpaceDE w:val="0"/>
              <w:autoSpaceDN w:val="0"/>
              <w:adjustRightInd w:val="0"/>
              <w:spacing w:after="0" w:line="240" w:lineRule="auto"/>
              <w:rPr>
                <w:rFonts w:ascii="Times New Roman" w:hAnsi="Times New Roman"/>
                <w:sz w:val="24"/>
                <w:szCs w:val="18"/>
              </w:rPr>
            </w:pPr>
            <w:r w:rsidRPr="00982655">
              <w:rPr>
                <w:rFonts w:ascii="Times New Roman" w:hAnsi="Times New Roman"/>
                <w:sz w:val="24"/>
                <w:szCs w:val="18"/>
              </w:rPr>
              <w:t>Определять условия и возможности</w:t>
            </w:r>
          </w:p>
          <w:p w:rsidR="002A2828" w:rsidRPr="00982655" w:rsidRDefault="002A2828" w:rsidP="00BE10D8">
            <w:pPr>
              <w:autoSpaceDE w:val="0"/>
              <w:autoSpaceDN w:val="0"/>
              <w:adjustRightInd w:val="0"/>
              <w:spacing w:after="0" w:line="240" w:lineRule="auto"/>
              <w:rPr>
                <w:rFonts w:ascii="Times New Roman" w:hAnsi="Times New Roman"/>
                <w:sz w:val="24"/>
                <w:szCs w:val="18"/>
              </w:rPr>
            </w:pPr>
            <w:r w:rsidRPr="00982655">
              <w:rPr>
                <w:rFonts w:ascii="Times New Roman" w:hAnsi="Times New Roman"/>
                <w:sz w:val="24"/>
                <w:szCs w:val="18"/>
              </w:rPr>
              <w:t>применения программного средства</w:t>
            </w:r>
          </w:p>
          <w:p w:rsidR="002A2828" w:rsidRPr="00982655" w:rsidRDefault="002A2828" w:rsidP="00BE10D8">
            <w:pPr>
              <w:autoSpaceDE w:val="0"/>
              <w:autoSpaceDN w:val="0"/>
              <w:adjustRightInd w:val="0"/>
              <w:spacing w:after="0" w:line="240" w:lineRule="auto"/>
              <w:rPr>
                <w:rFonts w:ascii="Times New Roman" w:hAnsi="Times New Roman"/>
                <w:sz w:val="24"/>
                <w:szCs w:val="18"/>
              </w:rPr>
            </w:pPr>
            <w:r w:rsidRPr="00982655">
              <w:rPr>
                <w:rFonts w:ascii="Times New Roman" w:hAnsi="Times New Roman"/>
                <w:sz w:val="24"/>
                <w:szCs w:val="18"/>
              </w:rPr>
              <w:t>для решения типовых задач.</w:t>
            </w:r>
          </w:p>
          <w:p w:rsidR="002A2828" w:rsidRPr="00982655" w:rsidRDefault="002A2828" w:rsidP="00BE10D8">
            <w:pPr>
              <w:autoSpaceDE w:val="0"/>
              <w:autoSpaceDN w:val="0"/>
              <w:adjustRightInd w:val="0"/>
              <w:spacing w:after="0" w:line="240" w:lineRule="auto"/>
              <w:rPr>
                <w:rFonts w:ascii="Times New Roman" w:hAnsi="Times New Roman"/>
                <w:sz w:val="24"/>
                <w:szCs w:val="18"/>
              </w:rPr>
            </w:pPr>
            <w:r w:rsidRPr="00982655">
              <w:rPr>
                <w:rFonts w:ascii="Times New Roman" w:hAnsi="Times New Roman"/>
                <w:sz w:val="24"/>
                <w:szCs w:val="18"/>
              </w:rPr>
              <w:t>Планировать структуру презентации</w:t>
            </w:r>
          </w:p>
          <w:p w:rsidR="002A2828" w:rsidRPr="00982655" w:rsidRDefault="002A2828" w:rsidP="00BE10D8">
            <w:pPr>
              <w:autoSpaceDE w:val="0"/>
              <w:autoSpaceDN w:val="0"/>
              <w:adjustRightInd w:val="0"/>
              <w:spacing w:after="0" w:line="240" w:lineRule="auto"/>
              <w:rPr>
                <w:rFonts w:ascii="Times New Roman" w:hAnsi="Times New Roman"/>
                <w:sz w:val="24"/>
                <w:szCs w:val="18"/>
              </w:rPr>
            </w:pPr>
            <w:r w:rsidRPr="00982655">
              <w:rPr>
                <w:rFonts w:ascii="Times New Roman" w:hAnsi="Times New Roman"/>
                <w:sz w:val="24"/>
                <w:szCs w:val="18"/>
              </w:rPr>
              <w:t>с гиперссылками.</w:t>
            </w:r>
          </w:p>
          <w:p w:rsidR="002A2828" w:rsidRPr="00982655" w:rsidRDefault="002A2828" w:rsidP="00BE10D8">
            <w:pPr>
              <w:autoSpaceDE w:val="0"/>
              <w:autoSpaceDN w:val="0"/>
              <w:adjustRightInd w:val="0"/>
              <w:spacing w:after="0" w:line="240" w:lineRule="auto"/>
              <w:rPr>
                <w:rFonts w:ascii="Times New Roman" w:hAnsi="Times New Roman"/>
                <w:sz w:val="24"/>
                <w:szCs w:val="18"/>
              </w:rPr>
            </w:pPr>
            <w:r w:rsidRPr="00982655">
              <w:rPr>
                <w:rFonts w:ascii="Times New Roman" w:hAnsi="Times New Roman"/>
                <w:sz w:val="24"/>
                <w:szCs w:val="18"/>
              </w:rPr>
              <w:t>Планировать структуру презентации</w:t>
            </w:r>
          </w:p>
          <w:p w:rsidR="002A2828" w:rsidRPr="000A4FA7" w:rsidRDefault="002A2828" w:rsidP="00BE10D8">
            <w:pPr>
              <w:rPr>
                <w:rFonts w:ascii="Times New Roman" w:hAnsi="Times New Roman"/>
                <w:sz w:val="24"/>
              </w:rPr>
            </w:pPr>
            <w:r w:rsidRPr="00982655">
              <w:rPr>
                <w:rFonts w:ascii="Times New Roman" w:hAnsi="Times New Roman"/>
                <w:sz w:val="24"/>
                <w:szCs w:val="18"/>
              </w:rPr>
              <w:t>с интерактивными элементами</w:t>
            </w:r>
          </w:p>
        </w:tc>
        <w:tc>
          <w:tcPr>
            <w:tcW w:w="2719" w:type="dxa"/>
            <w:tcBorders>
              <w:top w:val="single" w:sz="4" w:space="0" w:color="auto"/>
              <w:left w:val="single" w:sz="4" w:space="0" w:color="auto"/>
              <w:bottom w:val="single" w:sz="4" w:space="0" w:color="auto"/>
              <w:right w:val="single" w:sz="4" w:space="0" w:color="auto"/>
            </w:tcBorders>
          </w:tcPr>
          <w:p w:rsidR="002A2828" w:rsidRPr="00D43C50" w:rsidRDefault="002A2828" w:rsidP="00BE10D8">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Тестирование; </w:t>
            </w:r>
          </w:p>
          <w:p w:rsidR="002A2828" w:rsidRPr="00D43C50" w:rsidRDefault="002A2828" w:rsidP="00BE10D8">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Практическая работа </w:t>
            </w:r>
          </w:p>
          <w:p w:rsidR="002A2828" w:rsidRPr="00D43C50" w:rsidRDefault="002A2828" w:rsidP="00BE10D8">
            <w:pPr>
              <w:autoSpaceDE w:val="0"/>
              <w:autoSpaceDN w:val="0"/>
              <w:adjustRightInd w:val="0"/>
              <w:spacing w:after="0" w:line="240" w:lineRule="auto"/>
              <w:rPr>
                <w:rFonts w:ascii="Times New Roman" w:hAnsi="Times New Roman"/>
                <w:color w:val="000000"/>
                <w:sz w:val="24"/>
                <w:szCs w:val="24"/>
              </w:rPr>
            </w:pPr>
            <w:r w:rsidRPr="00D43C50">
              <w:rPr>
                <w:rFonts w:ascii="Times New Roman" w:hAnsi="Times New Roman"/>
                <w:color w:val="000000"/>
                <w:sz w:val="24"/>
                <w:szCs w:val="24"/>
              </w:rPr>
              <w:t xml:space="preserve">Самооценка с использованием «Оценочного листа» </w:t>
            </w:r>
          </w:p>
        </w:tc>
        <w:tc>
          <w:tcPr>
            <w:tcW w:w="2242" w:type="dxa"/>
            <w:tcBorders>
              <w:top w:val="single" w:sz="4" w:space="0" w:color="auto"/>
              <w:left w:val="single" w:sz="4" w:space="0" w:color="auto"/>
              <w:bottom w:val="single" w:sz="4" w:space="0" w:color="auto"/>
              <w:right w:val="single" w:sz="4" w:space="0" w:color="auto"/>
            </w:tcBorders>
          </w:tcPr>
          <w:p w:rsidR="002A2828" w:rsidRPr="00D43C50" w:rsidRDefault="002A2828" w:rsidP="00BE10D8">
            <w:pPr>
              <w:autoSpaceDE w:val="0"/>
              <w:autoSpaceDN w:val="0"/>
              <w:adjustRightInd w:val="0"/>
              <w:spacing w:after="0" w:line="240" w:lineRule="auto"/>
              <w:rPr>
                <w:rFonts w:ascii="Times New Roman" w:hAnsi="Times New Roman"/>
                <w:color w:val="000000"/>
                <w:sz w:val="24"/>
                <w:szCs w:val="24"/>
              </w:rPr>
            </w:pPr>
          </w:p>
        </w:tc>
      </w:tr>
      <w:tr w:rsidR="002A2828" w:rsidRPr="0060431E" w:rsidTr="00BE10D8">
        <w:trPr>
          <w:trHeight w:val="503"/>
        </w:trPr>
        <w:tc>
          <w:tcPr>
            <w:tcW w:w="3227" w:type="dxa"/>
            <w:tcBorders>
              <w:top w:val="single" w:sz="4" w:space="0" w:color="auto"/>
              <w:left w:val="single" w:sz="4" w:space="0" w:color="auto"/>
              <w:bottom w:val="single" w:sz="4" w:space="0" w:color="auto"/>
              <w:right w:val="single" w:sz="4" w:space="0" w:color="auto"/>
            </w:tcBorders>
          </w:tcPr>
          <w:p w:rsidR="002A2828" w:rsidRPr="000A4FA7" w:rsidRDefault="002A2828" w:rsidP="00BE10D8">
            <w:pPr>
              <w:autoSpaceDE w:val="0"/>
              <w:autoSpaceDN w:val="0"/>
              <w:adjustRightInd w:val="0"/>
              <w:spacing w:after="0" w:line="240" w:lineRule="auto"/>
              <w:rPr>
                <w:rFonts w:ascii="Times New Roman" w:hAnsi="Times New Roman"/>
                <w:b/>
                <w:sz w:val="24"/>
                <w:szCs w:val="18"/>
              </w:rPr>
            </w:pPr>
            <w:r>
              <w:rPr>
                <w:rFonts w:ascii="Times New Roman" w:hAnsi="Times New Roman"/>
                <w:b/>
                <w:sz w:val="24"/>
                <w:szCs w:val="18"/>
              </w:rPr>
              <w:t>Резерв (2 часа)</w:t>
            </w:r>
          </w:p>
        </w:tc>
        <w:tc>
          <w:tcPr>
            <w:tcW w:w="3685" w:type="dxa"/>
            <w:tcBorders>
              <w:top w:val="single" w:sz="4" w:space="0" w:color="auto"/>
              <w:left w:val="single" w:sz="4" w:space="0" w:color="auto"/>
              <w:bottom w:val="single" w:sz="4" w:space="0" w:color="auto"/>
              <w:right w:val="single" w:sz="4" w:space="0" w:color="auto"/>
            </w:tcBorders>
          </w:tcPr>
          <w:p w:rsidR="002A2828" w:rsidRPr="00290E4E" w:rsidRDefault="002A2828" w:rsidP="00BE10D8">
            <w:pPr>
              <w:autoSpaceDE w:val="0"/>
              <w:autoSpaceDN w:val="0"/>
              <w:adjustRightInd w:val="0"/>
              <w:spacing w:after="0" w:line="240" w:lineRule="auto"/>
              <w:rPr>
                <w:rFonts w:ascii="Times New Roman" w:hAnsi="Times New Roman"/>
                <w:sz w:val="24"/>
                <w:szCs w:val="18"/>
              </w:rPr>
            </w:pPr>
          </w:p>
        </w:tc>
        <w:tc>
          <w:tcPr>
            <w:tcW w:w="3544" w:type="dxa"/>
            <w:tcBorders>
              <w:top w:val="single" w:sz="4" w:space="0" w:color="auto"/>
              <w:left w:val="single" w:sz="4" w:space="0" w:color="auto"/>
              <w:bottom w:val="single" w:sz="4" w:space="0" w:color="auto"/>
              <w:right w:val="single" w:sz="4" w:space="0" w:color="auto"/>
            </w:tcBorders>
          </w:tcPr>
          <w:p w:rsidR="002A2828" w:rsidRPr="00982655" w:rsidRDefault="002A2828" w:rsidP="00BE10D8">
            <w:pPr>
              <w:autoSpaceDE w:val="0"/>
              <w:autoSpaceDN w:val="0"/>
              <w:adjustRightInd w:val="0"/>
              <w:spacing w:after="0" w:line="240" w:lineRule="auto"/>
              <w:rPr>
                <w:rFonts w:ascii="Times New Roman" w:hAnsi="Times New Roman"/>
                <w:sz w:val="24"/>
                <w:szCs w:val="18"/>
              </w:rPr>
            </w:pPr>
          </w:p>
        </w:tc>
        <w:tc>
          <w:tcPr>
            <w:tcW w:w="2719" w:type="dxa"/>
            <w:tcBorders>
              <w:top w:val="single" w:sz="4" w:space="0" w:color="auto"/>
              <w:left w:val="single" w:sz="4" w:space="0" w:color="auto"/>
              <w:bottom w:val="single" w:sz="4" w:space="0" w:color="auto"/>
              <w:right w:val="single" w:sz="4" w:space="0" w:color="auto"/>
            </w:tcBorders>
          </w:tcPr>
          <w:p w:rsidR="002A2828" w:rsidRPr="00D43C50" w:rsidRDefault="002A2828" w:rsidP="00BE10D8">
            <w:pPr>
              <w:autoSpaceDE w:val="0"/>
              <w:autoSpaceDN w:val="0"/>
              <w:adjustRightInd w:val="0"/>
              <w:spacing w:after="0" w:line="240" w:lineRule="auto"/>
              <w:rPr>
                <w:rFonts w:ascii="Times New Roman" w:hAnsi="Times New Roman"/>
                <w:color w:val="000000"/>
                <w:sz w:val="24"/>
                <w:szCs w:val="24"/>
              </w:rPr>
            </w:pPr>
          </w:p>
        </w:tc>
        <w:tc>
          <w:tcPr>
            <w:tcW w:w="2242" w:type="dxa"/>
            <w:tcBorders>
              <w:top w:val="single" w:sz="4" w:space="0" w:color="auto"/>
              <w:left w:val="single" w:sz="4" w:space="0" w:color="auto"/>
              <w:bottom w:val="single" w:sz="4" w:space="0" w:color="auto"/>
              <w:right w:val="single" w:sz="4" w:space="0" w:color="auto"/>
            </w:tcBorders>
          </w:tcPr>
          <w:p w:rsidR="002A2828" w:rsidRPr="00D43C50" w:rsidRDefault="002A2828" w:rsidP="00BE10D8">
            <w:pPr>
              <w:autoSpaceDE w:val="0"/>
              <w:autoSpaceDN w:val="0"/>
              <w:adjustRightInd w:val="0"/>
              <w:spacing w:after="0" w:line="240" w:lineRule="auto"/>
              <w:rPr>
                <w:rFonts w:ascii="Times New Roman" w:hAnsi="Times New Roman"/>
                <w:color w:val="000000"/>
                <w:sz w:val="24"/>
                <w:szCs w:val="24"/>
              </w:rPr>
            </w:pPr>
          </w:p>
        </w:tc>
      </w:tr>
    </w:tbl>
    <w:p w:rsidR="00BE10D8" w:rsidRDefault="00BE10D8" w:rsidP="00EC2647">
      <w:pPr>
        <w:rPr>
          <w:rFonts w:ascii="Times New Roman" w:eastAsia="Times New Roman" w:hAnsi="Times New Roman"/>
          <w:b/>
          <w:sz w:val="28"/>
          <w:szCs w:val="20"/>
          <w:lang w:eastAsia="ru-RU"/>
        </w:rPr>
        <w:sectPr w:rsidR="00BE10D8" w:rsidSect="004835D0">
          <w:pgSz w:w="16838" w:h="11906" w:orient="landscape"/>
          <w:pgMar w:top="1134" w:right="1134" w:bottom="1134" w:left="1134" w:header="709" w:footer="709" w:gutter="0"/>
          <w:cols w:space="708"/>
          <w:docGrid w:linePitch="360"/>
        </w:sectPr>
      </w:pPr>
    </w:p>
    <w:p w:rsidR="002A2828" w:rsidRPr="002A2828" w:rsidRDefault="002A2828" w:rsidP="00EC2647">
      <w:pPr>
        <w:rPr>
          <w:rFonts w:ascii="Times New Roman" w:eastAsia="Times New Roman" w:hAnsi="Times New Roman"/>
          <w:b/>
          <w:sz w:val="28"/>
          <w:szCs w:val="20"/>
          <w:lang w:eastAsia="ru-RU"/>
        </w:rPr>
      </w:pPr>
      <w:r w:rsidRPr="002A2828">
        <w:rPr>
          <w:rFonts w:ascii="Times New Roman" w:eastAsia="Times New Roman" w:hAnsi="Times New Roman"/>
          <w:b/>
          <w:sz w:val="28"/>
          <w:szCs w:val="20"/>
          <w:lang w:eastAsia="ru-RU"/>
        </w:rPr>
        <w:lastRenderedPageBreak/>
        <w:t>5 класс</w:t>
      </w:r>
    </w:p>
    <w:tbl>
      <w:tblPr>
        <w:tblW w:w="1022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3"/>
        <w:gridCol w:w="6275"/>
        <w:gridCol w:w="1346"/>
        <w:gridCol w:w="1347"/>
      </w:tblGrid>
      <w:tr w:rsidR="00BE10D8" w:rsidRPr="008B01DF" w:rsidTr="00BE10D8">
        <w:trPr>
          <w:trHeight w:val="551"/>
        </w:trPr>
        <w:tc>
          <w:tcPr>
            <w:tcW w:w="1253" w:type="dxa"/>
            <w:vMerge w:val="restart"/>
            <w:shd w:val="clear" w:color="000000" w:fill="FFFFFF"/>
            <w:vAlign w:val="center"/>
            <w:hideMark/>
          </w:tcPr>
          <w:p w:rsidR="00BE10D8" w:rsidRPr="00E52B59" w:rsidRDefault="00BE10D8" w:rsidP="00910997">
            <w:pPr>
              <w:spacing w:after="0" w:line="240" w:lineRule="auto"/>
              <w:jc w:val="center"/>
              <w:rPr>
                <w:rFonts w:ascii="Times New Roman" w:eastAsia="Times New Roman" w:hAnsi="Times New Roman"/>
                <w:b/>
                <w:color w:val="000000"/>
                <w:sz w:val="24"/>
                <w:szCs w:val="24"/>
                <w:lang w:eastAsia="ru-RU"/>
              </w:rPr>
            </w:pPr>
            <w:r w:rsidRPr="008B01DF">
              <w:rPr>
                <w:rFonts w:ascii="Times New Roman" w:eastAsia="Times New Roman" w:hAnsi="Times New Roman"/>
                <w:b/>
                <w:color w:val="000000"/>
                <w:sz w:val="24"/>
                <w:szCs w:val="24"/>
                <w:lang w:eastAsia="ru-RU"/>
              </w:rPr>
              <w:t>№</w:t>
            </w:r>
          </w:p>
          <w:p w:rsidR="00BE10D8" w:rsidRPr="008B01DF" w:rsidRDefault="00BE10D8" w:rsidP="00910997">
            <w:pPr>
              <w:spacing w:after="0" w:line="240" w:lineRule="auto"/>
              <w:jc w:val="center"/>
              <w:rPr>
                <w:rFonts w:ascii="Times New Roman" w:eastAsia="Times New Roman" w:hAnsi="Times New Roman"/>
                <w:b/>
                <w:color w:val="000000"/>
                <w:sz w:val="24"/>
                <w:szCs w:val="24"/>
                <w:lang w:eastAsia="ru-RU"/>
              </w:rPr>
            </w:pPr>
          </w:p>
        </w:tc>
        <w:tc>
          <w:tcPr>
            <w:tcW w:w="6275" w:type="dxa"/>
            <w:vMerge w:val="restart"/>
            <w:shd w:val="clear" w:color="000000" w:fill="FFFFFF"/>
            <w:vAlign w:val="center"/>
            <w:hideMark/>
          </w:tcPr>
          <w:p w:rsidR="00BE10D8" w:rsidRPr="008B01DF" w:rsidRDefault="00BE10D8" w:rsidP="00910997">
            <w:pPr>
              <w:spacing w:after="0" w:line="240" w:lineRule="auto"/>
              <w:jc w:val="center"/>
              <w:rPr>
                <w:rFonts w:ascii="Times New Roman" w:eastAsia="Times New Roman" w:hAnsi="Times New Roman"/>
                <w:b/>
                <w:bCs/>
                <w:color w:val="000000"/>
                <w:sz w:val="24"/>
                <w:szCs w:val="24"/>
                <w:lang w:eastAsia="ru-RU"/>
              </w:rPr>
            </w:pPr>
            <w:r w:rsidRPr="008B01DF">
              <w:rPr>
                <w:rFonts w:ascii="Times New Roman" w:eastAsia="Times New Roman" w:hAnsi="Times New Roman"/>
                <w:b/>
                <w:bCs/>
                <w:color w:val="000000"/>
                <w:sz w:val="24"/>
                <w:szCs w:val="24"/>
                <w:lang w:eastAsia="ru-RU"/>
              </w:rPr>
              <w:t>Тема урока</w:t>
            </w:r>
          </w:p>
        </w:tc>
        <w:tc>
          <w:tcPr>
            <w:tcW w:w="2693" w:type="dxa"/>
            <w:gridSpan w:val="2"/>
            <w:shd w:val="clear" w:color="000000" w:fill="FFFFFF"/>
            <w:vAlign w:val="center"/>
            <w:hideMark/>
          </w:tcPr>
          <w:p w:rsidR="00BE10D8" w:rsidRPr="008B01DF" w:rsidRDefault="00BE10D8" w:rsidP="00910997">
            <w:pPr>
              <w:spacing w:after="0" w:line="240" w:lineRule="auto"/>
              <w:jc w:val="center"/>
              <w:rPr>
                <w:rFonts w:ascii="Times New Roman" w:eastAsia="Times New Roman" w:hAnsi="Times New Roman"/>
                <w:b/>
                <w:bCs/>
                <w:color w:val="000000"/>
                <w:sz w:val="24"/>
                <w:szCs w:val="24"/>
                <w:lang w:eastAsia="ru-RU"/>
              </w:rPr>
            </w:pPr>
            <w:r w:rsidRPr="008B01DF">
              <w:rPr>
                <w:rFonts w:ascii="Times New Roman" w:eastAsia="Times New Roman" w:hAnsi="Times New Roman"/>
                <w:b/>
                <w:bCs/>
                <w:color w:val="000000"/>
                <w:sz w:val="24"/>
                <w:szCs w:val="24"/>
                <w:lang w:eastAsia="ru-RU"/>
              </w:rPr>
              <w:t>Дата</w:t>
            </w:r>
          </w:p>
        </w:tc>
      </w:tr>
      <w:tr w:rsidR="00BE10D8" w:rsidRPr="008B01DF" w:rsidTr="00BE10D8">
        <w:trPr>
          <w:trHeight w:val="77"/>
        </w:trPr>
        <w:tc>
          <w:tcPr>
            <w:tcW w:w="1253" w:type="dxa"/>
            <w:vMerge/>
            <w:shd w:val="clear" w:color="auto" w:fill="auto"/>
            <w:noWrap/>
            <w:vAlign w:val="center"/>
            <w:hideMark/>
          </w:tcPr>
          <w:p w:rsidR="00BE10D8" w:rsidRPr="008B01DF" w:rsidRDefault="00BE10D8" w:rsidP="00910997">
            <w:pPr>
              <w:spacing w:after="0" w:line="240" w:lineRule="auto"/>
              <w:jc w:val="center"/>
              <w:rPr>
                <w:rFonts w:ascii="Times New Roman" w:eastAsia="Times New Roman" w:hAnsi="Times New Roman"/>
                <w:b/>
                <w:color w:val="000000"/>
                <w:sz w:val="24"/>
                <w:szCs w:val="24"/>
                <w:lang w:eastAsia="ru-RU"/>
              </w:rPr>
            </w:pPr>
          </w:p>
        </w:tc>
        <w:tc>
          <w:tcPr>
            <w:tcW w:w="6275" w:type="dxa"/>
            <w:vMerge/>
            <w:shd w:val="clear" w:color="auto" w:fill="auto"/>
            <w:noWrap/>
            <w:vAlign w:val="center"/>
          </w:tcPr>
          <w:p w:rsidR="00BE10D8" w:rsidRPr="008B01DF" w:rsidRDefault="00BE10D8" w:rsidP="00910997">
            <w:pPr>
              <w:spacing w:after="0" w:line="240" w:lineRule="auto"/>
              <w:jc w:val="center"/>
              <w:rPr>
                <w:rFonts w:ascii="Times New Roman" w:eastAsia="Times New Roman" w:hAnsi="Times New Roman"/>
                <w:b/>
                <w:bCs/>
                <w:color w:val="FF0000"/>
                <w:sz w:val="24"/>
                <w:szCs w:val="24"/>
                <w:lang w:eastAsia="ru-RU"/>
              </w:rPr>
            </w:pPr>
          </w:p>
        </w:tc>
        <w:tc>
          <w:tcPr>
            <w:tcW w:w="1346" w:type="dxa"/>
            <w:shd w:val="clear" w:color="000000" w:fill="FFFFFF"/>
            <w:vAlign w:val="center"/>
            <w:hideMark/>
          </w:tcPr>
          <w:p w:rsidR="00BE10D8" w:rsidRPr="008B01DF" w:rsidRDefault="00BE10D8" w:rsidP="00910997">
            <w:pPr>
              <w:spacing w:after="0" w:line="240" w:lineRule="auto"/>
              <w:jc w:val="center"/>
              <w:rPr>
                <w:rFonts w:ascii="Times New Roman" w:eastAsia="Times New Roman" w:hAnsi="Times New Roman"/>
                <w:b/>
                <w:bCs/>
                <w:color w:val="000000"/>
                <w:sz w:val="24"/>
                <w:szCs w:val="24"/>
                <w:lang w:eastAsia="ru-RU"/>
              </w:rPr>
            </w:pPr>
            <w:r w:rsidRPr="008B01DF">
              <w:rPr>
                <w:rFonts w:ascii="Times New Roman" w:eastAsia="Times New Roman" w:hAnsi="Times New Roman"/>
                <w:b/>
                <w:bCs/>
                <w:color w:val="000000"/>
                <w:sz w:val="24"/>
                <w:szCs w:val="24"/>
                <w:lang w:eastAsia="ru-RU"/>
              </w:rPr>
              <w:t>план</w:t>
            </w:r>
          </w:p>
        </w:tc>
        <w:tc>
          <w:tcPr>
            <w:tcW w:w="1347" w:type="dxa"/>
            <w:shd w:val="clear" w:color="auto" w:fill="auto"/>
            <w:noWrap/>
            <w:vAlign w:val="center"/>
            <w:hideMark/>
          </w:tcPr>
          <w:p w:rsidR="00BE10D8" w:rsidRPr="008B01DF" w:rsidRDefault="00BE10D8" w:rsidP="00910997">
            <w:pPr>
              <w:spacing w:after="0" w:line="240" w:lineRule="auto"/>
              <w:jc w:val="center"/>
              <w:rPr>
                <w:rFonts w:ascii="Times New Roman" w:eastAsia="Times New Roman" w:hAnsi="Times New Roman"/>
                <w:b/>
                <w:bCs/>
                <w:color w:val="000000"/>
                <w:sz w:val="24"/>
                <w:szCs w:val="24"/>
                <w:lang w:eastAsia="ru-RU"/>
              </w:rPr>
            </w:pPr>
            <w:r w:rsidRPr="008B01DF">
              <w:rPr>
                <w:rFonts w:ascii="Times New Roman" w:eastAsia="Times New Roman" w:hAnsi="Times New Roman"/>
                <w:b/>
                <w:bCs/>
                <w:color w:val="000000"/>
                <w:sz w:val="24"/>
                <w:szCs w:val="24"/>
                <w:lang w:eastAsia="ru-RU"/>
              </w:rPr>
              <w:t>факт.</w:t>
            </w:r>
          </w:p>
        </w:tc>
      </w:tr>
      <w:tr w:rsidR="00BE10D8" w:rsidRPr="008B01DF" w:rsidTr="00BE10D8">
        <w:trPr>
          <w:trHeight w:val="307"/>
        </w:trPr>
        <w:tc>
          <w:tcPr>
            <w:tcW w:w="1253" w:type="dxa"/>
            <w:shd w:val="clear" w:color="auto" w:fill="auto"/>
            <w:noWrap/>
            <w:vAlign w:val="bottom"/>
            <w:hideMark/>
          </w:tcPr>
          <w:p w:rsidR="00BE10D8" w:rsidRPr="008B01DF" w:rsidRDefault="00BE10D8" w:rsidP="00910997">
            <w:pPr>
              <w:spacing w:after="0" w:line="240" w:lineRule="auto"/>
              <w:jc w:val="center"/>
              <w:rPr>
                <w:rFonts w:ascii="Times New Roman" w:eastAsia="Times New Roman" w:hAnsi="Times New Roman"/>
                <w:color w:val="000000"/>
                <w:sz w:val="24"/>
                <w:szCs w:val="24"/>
                <w:lang w:eastAsia="ru-RU"/>
              </w:rPr>
            </w:pPr>
          </w:p>
        </w:tc>
        <w:tc>
          <w:tcPr>
            <w:tcW w:w="6275"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b/>
                <w:bCs/>
                <w:sz w:val="24"/>
                <w:szCs w:val="24"/>
                <w:lang w:eastAsia="ru-RU"/>
              </w:rPr>
            </w:pPr>
            <w:r w:rsidRPr="008B01DF">
              <w:rPr>
                <w:rFonts w:ascii="Times New Roman" w:eastAsia="Times New Roman" w:hAnsi="Times New Roman"/>
                <w:b/>
                <w:bCs/>
                <w:sz w:val="24"/>
                <w:szCs w:val="24"/>
                <w:lang w:eastAsia="ru-RU"/>
              </w:rPr>
              <w:t>Тема «Информация вокруг нас»</w:t>
            </w:r>
          </w:p>
        </w:tc>
        <w:tc>
          <w:tcPr>
            <w:tcW w:w="1346"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347"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BE10D8">
        <w:trPr>
          <w:trHeight w:val="770"/>
        </w:trPr>
        <w:tc>
          <w:tcPr>
            <w:tcW w:w="1253" w:type="dxa"/>
            <w:shd w:val="clear" w:color="auto" w:fill="auto"/>
            <w:noWrap/>
            <w:vAlign w:val="center"/>
            <w:hideMark/>
          </w:tcPr>
          <w:p w:rsidR="00BE10D8" w:rsidRPr="00DE65AC" w:rsidRDefault="00BE10D8" w:rsidP="00910997">
            <w:pPr>
              <w:spacing w:after="0" w:line="240" w:lineRule="auto"/>
              <w:jc w:val="center"/>
              <w:rPr>
                <w:rFonts w:ascii="Times New Roman" w:eastAsia="Times New Roman" w:hAnsi="Times New Roman"/>
                <w:color w:val="000000"/>
                <w:sz w:val="24"/>
                <w:szCs w:val="24"/>
                <w:lang w:val="en-US" w:eastAsia="ru-RU"/>
              </w:rPr>
            </w:pPr>
            <w:r w:rsidRPr="008B01DF">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val="en-US" w:eastAsia="ru-RU"/>
              </w:rPr>
              <w:t>/1</w:t>
            </w:r>
          </w:p>
        </w:tc>
        <w:tc>
          <w:tcPr>
            <w:tcW w:w="6275" w:type="dxa"/>
            <w:shd w:val="clear" w:color="auto" w:fill="auto"/>
            <w:vAlign w:val="center"/>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xml:space="preserve">Информация вокруг нас. Виды информации по форме представления. </w:t>
            </w:r>
          </w:p>
        </w:tc>
        <w:tc>
          <w:tcPr>
            <w:tcW w:w="1346"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347"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BE10D8">
        <w:trPr>
          <w:trHeight w:val="1493"/>
        </w:trPr>
        <w:tc>
          <w:tcPr>
            <w:tcW w:w="1253" w:type="dxa"/>
            <w:shd w:val="clear" w:color="auto" w:fill="auto"/>
            <w:noWrap/>
            <w:vAlign w:val="center"/>
            <w:hideMark/>
          </w:tcPr>
          <w:p w:rsidR="00BE10D8" w:rsidRPr="00DE65AC" w:rsidRDefault="00BE10D8" w:rsidP="00910997">
            <w:pPr>
              <w:spacing w:after="0" w:line="240" w:lineRule="auto"/>
              <w:jc w:val="center"/>
              <w:rPr>
                <w:rFonts w:ascii="Times New Roman" w:eastAsia="Times New Roman" w:hAnsi="Times New Roman"/>
                <w:color w:val="000000"/>
                <w:sz w:val="24"/>
                <w:szCs w:val="24"/>
                <w:lang w:val="en-US" w:eastAsia="ru-RU"/>
              </w:rPr>
            </w:pPr>
            <w:r w:rsidRPr="008B01DF">
              <w:rPr>
                <w:rFonts w:ascii="Times New Roman" w:eastAsia="Times New Roman" w:hAnsi="Times New Roman"/>
                <w:color w:val="000000"/>
                <w:sz w:val="24"/>
                <w:szCs w:val="24"/>
                <w:lang w:eastAsia="ru-RU"/>
              </w:rPr>
              <w:t>2</w:t>
            </w:r>
            <w:r>
              <w:rPr>
                <w:rFonts w:ascii="Times New Roman" w:eastAsia="Times New Roman" w:hAnsi="Times New Roman"/>
                <w:color w:val="000000"/>
                <w:sz w:val="24"/>
                <w:szCs w:val="24"/>
                <w:lang w:val="en-US" w:eastAsia="ru-RU"/>
              </w:rPr>
              <w:t>/2</w:t>
            </w:r>
          </w:p>
        </w:tc>
        <w:tc>
          <w:tcPr>
            <w:tcW w:w="6275" w:type="dxa"/>
            <w:shd w:val="clear" w:color="000000" w:fill="FFFFFF"/>
            <w:vAlign w:val="center"/>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Действия с информацией. Обработка информации. Изменение формы представления информации. Хранение информации. Передача информации. Систематизация информации. Поиск информации.</w:t>
            </w:r>
          </w:p>
        </w:tc>
        <w:tc>
          <w:tcPr>
            <w:tcW w:w="1346"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347"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BE10D8">
        <w:trPr>
          <w:trHeight w:val="423"/>
        </w:trPr>
        <w:tc>
          <w:tcPr>
            <w:tcW w:w="1253" w:type="dxa"/>
            <w:shd w:val="clear" w:color="auto" w:fill="auto"/>
            <w:noWrap/>
            <w:vAlign w:val="center"/>
          </w:tcPr>
          <w:p w:rsidR="00BE10D8" w:rsidRPr="00E52B59" w:rsidRDefault="00BE10D8" w:rsidP="00910997">
            <w:pPr>
              <w:spacing w:after="0" w:line="240" w:lineRule="auto"/>
              <w:jc w:val="cente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val="en-US" w:eastAsia="ru-RU"/>
              </w:rPr>
              <w:t>3/3</w:t>
            </w:r>
          </w:p>
        </w:tc>
        <w:tc>
          <w:tcPr>
            <w:tcW w:w="6275" w:type="dxa"/>
            <w:shd w:val="clear" w:color="000000" w:fill="FFFFFF"/>
            <w:vAlign w:val="center"/>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E115DA">
              <w:rPr>
                <w:rFonts w:ascii="Times New Roman" w:hAnsi="Times New Roman"/>
                <w:sz w:val="24"/>
              </w:rPr>
              <w:t>Искусственный интеллект и его роль в жизни человека.</w:t>
            </w:r>
          </w:p>
        </w:tc>
        <w:tc>
          <w:tcPr>
            <w:tcW w:w="1346" w:type="dxa"/>
            <w:shd w:val="clear" w:color="auto" w:fill="auto"/>
            <w:noWrap/>
            <w:vAlign w:val="bottom"/>
          </w:tcPr>
          <w:p w:rsidR="00BE10D8" w:rsidRPr="008B01DF" w:rsidRDefault="00BE10D8" w:rsidP="00910997">
            <w:pPr>
              <w:spacing w:after="0" w:line="240" w:lineRule="auto"/>
              <w:rPr>
                <w:rFonts w:ascii="Times New Roman" w:eastAsia="Times New Roman" w:hAnsi="Times New Roman"/>
                <w:color w:val="000000"/>
                <w:sz w:val="24"/>
                <w:szCs w:val="24"/>
                <w:lang w:eastAsia="ru-RU"/>
              </w:rPr>
            </w:pPr>
          </w:p>
        </w:tc>
        <w:tc>
          <w:tcPr>
            <w:tcW w:w="1347" w:type="dxa"/>
            <w:shd w:val="clear" w:color="auto" w:fill="auto"/>
            <w:noWrap/>
            <w:vAlign w:val="bottom"/>
          </w:tcPr>
          <w:p w:rsidR="00BE10D8" w:rsidRPr="008B01DF" w:rsidRDefault="00BE10D8" w:rsidP="00910997">
            <w:pPr>
              <w:spacing w:after="0" w:line="240" w:lineRule="auto"/>
              <w:rPr>
                <w:rFonts w:ascii="Times New Roman" w:eastAsia="Times New Roman" w:hAnsi="Times New Roman"/>
                <w:color w:val="000000"/>
                <w:sz w:val="24"/>
                <w:szCs w:val="24"/>
                <w:lang w:eastAsia="ru-RU"/>
              </w:rPr>
            </w:pPr>
          </w:p>
        </w:tc>
      </w:tr>
      <w:tr w:rsidR="00BE10D8" w:rsidRPr="008B01DF" w:rsidTr="00BE10D8">
        <w:trPr>
          <w:trHeight w:val="322"/>
        </w:trPr>
        <w:tc>
          <w:tcPr>
            <w:tcW w:w="1253" w:type="dxa"/>
            <w:shd w:val="clear" w:color="auto" w:fill="auto"/>
            <w:noWrap/>
            <w:vAlign w:val="bottom"/>
            <w:hideMark/>
          </w:tcPr>
          <w:p w:rsidR="00BE10D8" w:rsidRPr="005016DA" w:rsidRDefault="00BE10D8" w:rsidP="00910997">
            <w:pPr>
              <w:spacing w:after="0" w:line="240" w:lineRule="auto"/>
              <w:jc w:val="center"/>
              <w:rPr>
                <w:rFonts w:ascii="Times New Roman" w:eastAsia="Times New Roman" w:hAnsi="Times New Roman"/>
                <w:sz w:val="24"/>
                <w:szCs w:val="24"/>
                <w:lang w:eastAsia="ru-RU"/>
              </w:rPr>
            </w:pPr>
          </w:p>
        </w:tc>
        <w:tc>
          <w:tcPr>
            <w:tcW w:w="6275" w:type="dxa"/>
            <w:shd w:val="clear" w:color="auto" w:fill="auto"/>
            <w:noWrap/>
            <w:vAlign w:val="center"/>
            <w:hideMark/>
          </w:tcPr>
          <w:p w:rsidR="00BE10D8" w:rsidRPr="008B01DF" w:rsidRDefault="00BE10D8" w:rsidP="00910997">
            <w:pPr>
              <w:spacing w:after="0" w:line="240" w:lineRule="auto"/>
              <w:rPr>
                <w:rFonts w:ascii="Times New Roman" w:eastAsia="Times New Roman" w:hAnsi="Times New Roman"/>
                <w:b/>
                <w:bCs/>
                <w:sz w:val="24"/>
                <w:szCs w:val="24"/>
                <w:lang w:eastAsia="ru-RU"/>
              </w:rPr>
            </w:pPr>
            <w:r w:rsidRPr="008B01DF">
              <w:rPr>
                <w:rFonts w:ascii="Times New Roman" w:eastAsia="Times New Roman" w:hAnsi="Times New Roman"/>
                <w:b/>
                <w:bCs/>
                <w:sz w:val="24"/>
                <w:szCs w:val="24"/>
                <w:lang w:eastAsia="ru-RU"/>
              </w:rPr>
              <w:t>Тема "Компьютер"</w:t>
            </w:r>
          </w:p>
        </w:tc>
        <w:tc>
          <w:tcPr>
            <w:tcW w:w="1346"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347"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BE10D8">
        <w:trPr>
          <w:trHeight w:val="1126"/>
        </w:trPr>
        <w:tc>
          <w:tcPr>
            <w:tcW w:w="1253" w:type="dxa"/>
            <w:shd w:val="clear" w:color="auto" w:fill="auto"/>
            <w:noWrap/>
            <w:vAlign w:val="center"/>
            <w:hideMark/>
          </w:tcPr>
          <w:p w:rsidR="00BE10D8" w:rsidRPr="008B01DF" w:rsidRDefault="00BE10D8" w:rsidP="00910997">
            <w:pPr>
              <w:tabs>
                <w:tab w:val="left" w:pos="612"/>
              </w:tabs>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en-US" w:eastAsia="ru-RU"/>
              </w:rPr>
              <w:t>4/</w:t>
            </w:r>
            <w:r w:rsidRPr="008B01DF">
              <w:rPr>
                <w:rFonts w:ascii="Times New Roman" w:eastAsia="Times New Roman" w:hAnsi="Times New Roman"/>
                <w:color w:val="000000"/>
                <w:sz w:val="24"/>
                <w:szCs w:val="24"/>
                <w:lang w:eastAsia="ru-RU"/>
              </w:rPr>
              <w:t>1</w:t>
            </w:r>
          </w:p>
        </w:tc>
        <w:tc>
          <w:tcPr>
            <w:tcW w:w="6275" w:type="dxa"/>
            <w:shd w:val="clear" w:color="auto" w:fill="auto"/>
            <w:vAlign w:val="center"/>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Компьютер – универсальная машина для работы с информацией. Техника безопасности и организация рабочего места.</w:t>
            </w:r>
          </w:p>
        </w:tc>
        <w:tc>
          <w:tcPr>
            <w:tcW w:w="1346"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347"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BE10D8">
        <w:trPr>
          <w:trHeight w:val="967"/>
        </w:trPr>
        <w:tc>
          <w:tcPr>
            <w:tcW w:w="1253" w:type="dxa"/>
            <w:shd w:val="clear" w:color="auto" w:fill="auto"/>
            <w:noWrap/>
            <w:vAlign w:val="center"/>
            <w:hideMark/>
          </w:tcPr>
          <w:p w:rsidR="00BE10D8" w:rsidRPr="008B01DF" w:rsidRDefault="00BE10D8" w:rsidP="00910997">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en-US" w:eastAsia="ru-RU"/>
              </w:rPr>
              <w:t>5/</w:t>
            </w:r>
            <w:r w:rsidRPr="008B01DF">
              <w:rPr>
                <w:rFonts w:ascii="Times New Roman" w:eastAsia="Times New Roman" w:hAnsi="Times New Roman"/>
                <w:color w:val="000000"/>
                <w:sz w:val="24"/>
                <w:szCs w:val="24"/>
                <w:lang w:eastAsia="ru-RU"/>
              </w:rPr>
              <w:t>2</w:t>
            </w:r>
          </w:p>
        </w:tc>
        <w:tc>
          <w:tcPr>
            <w:tcW w:w="6275" w:type="dxa"/>
            <w:shd w:val="clear" w:color="auto" w:fill="auto"/>
            <w:vAlign w:val="center"/>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Устройства ввода информации. Ввод информации в память компьютера. Клавиатура. Группы клавиш. Основная позиция пальцев на клавиатуре</w:t>
            </w:r>
          </w:p>
        </w:tc>
        <w:tc>
          <w:tcPr>
            <w:tcW w:w="1346"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347"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BE10D8">
        <w:trPr>
          <w:trHeight w:val="967"/>
        </w:trPr>
        <w:tc>
          <w:tcPr>
            <w:tcW w:w="1253" w:type="dxa"/>
            <w:shd w:val="clear" w:color="auto" w:fill="auto"/>
            <w:noWrap/>
            <w:vAlign w:val="center"/>
          </w:tcPr>
          <w:p w:rsidR="00BE10D8" w:rsidRPr="008B01DF" w:rsidRDefault="00BE10D8" w:rsidP="00910997">
            <w:pPr>
              <w:spacing w:after="0" w:line="240" w:lineRule="auto"/>
              <w:jc w:val="cente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val="en-US" w:eastAsia="ru-RU"/>
              </w:rPr>
              <w:t>6/3</w:t>
            </w:r>
          </w:p>
        </w:tc>
        <w:tc>
          <w:tcPr>
            <w:tcW w:w="6275" w:type="dxa"/>
            <w:shd w:val="clear" w:color="auto" w:fill="auto"/>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Программы и документы. Рабочий стол. Управление компьютером с помощью мыши. Главное меню. Запуск программ. Управление компьютером с помощью меню</w:t>
            </w:r>
          </w:p>
        </w:tc>
        <w:tc>
          <w:tcPr>
            <w:tcW w:w="1346"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347"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BE10D8">
        <w:trPr>
          <w:trHeight w:val="645"/>
        </w:trPr>
        <w:tc>
          <w:tcPr>
            <w:tcW w:w="1253" w:type="dxa"/>
            <w:shd w:val="clear" w:color="auto" w:fill="auto"/>
            <w:noWrap/>
            <w:vAlign w:val="center"/>
          </w:tcPr>
          <w:p w:rsidR="00BE10D8" w:rsidRPr="008B01DF" w:rsidRDefault="00BE10D8" w:rsidP="00910997">
            <w:pPr>
              <w:spacing w:after="0" w:line="240" w:lineRule="auto"/>
              <w:jc w:val="cente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val="en-US" w:eastAsia="ru-RU"/>
              </w:rPr>
              <w:t>7/4</w:t>
            </w:r>
          </w:p>
        </w:tc>
        <w:tc>
          <w:tcPr>
            <w:tcW w:w="6275" w:type="dxa"/>
            <w:shd w:val="clear" w:color="auto" w:fill="auto"/>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Контрольная работа по теме: «Информация. Компьютер»</w:t>
            </w:r>
          </w:p>
        </w:tc>
        <w:tc>
          <w:tcPr>
            <w:tcW w:w="1346"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347"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BE10D8">
        <w:trPr>
          <w:trHeight w:val="1052"/>
        </w:trPr>
        <w:tc>
          <w:tcPr>
            <w:tcW w:w="1253" w:type="dxa"/>
            <w:shd w:val="clear" w:color="auto" w:fill="auto"/>
            <w:noWrap/>
            <w:vAlign w:val="center"/>
            <w:hideMark/>
          </w:tcPr>
          <w:p w:rsidR="00BE10D8" w:rsidRPr="008B01DF" w:rsidRDefault="00BE10D8" w:rsidP="00910997">
            <w:pPr>
              <w:spacing w:after="0" w:line="240" w:lineRule="auto"/>
              <w:jc w:val="cente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val="en-US" w:eastAsia="ru-RU"/>
              </w:rPr>
              <w:t>8/5</w:t>
            </w:r>
          </w:p>
        </w:tc>
        <w:tc>
          <w:tcPr>
            <w:tcW w:w="6275" w:type="dxa"/>
            <w:shd w:val="clear" w:color="auto" w:fill="auto"/>
            <w:vAlign w:val="center"/>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xml:space="preserve">Память человека и память человечества. Носители информации. Оперативная и долговременная память. Файлы и папки. </w:t>
            </w:r>
          </w:p>
        </w:tc>
        <w:tc>
          <w:tcPr>
            <w:tcW w:w="1346"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347"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BE10D8">
        <w:trPr>
          <w:trHeight w:val="967"/>
        </w:trPr>
        <w:tc>
          <w:tcPr>
            <w:tcW w:w="1253" w:type="dxa"/>
            <w:shd w:val="clear" w:color="auto" w:fill="auto"/>
            <w:noWrap/>
            <w:vAlign w:val="center"/>
            <w:hideMark/>
          </w:tcPr>
          <w:p w:rsidR="00BE10D8" w:rsidRPr="008B01DF" w:rsidRDefault="00BE10D8" w:rsidP="00910997">
            <w:pPr>
              <w:spacing w:after="0" w:line="240" w:lineRule="auto"/>
              <w:jc w:val="cente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val="en-US" w:eastAsia="ru-RU"/>
              </w:rPr>
              <w:t>9/6</w:t>
            </w:r>
          </w:p>
        </w:tc>
        <w:tc>
          <w:tcPr>
            <w:tcW w:w="6275" w:type="dxa"/>
            <w:shd w:val="clear" w:color="auto" w:fill="auto"/>
            <w:vAlign w:val="center"/>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Передача информации. Схема передачи информации. Электронная почта. Электронный почтовый ящик.</w:t>
            </w:r>
          </w:p>
        </w:tc>
        <w:tc>
          <w:tcPr>
            <w:tcW w:w="1346"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347"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BE10D8">
        <w:trPr>
          <w:trHeight w:val="585"/>
        </w:trPr>
        <w:tc>
          <w:tcPr>
            <w:tcW w:w="1253" w:type="dxa"/>
            <w:shd w:val="clear" w:color="auto" w:fill="auto"/>
            <w:noWrap/>
            <w:vAlign w:val="center"/>
            <w:hideMark/>
          </w:tcPr>
          <w:p w:rsidR="00BE10D8" w:rsidRPr="00E6476C" w:rsidRDefault="00BE10D8" w:rsidP="00910997">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en-US" w:eastAsia="ru-RU"/>
              </w:rPr>
              <w:t>10/</w:t>
            </w:r>
            <w:r>
              <w:rPr>
                <w:rFonts w:ascii="Times New Roman" w:eastAsia="Times New Roman" w:hAnsi="Times New Roman"/>
                <w:color w:val="000000"/>
                <w:sz w:val="24"/>
                <w:szCs w:val="24"/>
                <w:lang w:eastAsia="ru-RU"/>
              </w:rPr>
              <w:t>7</w:t>
            </w:r>
          </w:p>
        </w:tc>
        <w:tc>
          <w:tcPr>
            <w:tcW w:w="6275" w:type="dxa"/>
            <w:shd w:val="clear" w:color="auto" w:fill="auto"/>
            <w:vAlign w:val="center"/>
            <w:hideMark/>
          </w:tcPr>
          <w:p w:rsidR="00BE10D8" w:rsidRPr="003908D9" w:rsidRDefault="00BE10D8" w:rsidP="00910997">
            <w:pPr>
              <w:spacing w:after="0" w:line="240" w:lineRule="auto"/>
              <w:rPr>
                <w:rFonts w:ascii="Times New Roman" w:eastAsia="Times New Roman" w:hAnsi="Times New Roman"/>
                <w:color w:val="000000"/>
                <w:sz w:val="24"/>
                <w:szCs w:val="24"/>
                <w:lang w:eastAsia="ru-RU"/>
              </w:rPr>
            </w:pPr>
            <w:r w:rsidRPr="003908D9">
              <w:rPr>
                <w:rFonts w:ascii="Times New Roman" w:eastAsia="Times New Roman" w:hAnsi="Times New Roman"/>
                <w:color w:val="000000"/>
                <w:sz w:val="24"/>
                <w:szCs w:val="24"/>
                <w:lang w:eastAsia="ru-RU"/>
              </w:rPr>
              <w:t>Кодирование информации.</w:t>
            </w:r>
            <w:r>
              <w:rPr>
                <w:rFonts w:ascii="Times New Roman" w:eastAsia="Times New Roman" w:hAnsi="Times New Roman"/>
                <w:color w:val="000000"/>
                <w:sz w:val="24"/>
                <w:szCs w:val="24"/>
                <w:lang w:eastAsia="ru-RU"/>
              </w:rPr>
              <w:t xml:space="preserve"> Метод координат.</w:t>
            </w:r>
          </w:p>
        </w:tc>
        <w:tc>
          <w:tcPr>
            <w:tcW w:w="1346"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p>
        </w:tc>
        <w:tc>
          <w:tcPr>
            <w:tcW w:w="1347"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p>
        </w:tc>
      </w:tr>
      <w:tr w:rsidR="00BE10D8" w:rsidRPr="008B01DF" w:rsidTr="00BE10D8">
        <w:trPr>
          <w:trHeight w:val="834"/>
        </w:trPr>
        <w:tc>
          <w:tcPr>
            <w:tcW w:w="1253" w:type="dxa"/>
            <w:shd w:val="clear" w:color="auto" w:fill="auto"/>
            <w:noWrap/>
            <w:vAlign w:val="center"/>
            <w:hideMark/>
          </w:tcPr>
          <w:p w:rsidR="00BE10D8" w:rsidRPr="00E6476C" w:rsidRDefault="00BE10D8" w:rsidP="00910997">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en-US" w:eastAsia="ru-RU"/>
              </w:rPr>
              <w:t>11/</w:t>
            </w:r>
            <w:r>
              <w:rPr>
                <w:rFonts w:ascii="Times New Roman" w:eastAsia="Times New Roman" w:hAnsi="Times New Roman"/>
                <w:color w:val="000000"/>
                <w:sz w:val="24"/>
                <w:szCs w:val="24"/>
                <w:lang w:eastAsia="ru-RU"/>
              </w:rPr>
              <w:t>8</w:t>
            </w:r>
          </w:p>
        </w:tc>
        <w:tc>
          <w:tcPr>
            <w:tcW w:w="6275" w:type="dxa"/>
            <w:shd w:val="clear" w:color="auto" w:fill="auto"/>
            <w:vAlign w:val="center"/>
            <w:hideMark/>
          </w:tcPr>
          <w:p w:rsidR="00BE10D8" w:rsidRPr="003908D9" w:rsidRDefault="00BE10D8" w:rsidP="00910997">
            <w:pPr>
              <w:spacing w:after="0" w:line="240" w:lineRule="auto"/>
              <w:rPr>
                <w:rFonts w:ascii="Times New Roman" w:eastAsia="Times New Roman" w:hAnsi="Times New Roman"/>
                <w:color w:val="000000"/>
                <w:sz w:val="24"/>
                <w:szCs w:val="24"/>
                <w:lang w:eastAsia="ru-RU"/>
              </w:rPr>
            </w:pPr>
            <w:r w:rsidRPr="003908D9">
              <w:rPr>
                <w:rFonts w:ascii="Times New Roman" w:eastAsia="Times New Roman" w:hAnsi="Times New Roman"/>
                <w:color w:val="000000"/>
                <w:sz w:val="24"/>
                <w:szCs w:val="24"/>
                <w:lang w:eastAsia="ru-RU"/>
              </w:rPr>
              <w:t>Кодирование информации.</w:t>
            </w:r>
          </w:p>
        </w:tc>
        <w:tc>
          <w:tcPr>
            <w:tcW w:w="1346"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347"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BE10D8">
        <w:trPr>
          <w:trHeight w:val="322"/>
        </w:trPr>
        <w:tc>
          <w:tcPr>
            <w:tcW w:w="1253" w:type="dxa"/>
            <w:shd w:val="clear" w:color="auto" w:fill="auto"/>
            <w:noWrap/>
            <w:vAlign w:val="bottom"/>
            <w:hideMark/>
          </w:tcPr>
          <w:p w:rsidR="00BE10D8" w:rsidRPr="009706CE" w:rsidRDefault="00BE10D8" w:rsidP="00910997">
            <w:pPr>
              <w:spacing w:after="0" w:line="240" w:lineRule="auto"/>
              <w:jc w:val="center"/>
              <w:rPr>
                <w:rFonts w:ascii="Times New Roman" w:eastAsia="Times New Roman" w:hAnsi="Times New Roman"/>
                <w:color w:val="000000"/>
                <w:sz w:val="24"/>
                <w:szCs w:val="24"/>
                <w:lang w:val="en-US" w:eastAsia="ru-RU"/>
              </w:rPr>
            </w:pPr>
          </w:p>
        </w:tc>
        <w:tc>
          <w:tcPr>
            <w:tcW w:w="6275" w:type="dxa"/>
            <w:shd w:val="clear" w:color="auto" w:fill="auto"/>
            <w:noWrap/>
            <w:vAlign w:val="center"/>
            <w:hideMark/>
          </w:tcPr>
          <w:p w:rsidR="00BE10D8" w:rsidRPr="008B01DF" w:rsidRDefault="00BE10D8" w:rsidP="00910997">
            <w:pPr>
              <w:spacing w:after="0" w:line="240" w:lineRule="auto"/>
              <w:rPr>
                <w:rFonts w:ascii="Times New Roman" w:eastAsia="Times New Roman" w:hAnsi="Times New Roman"/>
                <w:b/>
                <w:bCs/>
                <w:sz w:val="24"/>
                <w:szCs w:val="24"/>
                <w:lang w:eastAsia="ru-RU"/>
              </w:rPr>
            </w:pPr>
            <w:r w:rsidRPr="008B01DF">
              <w:rPr>
                <w:rFonts w:ascii="Times New Roman" w:eastAsia="Times New Roman" w:hAnsi="Times New Roman"/>
                <w:b/>
                <w:bCs/>
                <w:sz w:val="24"/>
                <w:szCs w:val="24"/>
                <w:lang w:eastAsia="ru-RU"/>
              </w:rPr>
              <w:t>Тема "Подготовка текстов на компьютере"</w:t>
            </w:r>
          </w:p>
        </w:tc>
        <w:tc>
          <w:tcPr>
            <w:tcW w:w="1346"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347"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BE10D8">
        <w:trPr>
          <w:trHeight w:val="936"/>
        </w:trPr>
        <w:tc>
          <w:tcPr>
            <w:tcW w:w="1253" w:type="dxa"/>
            <w:shd w:val="clear" w:color="auto" w:fill="auto"/>
            <w:noWrap/>
            <w:vAlign w:val="center"/>
            <w:hideMark/>
          </w:tcPr>
          <w:p w:rsidR="00BE10D8" w:rsidRPr="008B01DF" w:rsidRDefault="00BE10D8" w:rsidP="00910997">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en-US" w:eastAsia="ru-RU"/>
              </w:rPr>
              <w:t>12/</w:t>
            </w:r>
            <w:r w:rsidRPr="008B01DF">
              <w:rPr>
                <w:rFonts w:ascii="Times New Roman" w:eastAsia="Times New Roman" w:hAnsi="Times New Roman"/>
                <w:color w:val="000000"/>
                <w:sz w:val="24"/>
                <w:szCs w:val="24"/>
                <w:lang w:eastAsia="ru-RU"/>
              </w:rPr>
              <w:t>1</w:t>
            </w:r>
          </w:p>
        </w:tc>
        <w:tc>
          <w:tcPr>
            <w:tcW w:w="6275" w:type="dxa"/>
            <w:shd w:val="clear" w:color="auto" w:fill="auto"/>
            <w:vAlign w:val="center"/>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Текст как форма представления информации. Текстовые документы. Компьютер — основной инструмент подготовки текстов.</w:t>
            </w:r>
          </w:p>
        </w:tc>
        <w:tc>
          <w:tcPr>
            <w:tcW w:w="1346"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347"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BE10D8">
        <w:trPr>
          <w:trHeight w:val="645"/>
        </w:trPr>
        <w:tc>
          <w:tcPr>
            <w:tcW w:w="1253" w:type="dxa"/>
            <w:shd w:val="clear" w:color="auto" w:fill="auto"/>
            <w:noWrap/>
            <w:vAlign w:val="center"/>
            <w:hideMark/>
          </w:tcPr>
          <w:p w:rsidR="00BE10D8" w:rsidRPr="008B01DF" w:rsidRDefault="00BE10D8" w:rsidP="00910997">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en-US" w:eastAsia="ru-RU"/>
              </w:rPr>
              <w:t>13/</w:t>
            </w:r>
            <w:r w:rsidRPr="008B01DF">
              <w:rPr>
                <w:rFonts w:ascii="Times New Roman" w:eastAsia="Times New Roman" w:hAnsi="Times New Roman"/>
                <w:color w:val="000000"/>
                <w:sz w:val="24"/>
                <w:szCs w:val="24"/>
                <w:lang w:eastAsia="ru-RU"/>
              </w:rPr>
              <w:t>2</w:t>
            </w:r>
          </w:p>
        </w:tc>
        <w:tc>
          <w:tcPr>
            <w:tcW w:w="6275" w:type="dxa"/>
            <w:shd w:val="clear" w:color="auto" w:fill="auto"/>
            <w:vAlign w:val="center"/>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Ввод текста. Редактирование текста.</w:t>
            </w:r>
          </w:p>
        </w:tc>
        <w:tc>
          <w:tcPr>
            <w:tcW w:w="1346"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347"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BE10D8">
        <w:trPr>
          <w:trHeight w:val="645"/>
        </w:trPr>
        <w:tc>
          <w:tcPr>
            <w:tcW w:w="1253" w:type="dxa"/>
            <w:shd w:val="clear" w:color="auto" w:fill="auto"/>
            <w:noWrap/>
            <w:vAlign w:val="center"/>
            <w:hideMark/>
          </w:tcPr>
          <w:p w:rsidR="00BE10D8" w:rsidRPr="008B01DF" w:rsidRDefault="00BE10D8" w:rsidP="00910997">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en-US" w:eastAsia="ru-RU"/>
              </w:rPr>
              <w:lastRenderedPageBreak/>
              <w:t>14/</w:t>
            </w:r>
            <w:r w:rsidRPr="008B01DF">
              <w:rPr>
                <w:rFonts w:ascii="Times New Roman" w:eastAsia="Times New Roman" w:hAnsi="Times New Roman"/>
                <w:color w:val="000000"/>
                <w:sz w:val="24"/>
                <w:szCs w:val="24"/>
                <w:lang w:eastAsia="ru-RU"/>
              </w:rPr>
              <w:t>3</w:t>
            </w:r>
          </w:p>
        </w:tc>
        <w:tc>
          <w:tcPr>
            <w:tcW w:w="6275" w:type="dxa"/>
            <w:shd w:val="clear" w:color="auto" w:fill="auto"/>
            <w:vAlign w:val="center"/>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Форматирование текста.</w:t>
            </w:r>
          </w:p>
        </w:tc>
        <w:tc>
          <w:tcPr>
            <w:tcW w:w="1346"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347"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BE10D8">
        <w:trPr>
          <w:trHeight w:val="608"/>
        </w:trPr>
        <w:tc>
          <w:tcPr>
            <w:tcW w:w="1253" w:type="dxa"/>
            <w:shd w:val="clear" w:color="auto" w:fill="auto"/>
            <w:noWrap/>
            <w:vAlign w:val="center"/>
            <w:hideMark/>
          </w:tcPr>
          <w:p w:rsidR="00BE10D8" w:rsidRPr="008B01DF" w:rsidRDefault="00BE10D8" w:rsidP="00910997">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en-US" w:eastAsia="ru-RU"/>
              </w:rPr>
              <w:t>15/</w:t>
            </w:r>
            <w:r w:rsidRPr="008B01DF">
              <w:rPr>
                <w:rFonts w:ascii="Times New Roman" w:eastAsia="Times New Roman" w:hAnsi="Times New Roman"/>
                <w:color w:val="000000"/>
                <w:sz w:val="24"/>
                <w:szCs w:val="24"/>
                <w:lang w:eastAsia="ru-RU"/>
              </w:rPr>
              <w:t>4</w:t>
            </w:r>
          </w:p>
        </w:tc>
        <w:tc>
          <w:tcPr>
            <w:tcW w:w="6275" w:type="dxa"/>
            <w:shd w:val="clear" w:color="auto" w:fill="auto"/>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Контрольная работа по теме: «Кодирование информации. Текстовая информация».</w:t>
            </w:r>
          </w:p>
        </w:tc>
        <w:tc>
          <w:tcPr>
            <w:tcW w:w="1346"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347"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BE10D8">
        <w:trPr>
          <w:trHeight w:val="645"/>
        </w:trPr>
        <w:tc>
          <w:tcPr>
            <w:tcW w:w="1253" w:type="dxa"/>
            <w:shd w:val="clear" w:color="auto" w:fill="auto"/>
            <w:noWrap/>
            <w:vAlign w:val="center"/>
            <w:hideMark/>
          </w:tcPr>
          <w:p w:rsidR="00BE10D8" w:rsidRPr="008B01DF" w:rsidRDefault="00BE10D8" w:rsidP="00910997">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en-US" w:eastAsia="ru-RU"/>
              </w:rPr>
              <w:t>16/</w:t>
            </w:r>
            <w:r w:rsidRPr="008B01DF">
              <w:rPr>
                <w:rFonts w:ascii="Times New Roman" w:eastAsia="Times New Roman" w:hAnsi="Times New Roman"/>
                <w:color w:val="000000"/>
                <w:sz w:val="24"/>
                <w:szCs w:val="24"/>
                <w:lang w:eastAsia="ru-RU"/>
              </w:rPr>
              <w:t>5</w:t>
            </w:r>
          </w:p>
        </w:tc>
        <w:tc>
          <w:tcPr>
            <w:tcW w:w="6275" w:type="dxa"/>
            <w:shd w:val="clear" w:color="auto" w:fill="auto"/>
            <w:vAlign w:val="center"/>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xml:space="preserve">Табличная форма представления информации. Структура таблицы. </w:t>
            </w:r>
          </w:p>
        </w:tc>
        <w:tc>
          <w:tcPr>
            <w:tcW w:w="1346"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347"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BE10D8">
        <w:trPr>
          <w:trHeight w:val="611"/>
        </w:trPr>
        <w:tc>
          <w:tcPr>
            <w:tcW w:w="1253" w:type="dxa"/>
            <w:shd w:val="clear" w:color="auto" w:fill="auto"/>
            <w:noWrap/>
            <w:vAlign w:val="center"/>
            <w:hideMark/>
          </w:tcPr>
          <w:p w:rsidR="00BE10D8" w:rsidRPr="008B01DF" w:rsidRDefault="00BE10D8" w:rsidP="00910997">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en-US" w:eastAsia="ru-RU"/>
              </w:rPr>
              <w:t>17/</w:t>
            </w:r>
            <w:r w:rsidRPr="008B01DF">
              <w:rPr>
                <w:rFonts w:ascii="Times New Roman" w:eastAsia="Times New Roman" w:hAnsi="Times New Roman"/>
                <w:color w:val="000000"/>
                <w:sz w:val="24"/>
                <w:szCs w:val="24"/>
                <w:lang w:eastAsia="ru-RU"/>
              </w:rPr>
              <w:t>6</w:t>
            </w:r>
          </w:p>
        </w:tc>
        <w:tc>
          <w:tcPr>
            <w:tcW w:w="6275" w:type="dxa"/>
            <w:shd w:val="clear" w:color="auto" w:fill="auto"/>
            <w:vAlign w:val="center"/>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Табличный способ решения логических задач.</w:t>
            </w:r>
          </w:p>
        </w:tc>
        <w:tc>
          <w:tcPr>
            <w:tcW w:w="1346"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347"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BE10D8">
        <w:trPr>
          <w:trHeight w:val="322"/>
        </w:trPr>
        <w:tc>
          <w:tcPr>
            <w:tcW w:w="1253" w:type="dxa"/>
            <w:shd w:val="clear" w:color="auto" w:fill="auto"/>
            <w:noWrap/>
            <w:vAlign w:val="bottom"/>
            <w:hideMark/>
          </w:tcPr>
          <w:p w:rsidR="00BE10D8" w:rsidRPr="005016DA" w:rsidRDefault="00BE10D8" w:rsidP="00910997">
            <w:pPr>
              <w:spacing w:after="0" w:line="240" w:lineRule="auto"/>
              <w:jc w:val="center"/>
              <w:rPr>
                <w:rFonts w:ascii="Times New Roman" w:eastAsia="Times New Roman" w:hAnsi="Times New Roman"/>
                <w:color w:val="000000"/>
                <w:sz w:val="24"/>
                <w:szCs w:val="24"/>
                <w:lang w:eastAsia="ru-RU"/>
              </w:rPr>
            </w:pPr>
          </w:p>
        </w:tc>
        <w:tc>
          <w:tcPr>
            <w:tcW w:w="6275"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b/>
                <w:bCs/>
                <w:sz w:val="24"/>
                <w:szCs w:val="24"/>
                <w:lang w:eastAsia="ru-RU"/>
              </w:rPr>
            </w:pPr>
            <w:r w:rsidRPr="008B01DF">
              <w:rPr>
                <w:rFonts w:ascii="Times New Roman" w:eastAsia="Times New Roman" w:hAnsi="Times New Roman"/>
                <w:b/>
                <w:bCs/>
                <w:sz w:val="24"/>
                <w:szCs w:val="24"/>
                <w:lang w:eastAsia="ru-RU"/>
              </w:rPr>
              <w:t>Тема "Компьютерная графика"</w:t>
            </w:r>
          </w:p>
        </w:tc>
        <w:tc>
          <w:tcPr>
            <w:tcW w:w="1346"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347"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BE10D8">
        <w:trPr>
          <w:trHeight w:val="643"/>
        </w:trPr>
        <w:tc>
          <w:tcPr>
            <w:tcW w:w="1253" w:type="dxa"/>
            <w:shd w:val="clear" w:color="auto" w:fill="auto"/>
            <w:noWrap/>
            <w:vAlign w:val="center"/>
            <w:hideMark/>
          </w:tcPr>
          <w:p w:rsidR="00BE10D8" w:rsidRPr="008B01DF" w:rsidRDefault="00BE10D8" w:rsidP="00910997">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en-US" w:eastAsia="ru-RU"/>
              </w:rPr>
              <w:t>18/</w:t>
            </w:r>
            <w:r w:rsidRPr="008B01DF">
              <w:rPr>
                <w:rFonts w:ascii="Times New Roman" w:eastAsia="Times New Roman" w:hAnsi="Times New Roman"/>
                <w:color w:val="000000"/>
                <w:sz w:val="24"/>
                <w:szCs w:val="24"/>
                <w:lang w:eastAsia="ru-RU"/>
              </w:rPr>
              <w:t>1</w:t>
            </w:r>
          </w:p>
        </w:tc>
        <w:tc>
          <w:tcPr>
            <w:tcW w:w="6275" w:type="dxa"/>
            <w:shd w:val="clear" w:color="auto" w:fill="auto"/>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Наглядные формы представления информации. От текста к рисунку, от рисунка к схеме. Диаграммы.</w:t>
            </w:r>
          </w:p>
        </w:tc>
        <w:tc>
          <w:tcPr>
            <w:tcW w:w="1346"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347"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BE10D8">
        <w:trPr>
          <w:trHeight w:val="279"/>
        </w:trPr>
        <w:tc>
          <w:tcPr>
            <w:tcW w:w="1253" w:type="dxa"/>
            <w:shd w:val="clear" w:color="auto" w:fill="auto"/>
            <w:noWrap/>
            <w:vAlign w:val="center"/>
            <w:hideMark/>
          </w:tcPr>
          <w:p w:rsidR="00BE10D8" w:rsidRPr="008B01DF" w:rsidRDefault="00BE10D8" w:rsidP="00910997">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en-US" w:eastAsia="ru-RU"/>
              </w:rPr>
              <w:t>19/</w:t>
            </w:r>
            <w:r w:rsidRPr="008B01DF">
              <w:rPr>
                <w:rFonts w:ascii="Times New Roman" w:eastAsia="Times New Roman" w:hAnsi="Times New Roman"/>
                <w:color w:val="000000"/>
                <w:sz w:val="24"/>
                <w:szCs w:val="24"/>
                <w:lang w:eastAsia="ru-RU"/>
              </w:rPr>
              <w:t>2</w:t>
            </w:r>
          </w:p>
        </w:tc>
        <w:tc>
          <w:tcPr>
            <w:tcW w:w="6275" w:type="dxa"/>
            <w:shd w:val="clear" w:color="auto" w:fill="auto"/>
            <w:vAlign w:val="center"/>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Компьютерная графика. Графические редакторы.</w:t>
            </w:r>
          </w:p>
        </w:tc>
        <w:tc>
          <w:tcPr>
            <w:tcW w:w="1346"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347"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BE10D8">
        <w:trPr>
          <w:trHeight w:val="645"/>
        </w:trPr>
        <w:tc>
          <w:tcPr>
            <w:tcW w:w="1253" w:type="dxa"/>
            <w:shd w:val="clear" w:color="auto" w:fill="auto"/>
            <w:noWrap/>
            <w:vAlign w:val="center"/>
            <w:hideMark/>
          </w:tcPr>
          <w:p w:rsidR="00BE10D8" w:rsidRPr="008B01DF" w:rsidRDefault="00BE10D8" w:rsidP="00910997">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en-US" w:eastAsia="ru-RU"/>
              </w:rPr>
              <w:t>20/</w:t>
            </w:r>
            <w:r w:rsidRPr="008B01DF">
              <w:rPr>
                <w:rFonts w:ascii="Times New Roman" w:eastAsia="Times New Roman" w:hAnsi="Times New Roman"/>
                <w:color w:val="000000"/>
                <w:sz w:val="24"/>
                <w:szCs w:val="24"/>
                <w:lang w:eastAsia="ru-RU"/>
              </w:rPr>
              <w:t>3</w:t>
            </w:r>
          </w:p>
        </w:tc>
        <w:tc>
          <w:tcPr>
            <w:tcW w:w="6275" w:type="dxa"/>
            <w:shd w:val="clear" w:color="auto" w:fill="auto"/>
            <w:vAlign w:val="center"/>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Устройства ввода графической информации. Разнообразие задач обработки информации. Изменение формы представления информации.</w:t>
            </w:r>
          </w:p>
        </w:tc>
        <w:tc>
          <w:tcPr>
            <w:tcW w:w="1346"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347"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BE10D8">
        <w:trPr>
          <w:trHeight w:val="322"/>
        </w:trPr>
        <w:tc>
          <w:tcPr>
            <w:tcW w:w="1253" w:type="dxa"/>
            <w:shd w:val="clear" w:color="auto" w:fill="auto"/>
            <w:noWrap/>
            <w:vAlign w:val="bottom"/>
            <w:hideMark/>
          </w:tcPr>
          <w:p w:rsidR="00BE10D8" w:rsidRPr="009706CE" w:rsidRDefault="00BE10D8" w:rsidP="00910997">
            <w:pPr>
              <w:spacing w:after="0" w:line="240" w:lineRule="auto"/>
              <w:jc w:val="center"/>
              <w:rPr>
                <w:rFonts w:ascii="Times New Roman" w:eastAsia="Times New Roman" w:hAnsi="Times New Roman"/>
                <w:color w:val="000000"/>
                <w:sz w:val="24"/>
                <w:szCs w:val="24"/>
                <w:lang w:val="en-US" w:eastAsia="ru-RU"/>
              </w:rPr>
            </w:pPr>
          </w:p>
        </w:tc>
        <w:tc>
          <w:tcPr>
            <w:tcW w:w="6275" w:type="dxa"/>
            <w:shd w:val="clear" w:color="auto" w:fill="auto"/>
            <w:vAlign w:val="center"/>
            <w:hideMark/>
          </w:tcPr>
          <w:p w:rsidR="00BE10D8" w:rsidRPr="008B01DF" w:rsidRDefault="00BE10D8" w:rsidP="00910997">
            <w:pPr>
              <w:spacing w:after="0" w:line="240" w:lineRule="auto"/>
              <w:rPr>
                <w:rFonts w:ascii="Times New Roman" w:eastAsia="Times New Roman" w:hAnsi="Times New Roman"/>
                <w:b/>
                <w:bCs/>
                <w:color w:val="000000"/>
                <w:sz w:val="24"/>
                <w:szCs w:val="24"/>
                <w:lang w:eastAsia="ru-RU"/>
              </w:rPr>
            </w:pPr>
            <w:r w:rsidRPr="008B01DF">
              <w:rPr>
                <w:rFonts w:ascii="Times New Roman" w:eastAsia="Times New Roman" w:hAnsi="Times New Roman"/>
                <w:b/>
                <w:bCs/>
                <w:color w:val="000000"/>
                <w:sz w:val="24"/>
                <w:szCs w:val="24"/>
                <w:lang w:eastAsia="ru-RU"/>
              </w:rPr>
              <w:t>Тема "</w:t>
            </w:r>
            <w:r>
              <w:t xml:space="preserve"> </w:t>
            </w:r>
            <w:r w:rsidRPr="00E52B59">
              <w:rPr>
                <w:rFonts w:ascii="Times New Roman" w:eastAsia="Times New Roman" w:hAnsi="Times New Roman"/>
                <w:b/>
                <w:bCs/>
                <w:color w:val="000000"/>
                <w:sz w:val="24"/>
                <w:szCs w:val="24"/>
                <w:lang w:eastAsia="ru-RU"/>
              </w:rPr>
              <w:t xml:space="preserve">Алгоритмизация и основы программирования </w:t>
            </w:r>
            <w:r w:rsidRPr="008B01DF">
              <w:rPr>
                <w:rFonts w:ascii="Times New Roman" w:eastAsia="Times New Roman" w:hAnsi="Times New Roman"/>
                <w:b/>
                <w:bCs/>
                <w:color w:val="000000"/>
                <w:sz w:val="24"/>
                <w:szCs w:val="24"/>
                <w:lang w:eastAsia="ru-RU"/>
              </w:rPr>
              <w:t>"</w:t>
            </w:r>
          </w:p>
        </w:tc>
        <w:tc>
          <w:tcPr>
            <w:tcW w:w="1346"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347"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BE10D8">
        <w:trPr>
          <w:trHeight w:val="645"/>
        </w:trPr>
        <w:tc>
          <w:tcPr>
            <w:tcW w:w="1253" w:type="dxa"/>
            <w:shd w:val="clear" w:color="auto" w:fill="auto"/>
            <w:noWrap/>
            <w:vAlign w:val="bottom"/>
            <w:hideMark/>
          </w:tcPr>
          <w:p w:rsidR="00BE10D8" w:rsidRPr="008B01DF" w:rsidRDefault="00BE10D8" w:rsidP="00910997">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en-US" w:eastAsia="ru-RU"/>
              </w:rPr>
              <w:t>21/</w:t>
            </w:r>
            <w:r w:rsidRPr="008B01DF">
              <w:rPr>
                <w:rFonts w:ascii="Times New Roman" w:eastAsia="Times New Roman" w:hAnsi="Times New Roman"/>
                <w:color w:val="000000"/>
                <w:sz w:val="24"/>
                <w:szCs w:val="24"/>
                <w:lang w:eastAsia="ru-RU"/>
              </w:rPr>
              <w:t>1</w:t>
            </w:r>
          </w:p>
        </w:tc>
        <w:tc>
          <w:tcPr>
            <w:tcW w:w="6275" w:type="dxa"/>
            <w:shd w:val="clear" w:color="auto" w:fill="auto"/>
            <w:vAlign w:val="center"/>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3C235B">
              <w:rPr>
                <w:rFonts w:ascii="Times New Roman" w:hAnsi="Times New Roman"/>
                <w:sz w:val="24"/>
              </w:rPr>
              <w:t>Понятие алгоритма. Исполнители алгоритмов. Линейные алгоритмы.</w:t>
            </w:r>
          </w:p>
        </w:tc>
        <w:tc>
          <w:tcPr>
            <w:tcW w:w="1346"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347"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BE10D8">
        <w:trPr>
          <w:trHeight w:val="502"/>
        </w:trPr>
        <w:tc>
          <w:tcPr>
            <w:tcW w:w="1253" w:type="dxa"/>
            <w:shd w:val="clear" w:color="auto" w:fill="auto"/>
            <w:noWrap/>
            <w:vAlign w:val="bottom"/>
            <w:hideMark/>
          </w:tcPr>
          <w:p w:rsidR="00BE10D8" w:rsidRPr="008B01DF" w:rsidRDefault="00BE10D8" w:rsidP="00910997">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en-US" w:eastAsia="ru-RU"/>
              </w:rPr>
              <w:t>22/</w:t>
            </w:r>
            <w:r w:rsidRPr="008B01DF">
              <w:rPr>
                <w:rFonts w:ascii="Times New Roman" w:eastAsia="Times New Roman" w:hAnsi="Times New Roman"/>
                <w:color w:val="000000"/>
                <w:sz w:val="24"/>
                <w:szCs w:val="24"/>
                <w:lang w:eastAsia="ru-RU"/>
              </w:rPr>
              <w:t>2</w:t>
            </w:r>
          </w:p>
        </w:tc>
        <w:tc>
          <w:tcPr>
            <w:tcW w:w="6275" w:type="dxa"/>
            <w:shd w:val="clear" w:color="auto" w:fill="auto"/>
            <w:vAlign w:val="center"/>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3C235B">
              <w:rPr>
                <w:rFonts w:ascii="Times New Roman" w:hAnsi="Times New Roman"/>
                <w:sz w:val="24"/>
              </w:rPr>
              <w:t xml:space="preserve">Циклические алгоритмы. </w:t>
            </w:r>
          </w:p>
        </w:tc>
        <w:tc>
          <w:tcPr>
            <w:tcW w:w="1346"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p>
        </w:tc>
        <w:tc>
          <w:tcPr>
            <w:tcW w:w="1347"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BE10D8">
        <w:trPr>
          <w:trHeight w:val="409"/>
        </w:trPr>
        <w:tc>
          <w:tcPr>
            <w:tcW w:w="1253" w:type="dxa"/>
            <w:shd w:val="clear" w:color="auto" w:fill="auto"/>
            <w:noWrap/>
            <w:vAlign w:val="bottom"/>
            <w:hideMark/>
          </w:tcPr>
          <w:p w:rsidR="00BE10D8" w:rsidRPr="008B01DF" w:rsidRDefault="00BE10D8" w:rsidP="00910997">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en-US" w:eastAsia="ru-RU"/>
              </w:rPr>
              <w:t>23/</w:t>
            </w:r>
            <w:r w:rsidRPr="008B01DF">
              <w:rPr>
                <w:rFonts w:ascii="Times New Roman" w:eastAsia="Times New Roman" w:hAnsi="Times New Roman"/>
                <w:color w:val="000000"/>
                <w:sz w:val="24"/>
                <w:szCs w:val="24"/>
                <w:lang w:eastAsia="ru-RU"/>
              </w:rPr>
              <w:t>3</w:t>
            </w:r>
          </w:p>
        </w:tc>
        <w:tc>
          <w:tcPr>
            <w:tcW w:w="6275" w:type="dxa"/>
            <w:shd w:val="clear" w:color="auto" w:fill="auto"/>
            <w:vAlign w:val="center"/>
          </w:tcPr>
          <w:p w:rsidR="00BE10D8" w:rsidRPr="00BE10D8" w:rsidRDefault="00BE10D8" w:rsidP="00A12150">
            <w:pPr>
              <w:spacing w:after="0" w:line="240" w:lineRule="auto"/>
              <w:jc w:val="both"/>
              <w:rPr>
                <w:rFonts w:ascii="Times New Roman" w:eastAsia="Times New Roman" w:hAnsi="Times New Roman"/>
                <w:sz w:val="24"/>
                <w:szCs w:val="24"/>
                <w:lang w:eastAsia="ru-RU"/>
              </w:rPr>
            </w:pPr>
            <w:r w:rsidRPr="00BE10D8">
              <w:rPr>
                <w:rFonts w:ascii="Times New Roman" w:hAnsi="Times New Roman"/>
                <w:sz w:val="24"/>
                <w:szCs w:val="24"/>
              </w:rPr>
              <w:t xml:space="preserve">Знакомство со средой программирования Кумир. Исполнитель «Робот» </w:t>
            </w:r>
          </w:p>
        </w:tc>
        <w:tc>
          <w:tcPr>
            <w:tcW w:w="1346"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347"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BE10D8">
        <w:trPr>
          <w:trHeight w:val="703"/>
        </w:trPr>
        <w:tc>
          <w:tcPr>
            <w:tcW w:w="1253" w:type="dxa"/>
            <w:shd w:val="clear" w:color="auto" w:fill="auto"/>
            <w:noWrap/>
            <w:vAlign w:val="bottom"/>
            <w:hideMark/>
          </w:tcPr>
          <w:p w:rsidR="00BE10D8" w:rsidRPr="008B01DF" w:rsidRDefault="00BE10D8" w:rsidP="00910997">
            <w:pPr>
              <w:spacing w:after="0" w:line="240" w:lineRule="auto"/>
              <w:jc w:val="center"/>
              <w:rPr>
                <w:rFonts w:ascii="Times New Roman" w:eastAsia="Times New Roman" w:hAnsi="Times New Roman"/>
                <w:color w:val="000000"/>
                <w:sz w:val="24"/>
                <w:szCs w:val="24"/>
                <w:lang w:eastAsia="ru-RU"/>
              </w:rPr>
            </w:pPr>
            <w:r w:rsidRPr="009706CE">
              <w:rPr>
                <w:rFonts w:ascii="Times New Roman" w:eastAsia="Times New Roman" w:hAnsi="Times New Roman"/>
                <w:color w:val="000000"/>
                <w:sz w:val="24"/>
                <w:szCs w:val="24"/>
                <w:lang w:eastAsia="ru-RU"/>
              </w:rPr>
              <w:t>24/</w:t>
            </w:r>
            <w:r w:rsidRPr="008B01DF">
              <w:rPr>
                <w:rFonts w:ascii="Times New Roman" w:eastAsia="Times New Roman" w:hAnsi="Times New Roman"/>
                <w:color w:val="000000"/>
                <w:sz w:val="24"/>
                <w:szCs w:val="24"/>
                <w:lang w:eastAsia="ru-RU"/>
              </w:rPr>
              <w:t>4</w:t>
            </w:r>
          </w:p>
        </w:tc>
        <w:tc>
          <w:tcPr>
            <w:tcW w:w="6275" w:type="dxa"/>
            <w:shd w:val="clear" w:color="auto" w:fill="auto"/>
            <w:vAlign w:val="center"/>
          </w:tcPr>
          <w:p w:rsidR="00BE10D8" w:rsidRPr="00BE10D8" w:rsidRDefault="00BE10D8" w:rsidP="00A12150">
            <w:pPr>
              <w:spacing w:after="0" w:line="240" w:lineRule="auto"/>
              <w:rPr>
                <w:rFonts w:ascii="Times New Roman" w:eastAsia="Times New Roman" w:hAnsi="Times New Roman"/>
                <w:sz w:val="24"/>
                <w:szCs w:val="24"/>
                <w:lang w:eastAsia="ru-RU"/>
              </w:rPr>
            </w:pPr>
            <w:r w:rsidRPr="00BE10D8">
              <w:rPr>
                <w:rFonts w:ascii="Times New Roman" w:hAnsi="Times New Roman"/>
                <w:sz w:val="24"/>
                <w:szCs w:val="24"/>
              </w:rPr>
              <w:t xml:space="preserve">Работа в среде программирования Кумир. Исполнитель «Робот» </w:t>
            </w:r>
          </w:p>
        </w:tc>
        <w:tc>
          <w:tcPr>
            <w:tcW w:w="1346"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347"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BE10D8">
        <w:trPr>
          <w:trHeight w:val="593"/>
        </w:trPr>
        <w:tc>
          <w:tcPr>
            <w:tcW w:w="1253" w:type="dxa"/>
            <w:shd w:val="clear" w:color="auto" w:fill="auto"/>
            <w:noWrap/>
            <w:vAlign w:val="bottom"/>
            <w:hideMark/>
          </w:tcPr>
          <w:p w:rsidR="00BE10D8" w:rsidRPr="008B01DF" w:rsidRDefault="00BE10D8" w:rsidP="00910997">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en-US" w:eastAsia="ru-RU"/>
              </w:rPr>
              <w:t>25/</w:t>
            </w:r>
            <w:r>
              <w:rPr>
                <w:rFonts w:ascii="Times New Roman" w:eastAsia="Times New Roman" w:hAnsi="Times New Roman"/>
                <w:color w:val="000000"/>
                <w:sz w:val="24"/>
                <w:szCs w:val="24"/>
                <w:lang w:eastAsia="ru-RU"/>
              </w:rPr>
              <w:t>5</w:t>
            </w:r>
          </w:p>
        </w:tc>
        <w:tc>
          <w:tcPr>
            <w:tcW w:w="6275" w:type="dxa"/>
            <w:shd w:val="clear" w:color="auto" w:fill="auto"/>
            <w:vAlign w:val="center"/>
          </w:tcPr>
          <w:p w:rsidR="00BE10D8" w:rsidRPr="00BE10D8" w:rsidRDefault="00BE10D8" w:rsidP="00A12150">
            <w:pPr>
              <w:spacing w:after="0" w:line="240" w:lineRule="auto"/>
              <w:rPr>
                <w:rFonts w:ascii="Times New Roman" w:eastAsia="Times New Roman" w:hAnsi="Times New Roman"/>
                <w:sz w:val="24"/>
                <w:szCs w:val="24"/>
                <w:lang w:eastAsia="ru-RU"/>
              </w:rPr>
            </w:pPr>
            <w:r w:rsidRPr="00BE10D8">
              <w:rPr>
                <w:rFonts w:ascii="Times New Roman" w:hAnsi="Times New Roman"/>
                <w:sz w:val="24"/>
                <w:szCs w:val="24"/>
              </w:rPr>
              <w:t xml:space="preserve">Работа в среде программирования Кумир. Исполнитель «Робот» </w:t>
            </w:r>
          </w:p>
        </w:tc>
        <w:tc>
          <w:tcPr>
            <w:tcW w:w="1346"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p>
        </w:tc>
        <w:tc>
          <w:tcPr>
            <w:tcW w:w="1347"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p>
        </w:tc>
      </w:tr>
      <w:tr w:rsidR="00BE10D8" w:rsidRPr="008B01DF" w:rsidTr="00BE10D8">
        <w:trPr>
          <w:trHeight w:val="621"/>
        </w:trPr>
        <w:tc>
          <w:tcPr>
            <w:tcW w:w="1253" w:type="dxa"/>
            <w:shd w:val="clear" w:color="auto" w:fill="auto"/>
            <w:noWrap/>
            <w:vAlign w:val="bottom"/>
            <w:hideMark/>
          </w:tcPr>
          <w:p w:rsidR="00BE10D8" w:rsidRPr="008B01DF" w:rsidRDefault="00BE10D8" w:rsidP="00910997">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en-US" w:eastAsia="ru-RU"/>
              </w:rPr>
              <w:t>26/</w:t>
            </w:r>
            <w:r>
              <w:rPr>
                <w:rFonts w:ascii="Times New Roman" w:eastAsia="Times New Roman" w:hAnsi="Times New Roman"/>
                <w:color w:val="000000"/>
                <w:sz w:val="24"/>
                <w:szCs w:val="24"/>
                <w:lang w:eastAsia="ru-RU"/>
              </w:rPr>
              <w:t>6</w:t>
            </w:r>
          </w:p>
        </w:tc>
        <w:tc>
          <w:tcPr>
            <w:tcW w:w="6275" w:type="dxa"/>
            <w:shd w:val="clear" w:color="auto" w:fill="auto"/>
            <w:vAlign w:val="center"/>
          </w:tcPr>
          <w:p w:rsidR="00BE10D8" w:rsidRPr="00BE10D8" w:rsidRDefault="00BE10D8" w:rsidP="00A12150">
            <w:pPr>
              <w:spacing w:after="0" w:line="240" w:lineRule="auto"/>
              <w:rPr>
                <w:rFonts w:ascii="Times New Roman" w:eastAsia="Times New Roman" w:hAnsi="Times New Roman"/>
                <w:sz w:val="24"/>
                <w:szCs w:val="24"/>
                <w:lang w:eastAsia="ru-RU"/>
              </w:rPr>
            </w:pPr>
            <w:r w:rsidRPr="00BE10D8">
              <w:rPr>
                <w:rFonts w:ascii="Times New Roman" w:hAnsi="Times New Roman"/>
                <w:sz w:val="24"/>
                <w:szCs w:val="24"/>
              </w:rPr>
              <w:t xml:space="preserve">Работа в среде программирования Кумир. Исполнитель «Робот». Цикл  </w:t>
            </w:r>
            <w:r w:rsidRPr="00BE10D8">
              <w:rPr>
                <w:rFonts w:ascii="Times New Roman" w:hAnsi="Times New Roman"/>
                <w:sz w:val="24"/>
                <w:szCs w:val="24"/>
                <w:lang w:val="en-US"/>
              </w:rPr>
              <w:t>n</w:t>
            </w:r>
            <w:r w:rsidRPr="00BE10D8">
              <w:rPr>
                <w:rFonts w:ascii="Times New Roman" w:hAnsi="Times New Roman"/>
                <w:sz w:val="24"/>
                <w:szCs w:val="24"/>
              </w:rPr>
              <w:t xml:space="preserve"> раз</w:t>
            </w:r>
          </w:p>
        </w:tc>
        <w:tc>
          <w:tcPr>
            <w:tcW w:w="1346"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p>
        </w:tc>
        <w:tc>
          <w:tcPr>
            <w:tcW w:w="1347"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p>
        </w:tc>
      </w:tr>
      <w:tr w:rsidR="00BE10D8" w:rsidRPr="008B01DF" w:rsidTr="00BE10D8">
        <w:trPr>
          <w:trHeight w:val="807"/>
        </w:trPr>
        <w:tc>
          <w:tcPr>
            <w:tcW w:w="1253" w:type="dxa"/>
            <w:shd w:val="clear" w:color="auto" w:fill="auto"/>
            <w:noWrap/>
            <w:vAlign w:val="bottom"/>
            <w:hideMark/>
          </w:tcPr>
          <w:p w:rsidR="00BE10D8" w:rsidRPr="008B01DF" w:rsidRDefault="00BE10D8" w:rsidP="00910997">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en-US" w:eastAsia="ru-RU"/>
              </w:rPr>
              <w:t>27/</w:t>
            </w:r>
            <w:r>
              <w:rPr>
                <w:rFonts w:ascii="Times New Roman" w:eastAsia="Times New Roman" w:hAnsi="Times New Roman"/>
                <w:color w:val="000000"/>
                <w:sz w:val="24"/>
                <w:szCs w:val="24"/>
                <w:lang w:eastAsia="ru-RU"/>
              </w:rPr>
              <w:t>7</w:t>
            </w:r>
          </w:p>
        </w:tc>
        <w:tc>
          <w:tcPr>
            <w:tcW w:w="6275" w:type="dxa"/>
            <w:shd w:val="clear" w:color="auto" w:fill="auto"/>
            <w:vAlign w:val="center"/>
          </w:tcPr>
          <w:p w:rsidR="00BE10D8" w:rsidRPr="00BE10D8" w:rsidRDefault="00BE10D8" w:rsidP="00A12150">
            <w:pPr>
              <w:spacing w:after="0" w:line="240" w:lineRule="auto"/>
              <w:rPr>
                <w:rFonts w:ascii="Times New Roman" w:eastAsia="Times New Roman" w:hAnsi="Times New Roman"/>
                <w:sz w:val="24"/>
                <w:szCs w:val="24"/>
                <w:lang w:eastAsia="ru-RU"/>
              </w:rPr>
            </w:pPr>
            <w:r w:rsidRPr="00BE10D8">
              <w:rPr>
                <w:rFonts w:ascii="Times New Roman" w:hAnsi="Times New Roman"/>
                <w:sz w:val="24"/>
                <w:szCs w:val="24"/>
              </w:rPr>
              <w:t>Работа в среде программирования Кумир. Исполнитель «Робот». Цикл</w:t>
            </w:r>
            <w:r w:rsidRPr="00BE10D8">
              <w:rPr>
                <w:rFonts w:ascii="Times New Roman" w:hAnsi="Times New Roman"/>
                <w:sz w:val="24"/>
                <w:szCs w:val="24"/>
                <w:lang w:val="en-US"/>
              </w:rPr>
              <w:t xml:space="preserve"> </w:t>
            </w:r>
            <w:r w:rsidRPr="00BE10D8">
              <w:rPr>
                <w:rFonts w:ascii="Times New Roman" w:hAnsi="Times New Roman"/>
                <w:sz w:val="24"/>
                <w:szCs w:val="24"/>
              </w:rPr>
              <w:t>пока</w:t>
            </w:r>
          </w:p>
        </w:tc>
        <w:tc>
          <w:tcPr>
            <w:tcW w:w="1346"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p>
        </w:tc>
        <w:tc>
          <w:tcPr>
            <w:tcW w:w="1347"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p>
        </w:tc>
      </w:tr>
      <w:tr w:rsidR="00BE10D8" w:rsidRPr="008B01DF" w:rsidTr="00BE10D8">
        <w:trPr>
          <w:trHeight w:val="520"/>
        </w:trPr>
        <w:tc>
          <w:tcPr>
            <w:tcW w:w="1253" w:type="dxa"/>
            <w:shd w:val="clear" w:color="auto" w:fill="auto"/>
            <w:noWrap/>
            <w:vAlign w:val="bottom"/>
            <w:hideMark/>
          </w:tcPr>
          <w:p w:rsidR="00BE10D8" w:rsidRPr="00DE65AC" w:rsidRDefault="00BE10D8" w:rsidP="00910997">
            <w:pPr>
              <w:spacing w:after="0" w:line="240" w:lineRule="auto"/>
              <w:jc w:val="cente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val="en-US" w:eastAsia="ru-RU"/>
              </w:rPr>
              <w:t>28/8</w:t>
            </w:r>
          </w:p>
        </w:tc>
        <w:tc>
          <w:tcPr>
            <w:tcW w:w="6275" w:type="dxa"/>
            <w:shd w:val="clear" w:color="auto" w:fill="auto"/>
            <w:vAlign w:val="center"/>
          </w:tcPr>
          <w:p w:rsidR="00BE10D8" w:rsidRPr="00BE10D8" w:rsidRDefault="00BE10D8" w:rsidP="00A12150">
            <w:pPr>
              <w:spacing w:after="0" w:line="240" w:lineRule="auto"/>
              <w:rPr>
                <w:rFonts w:ascii="Times New Roman" w:eastAsia="Times New Roman" w:hAnsi="Times New Roman"/>
                <w:lang w:eastAsia="ru-RU"/>
              </w:rPr>
            </w:pPr>
            <w:r w:rsidRPr="00BE10D8">
              <w:rPr>
                <w:rFonts w:ascii="Times New Roman" w:hAnsi="Times New Roman"/>
                <w:sz w:val="24"/>
              </w:rPr>
              <w:t xml:space="preserve">Работа в среде программирования Кумир. </w:t>
            </w:r>
            <w:r w:rsidRPr="00BE10D8">
              <w:rPr>
                <w:rFonts w:ascii="Times New Roman" w:hAnsi="Times New Roman"/>
                <w:sz w:val="23"/>
                <w:szCs w:val="23"/>
              </w:rPr>
              <w:t>Исполнитель «Робот». Цикл</w:t>
            </w:r>
            <w:r w:rsidRPr="00BE10D8">
              <w:rPr>
                <w:rFonts w:ascii="Times New Roman" w:hAnsi="Times New Roman"/>
                <w:sz w:val="23"/>
                <w:szCs w:val="23"/>
                <w:lang w:val="en-US"/>
              </w:rPr>
              <w:t xml:space="preserve"> </w:t>
            </w:r>
            <w:r w:rsidRPr="00BE10D8">
              <w:rPr>
                <w:rFonts w:ascii="Times New Roman" w:hAnsi="Times New Roman"/>
                <w:sz w:val="23"/>
                <w:szCs w:val="23"/>
              </w:rPr>
              <w:t>пока</w:t>
            </w:r>
          </w:p>
        </w:tc>
        <w:tc>
          <w:tcPr>
            <w:tcW w:w="1346"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p>
        </w:tc>
        <w:tc>
          <w:tcPr>
            <w:tcW w:w="1347"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p>
        </w:tc>
      </w:tr>
      <w:tr w:rsidR="00BE10D8" w:rsidRPr="008B01DF" w:rsidTr="00BE10D8">
        <w:trPr>
          <w:trHeight w:val="683"/>
        </w:trPr>
        <w:tc>
          <w:tcPr>
            <w:tcW w:w="1253" w:type="dxa"/>
            <w:shd w:val="clear" w:color="auto" w:fill="auto"/>
            <w:noWrap/>
            <w:vAlign w:val="bottom"/>
            <w:hideMark/>
          </w:tcPr>
          <w:p w:rsidR="00BE10D8" w:rsidRPr="00DE65AC" w:rsidRDefault="00BE10D8" w:rsidP="00910997">
            <w:pPr>
              <w:spacing w:after="0" w:line="240" w:lineRule="auto"/>
              <w:jc w:val="cente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val="en-US" w:eastAsia="ru-RU"/>
              </w:rPr>
              <w:t>29/9</w:t>
            </w:r>
          </w:p>
        </w:tc>
        <w:tc>
          <w:tcPr>
            <w:tcW w:w="6275" w:type="dxa"/>
            <w:shd w:val="clear" w:color="auto" w:fill="auto"/>
            <w:vAlign w:val="center"/>
          </w:tcPr>
          <w:p w:rsidR="00BE10D8" w:rsidRPr="00BE10D8" w:rsidRDefault="00BE10D8" w:rsidP="00A12150">
            <w:pPr>
              <w:spacing w:after="0" w:line="240" w:lineRule="auto"/>
              <w:rPr>
                <w:rFonts w:ascii="Times New Roman" w:eastAsia="Times New Roman" w:hAnsi="Times New Roman"/>
                <w:lang w:eastAsia="ru-RU"/>
              </w:rPr>
            </w:pPr>
            <w:r w:rsidRPr="00BE10D8">
              <w:rPr>
                <w:rFonts w:ascii="Times New Roman" w:hAnsi="Times New Roman"/>
                <w:sz w:val="24"/>
              </w:rPr>
              <w:t xml:space="preserve">Работа в среде программирования Кумир. </w:t>
            </w:r>
            <w:r w:rsidRPr="00BE10D8">
              <w:rPr>
                <w:rFonts w:ascii="Times New Roman" w:hAnsi="Times New Roman"/>
                <w:sz w:val="23"/>
                <w:szCs w:val="23"/>
              </w:rPr>
              <w:t xml:space="preserve">Исполнитель «Робот» </w:t>
            </w:r>
          </w:p>
        </w:tc>
        <w:tc>
          <w:tcPr>
            <w:tcW w:w="1346"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p>
        </w:tc>
        <w:tc>
          <w:tcPr>
            <w:tcW w:w="1347"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p>
        </w:tc>
      </w:tr>
      <w:tr w:rsidR="00BE10D8" w:rsidRPr="008B01DF" w:rsidTr="00BE10D8">
        <w:trPr>
          <w:trHeight w:val="696"/>
        </w:trPr>
        <w:tc>
          <w:tcPr>
            <w:tcW w:w="1253" w:type="dxa"/>
            <w:shd w:val="clear" w:color="auto" w:fill="auto"/>
            <w:noWrap/>
            <w:vAlign w:val="bottom"/>
            <w:hideMark/>
          </w:tcPr>
          <w:p w:rsidR="00BE10D8" w:rsidRPr="00DE65AC" w:rsidRDefault="00BE10D8" w:rsidP="00910997">
            <w:pPr>
              <w:spacing w:after="0" w:line="240" w:lineRule="auto"/>
              <w:jc w:val="cente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val="en-US" w:eastAsia="ru-RU"/>
              </w:rPr>
              <w:t>30/10</w:t>
            </w:r>
          </w:p>
        </w:tc>
        <w:tc>
          <w:tcPr>
            <w:tcW w:w="6275" w:type="dxa"/>
            <w:shd w:val="clear" w:color="auto" w:fill="auto"/>
            <w:vAlign w:val="center"/>
          </w:tcPr>
          <w:p w:rsidR="00BE10D8" w:rsidRPr="00BE10D8" w:rsidRDefault="00BE10D8" w:rsidP="00A12150">
            <w:pPr>
              <w:spacing w:after="0" w:line="240" w:lineRule="auto"/>
              <w:rPr>
                <w:rFonts w:ascii="Times New Roman" w:eastAsia="Times New Roman" w:hAnsi="Times New Roman"/>
                <w:lang w:eastAsia="ru-RU"/>
              </w:rPr>
            </w:pPr>
            <w:r w:rsidRPr="00BE10D8">
              <w:rPr>
                <w:rFonts w:ascii="Times New Roman" w:hAnsi="Times New Roman"/>
                <w:sz w:val="24"/>
              </w:rPr>
              <w:t xml:space="preserve">Работа в среде программирования Кумир. </w:t>
            </w:r>
            <w:r w:rsidRPr="00BE10D8">
              <w:rPr>
                <w:rFonts w:ascii="Times New Roman" w:hAnsi="Times New Roman"/>
                <w:sz w:val="23"/>
                <w:szCs w:val="23"/>
              </w:rPr>
              <w:t xml:space="preserve">Исполнитель «Робот» </w:t>
            </w:r>
          </w:p>
        </w:tc>
        <w:tc>
          <w:tcPr>
            <w:tcW w:w="1346"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p>
        </w:tc>
        <w:tc>
          <w:tcPr>
            <w:tcW w:w="1347"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p>
        </w:tc>
      </w:tr>
      <w:tr w:rsidR="00BE10D8" w:rsidRPr="008B01DF" w:rsidTr="00BE10D8">
        <w:trPr>
          <w:trHeight w:val="645"/>
        </w:trPr>
        <w:tc>
          <w:tcPr>
            <w:tcW w:w="1253" w:type="dxa"/>
            <w:shd w:val="clear" w:color="auto" w:fill="auto"/>
            <w:noWrap/>
            <w:vAlign w:val="bottom"/>
            <w:hideMark/>
          </w:tcPr>
          <w:p w:rsidR="00BE10D8" w:rsidRPr="009706CE" w:rsidRDefault="00BE10D8" w:rsidP="00910997">
            <w:pPr>
              <w:spacing w:after="0" w:line="240" w:lineRule="auto"/>
              <w:jc w:val="center"/>
              <w:rPr>
                <w:rFonts w:ascii="Times New Roman" w:eastAsia="Times New Roman" w:hAnsi="Times New Roman"/>
                <w:color w:val="000000"/>
                <w:sz w:val="24"/>
                <w:szCs w:val="24"/>
                <w:lang w:val="en-US" w:eastAsia="ru-RU"/>
              </w:rPr>
            </w:pPr>
          </w:p>
        </w:tc>
        <w:tc>
          <w:tcPr>
            <w:tcW w:w="6275" w:type="dxa"/>
            <w:shd w:val="clear" w:color="auto" w:fill="auto"/>
            <w:vAlign w:val="center"/>
            <w:hideMark/>
          </w:tcPr>
          <w:p w:rsidR="00BE10D8" w:rsidRPr="008B01DF" w:rsidRDefault="00BE10D8" w:rsidP="00910997">
            <w:pPr>
              <w:spacing w:after="0" w:line="240" w:lineRule="auto"/>
              <w:rPr>
                <w:rFonts w:ascii="Times New Roman" w:eastAsia="Times New Roman" w:hAnsi="Times New Roman"/>
                <w:b/>
                <w:bCs/>
                <w:sz w:val="24"/>
                <w:szCs w:val="24"/>
                <w:lang w:eastAsia="ru-RU"/>
              </w:rPr>
            </w:pPr>
            <w:r w:rsidRPr="008B01DF">
              <w:rPr>
                <w:rFonts w:ascii="Times New Roman" w:eastAsia="Times New Roman" w:hAnsi="Times New Roman"/>
                <w:b/>
                <w:bCs/>
                <w:sz w:val="24"/>
                <w:szCs w:val="24"/>
                <w:lang w:eastAsia="ru-RU"/>
              </w:rPr>
              <w:t>Тема "Создание мультимедийных объектов"</w:t>
            </w:r>
          </w:p>
        </w:tc>
        <w:tc>
          <w:tcPr>
            <w:tcW w:w="1346"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347"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BE10D8">
        <w:trPr>
          <w:trHeight w:val="322"/>
        </w:trPr>
        <w:tc>
          <w:tcPr>
            <w:tcW w:w="1253" w:type="dxa"/>
            <w:shd w:val="clear" w:color="auto" w:fill="auto"/>
            <w:noWrap/>
            <w:vAlign w:val="center"/>
            <w:hideMark/>
          </w:tcPr>
          <w:p w:rsidR="00BE10D8" w:rsidRPr="008B01DF" w:rsidRDefault="00BE10D8" w:rsidP="00910997">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en-US" w:eastAsia="ru-RU"/>
              </w:rPr>
              <w:t>31/</w:t>
            </w:r>
            <w:r w:rsidRPr="008B01DF">
              <w:rPr>
                <w:rFonts w:ascii="Times New Roman" w:eastAsia="Times New Roman" w:hAnsi="Times New Roman"/>
                <w:color w:val="000000"/>
                <w:sz w:val="24"/>
                <w:szCs w:val="24"/>
                <w:lang w:eastAsia="ru-RU"/>
              </w:rPr>
              <w:t>1</w:t>
            </w:r>
          </w:p>
        </w:tc>
        <w:tc>
          <w:tcPr>
            <w:tcW w:w="6275" w:type="dxa"/>
            <w:shd w:val="clear" w:color="auto" w:fill="auto"/>
            <w:vAlign w:val="center"/>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Анимация.</w:t>
            </w:r>
          </w:p>
        </w:tc>
        <w:tc>
          <w:tcPr>
            <w:tcW w:w="1346"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347"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BE10D8">
        <w:trPr>
          <w:trHeight w:val="375"/>
        </w:trPr>
        <w:tc>
          <w:tcPr>
            <w:tcW w:w="1253" w:type="dxa"/>
            <w:shd w:val="clear" w:color="auto" w:fill="auto"/>
            <w:noWrap/>
            <w:vAlign w:val="center"/>
            <w:hideMark/>
          </w:tcPr>
          <w:p w:rsidR="00BE10D8" w:rsidRPr="008B01DF" w:rsidRDefault="00BE10D8" w:rsidP="00910997">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en-US" w:eastAsia="ru-RU"/>
              </w:rPr>
              <w:t>32/</w:t>
            </w:r>
            <w:r w:rsidRPr="008B01DF">
              <w:rPr>
                <w:rFonts w:ascii="Times New Roman" w:eastAsia="Times New Roman" w:hAnsi="Times New Roman"/>
                <w:color w:val="000000"/>
                <w:sz w:val="24"/>
                <w:szCs w:val="24"/>
                <w:lang w:eastAsia="ru-RU"/>
              </w:rPr>
              <w:t>2</w:t>
            </w:r>
          </w:p>
        </w:tc>
        <w:tc>
          <w:tcPr>
            <w:tcW w:w="6275" w:type="dxa"/>
            <w:shd w:val="clear" w:color="auto" w:fill="auto"/>
            <w:vAlign w:val="center"/>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Создание движущихся изображений.</w:t>
            </w:r>
          </w:p>
        </w:tc>
        <w:tc>
          <w:tcPr>
            <w:tcW w:w="1346"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347"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BE10D8">
        <w:trPr>
          <w:trHeight w:val="423"/>
        </w:trPr>
        <w:tc>
          <w:tcPr>
            <w:tcW w:w="1253" w:type="dxa"/>
            <w:shd w:val="clear" w:color="auto" w:fill="auto"/>
            <w:noWrap/>
            <w:vAlign w:val="center"/>
            <w:hideMark/>
          </w:tcPr>
          <w:p w:rsidR="00BE10D8" w:rsidRPr="008B01DF" w:rsidRDefault="00BE10D8" w:rsidP="00910997">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en-US" w:eastAsia="ru-RU"/>
              </w:rPr>
              <w:t>33/</w:t>
            </w:r>
            <w:r w:rsidRPr="008B01DF">
              <w:rPr>
                <w:rFonts w:ascii="Times New Roman" w:eastAsia="Times New Roman" w:hAnsi="Times New Roman"/>
                <w:color w:val="000000"/>
                <w:sz w:val="24"/>
                <w:szCs w:val="24"/>
                <w:lang w:eastAsia="ru-RU"/>
              </w:rPr>
              <w:t>3</w:t>
            </w:r>
          </w:p>
        </w:tc>
        <w:tc>
          <w:tcPr>
            <w:tcW w:w="6275" w:type="dxa"/>
            <w:shd w:val="clear" w:color="auto" w:fill="auto"/>
            <w:vAlign w:val="center"/>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Контрольная работа по теме</w:t>
            </w:r>
            <w:r w:rsidRPr="008B01DF">
              <w:rPr>
                <w:rFonts w:ascii="Times New Roman" w:eastAsia="Times New Roman" w:hAnsi="Times New Roman"/>
                <w:color w:val="000000"/>
                <w:sz w:val="24"/>
                <w:szCs w:val="24"/>
                <w:lang w:eastAsia="ru-RU"/>
              </w:rPr>
              <w:t xml:space="preserve">: «Обработка информации» </w:t>
            </w:r>
          </w:p>
        </w:tc>
        <w:tc>
          <w:tcPr>
            <w:tcW w:w="1346"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347"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BE10D8">
        <w:trPr>
          <w:trHeight w:val="645"/>
        </w:trPr>
        <w:tc>
          <w:tcPr>
            <w:tcW w:w="1253" w:type="dxa"/>
            <w:shd w:val="clear" w:color="auto" w:fill="auto"/>
            <w:noWrap/>
            <w:vAlign w:val="center"/>
            <w:hideMark/>
          </w:tcPr>
          <w:p w:rsidR="00BE10D8" w:rsidRPr="009706CE" w:rsidRDefault="00BE10D8" w:rsidP="00910997">
            <w:pPr>
              <w:spacing w:after="0" w:line="240" w:lineRule="auto"/>
              <w:jc w:val="cente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val="en-US" w:eastAsia="ru-RU"/>
              </w:rPr>
              <w:t>34/4</w:t>
            </w:r>
          </w:p>
        </w:tc>
        <w:tc>
          <w:tcPr>
            <w:tcW w:w="6275" w:type="dxa"/>
            <w:shd w:val="clear" w:color="auto" w:fill="auto"/>
            <w:vAlign w:val="center"/>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Обобщающий урок по изученному курсу. Игры, эстафеты.</w:t>
            </w:r>
          </w:p>
        </w:tc>
        <w:tc>
          <w:tcPr>
            <w:tcW w:w="1346"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347" w:type="dxa"/>
            <w:shd w:val="clear" w:color="auto" w:fill="auto"/>
            <w:noWrap/>
            <w:vAlign w:val="bottom"/>
            <w:hideMark/>
          </w:tcPr>
          <w:p w:rsidR="00BE10D8" w:rsidRPr="008B01DF" w:rsidRDefault="00BE10D8" w:rsidP="00910997">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bl>
    <w:p w:rsidR="002A2828" w:rsidRDefault="002A2828" w:rsidP="00EC2647">
      <w:pPr>
        <w:rPr>
          <w:rFonts w:ascii="LiberationSerif" w:eastAsia="Times New Roman" w:hAnsi="LiberationSerif"/>
          <w:sz w:val="20"/>
          <w:szCs w:val="20"/>
          <w:lang w:eastAsia="ru-RU"/>
        </w:rPr>
      </w:pPr>
    </w:p>
    <w:p w:rsidR="002A2828" w:rsidRPr="00BE10D8" w:rsidRDefault="00BE10D8" w:rsidP="002A2828">
      <w:pPr>
        <w:rPr>
          <w:rFonts w:ascii="Times New Roman" w:eastAsia="Times New Roman" w:hAnsi="Times New Roman"/>
          <w:b/>
          <w:sz w:val="28"/>
          <w:szCs w:val="20"/>
          <w:lang w:eastAsia="ru-RU"/>
        </w:rPr>
      </w:pPr>
      <w:r w:rsidRPr="00BE10D8">
        <w:rPr>
          <w:rFonts w:ascii="Times New Roman" w:eastAsia="Times New Roman" w:hAnsi="Times New Roman"/>
          <w:b/>
          <w:sz w:val="28"/>
          <w:szCs w:val="20"/>
          <w:lang w:eastAsia="ru-RU"/>
        </w:rPr>
        <w:lastRenderedPageBreak/>
        <w:t>6 клас</w:t>
      </w:r>
      <w:r w:rsidR="005016DA">
        <w:rPr>
          <w:rFonts w:ascii="Times New Roman" w:eastAsia="Times New Roman" w:hAnsi="Times New Roman"/>
          <w:b/>
          <w:sz w:val="28"/>
          <w:szCs w:val="20"/>
          <w:lang w:eastAsia="ru-RU"/>
        </w:rPr>
        <w:t>с</w:t>
      </w:r>
      <w:bookmarkStart w:id="0" w:name="_GoBack"/>
      <w:bookmarkEnd w:id="0"/>
      <w:r w:rsidRPr="00BE10D8">
        <w:rPr>
          <w:rFonts w:ascii="Times New Roman" w:eastAsia="Times New Roman" w:hAnsi="Times New Roman"/>
          <w:b/>
          <w:sz w:val="28"/>
          <w:szCs w:val="20"/>
          <w:lang w:eastAsia="ru-RU"/>
        </w:rPr>
        <w:t xml:space="preserve">  </w:t>
      </w:r>
    </w:p>
    <w:tbl>
      <w:tblPr>
        <w:tblW w:w="10221" w:type="dxa"/>
        <w:tblInd w:w="93" w:type="dxa"/>
        <w:tblLayout w:type="fixed"/>
        <w:tblLook w:val="04A0" w:firstRow="1" w:lastRow="0" w:firstColumn="1" w:lastColumn="0" w:noHBand="0" w:noVBand="1"/>
      </w:tblPr>
      <w:tblGrid>
        <w:gridCol w:w="1291"/>
        <w:gridCol w:w="6662"/>
        <w:gridCol w:w="1134"/>
        <w:gridCol w:w="1134"/>
      </w:tblGrid>
      <w:tr w:rsidR="00BE10D8" w:rsidRPr="008B01DF" w:rsidTr="00A95DA1">
        <w:trPr>
          <w:trHeight w:val="550"/>
        </w:trPr>
        <w:tc>
          <w:tcPr>
            <w:tcW w:w="1291" w:type="dxa"/>
            <w:vMerge w:val="restart"/>
            <w:tcBorders>
              <w:top w:val="single" w:sz="4" w:space="0" w:color="auto"/>
              <w:left w:val="single" w:sz="4" w:space="0" w:color="auto"/>
              <w:right w:val="single" w:sz="4" w:space="0" w:color="auto"/>
            </w:tcBorders>
            <w:shd w:val="clear" w:color="000000" w:fill="FFFFFF"/>
            <w:vAlign w:val="center"/>
            <w:hideMark/>
          </w:tcPr>
          <w:p w:rsidR="00BE10D8" w:rsidRPr="00E52B59" w:rsidRDefault="00BE10D8" w:rsidP="00BE10D8">
            <w:pPr>
              <w:spacing w:after="0" w:line="240" w:lineRule="auto"/>
              <w:jc w:val="center"/>
              <w:rPr>
                <w:rFonts w:ascii="Times New Roman" w:eastAsia="Times New Roman" w:hAnsi="Times New Roman"/>
                <w:b/>
                <w:color w:val="000000"/>
                <w:sz w:val="24"/>
                <w:szCs w:val="24"/>
                <w:lang w:eastAsia="ru-RU"/>
              </w:rPr>
            </w:pPr>
            <w:r w:rsidRPr="008B01DF">
              <w:rPr>
                <w:rFonts w:ascii="Times New Roman" w:eastAsia="Times New Roman" w:hAnsi="Times New Roman"/>
                <w:b/>
                <w:color w:val="000000"/>
                <w:sz w:val="24"/>
                <w:szCs w:val="24"/>
                <w:lang w:eastAsia="ru-RU"/>
              </w:rPr>
              <w:t>№</w:t>
            </w:r>
          </w:p>
          <w:p w:rsidR="00BE10D8" w:rsidRPr="008B01DF" w:rsidRDefault="00BE10D8" w:rsidP="00BE10D8">
            <w:pPr>
              <w:spacing w:after="0" w:line="240" w:lineRule="auto"/>
              <w:jc w:val="center"/>
              <w:rPr>
                <w:rFonts w:ascii="Times New Roman" w:eastAsia="Times New Roman" w:hAnsi="Times New Roman"/>
                <w:b/>
                <w:color w:val="000000"/>
                <w:sz w:val="24"/>
                <w:szCs w:val="24"/>
                <w:lang w:eastAsia="ru-RU"/>
              </w:rPr>
            </w:pPr>
          </w:p>
        </w:tc>
        <w:tc>
          <w:tcPr>
            <w:tcW w:w="6662" w:type="dxa"/>
            <w:vMerge w:val="restart"/>
            <w:tcBorders>
              <w:top w:val="single" w:sz="4" w:space="0" w:color="auto"/>
              <w:left w:val="nil"/>
              <w:right w:val="single" w:sz="4" w:space="0" w:color="auto"/>
            </w:tcBorders>
            <w:shd w:val="clear" w:color="000000" w:fill="FFFFFF"/>
            <w:vAlign w:val="center"/>
            <w:hideMark/>
          </w:tcPr>
          <w:p w:rsidR="00BE10D8" w:rsidRPr="008B01DF" w:rsidRDefault="00BE10D8" w:rsidP="00BE10D8">
            <w:pPr>
              <w:spacing w:after="0" w:line="240" w:lineRule="auto"/>
              <w:jc w:val="center"/>
              <w:rPr>
                <w:rFonts w:ascii="Times New Roman" w:eastAsia="Times New Roman" w:hAnsi="Times New Roman"/>
                <w:b/>
                <w:bCs/>
                <w:color w:val="000000"/>
                <w:sz w:val="24"/>
                <w:szCs w:val="24"/>
                <w:lang w:eastAsia="ru-RU"/>
              </w:rPr>
            </w:pPr>
            <w:r w:rsidRPr="008B01DF">
              <w:rPr>
                <w:rFonts w:ascii="Times New Roman" w:eastAsia="Times New Roman" w:hAnsi="Times New Roman"/>
                <w:b/>
                <w:bCs/>
                <w:color w:val="000000"/>
                <w:sz w:val="24"/>
                <w:szCs w:val="24"/>
                <w:lang w:eastAsia="ru-RU"/>
              </w:rPr>
              <w:t>Тема урока</w:t>
            </w:r>
          </w:p>
        </w:tc>
        <w:tc>
          <w:tcPr>
            <w:tcW w:w="2268" w:type="dxa"/>
            <w:gridSpan w:val="2"/>
            <w:tcBorders>
              <w:top w:val="single" w:sz="4" w:space="0" w:color="000000"/>
              <w:left w:val="nil"/>
              <w:bottom w:val="nil"/>
              <w:right w:val="single" w:sz="4" w:space="0" w:color="000000"/>
            </w:tcBorders>
            <w:shd w:val="clear" w:color="000000" w:fill="FFFFFF"/>
            <w:vAlign w:val="center"/>
            <w:hideMark/>
          </w:tcPr>
          <w:p w:rsidR="00BE10D8" w:rsidRPr="008B01DF" w:rsidRDefault="00BE10D8" w:rsidP="00BE10D8">
            <w:pPr>
              <w:spacing w:after="0" w:line="240" w:lineRule="auto"/>
              <w:jc w:val="center"/>
              <w:rPr>
                <w:rFonts w:ascii="Times New Roman" w:eastAsia="Times New Roman" w:hAnsi="Times New Roman"/>
                <w:b/>
                <w:bCs/>
                <w:color w:val="000000"/>
                <w:sz w:val="24"/>
                <w:szCs w:val="24"/>
                <w:lang w:eastAsia="ru-RU"/>
              </w:rPr>
            </w:pPr>
            <w:r w:rsidRPr="008B01DF">
              <w:rPr>
                <w:rFonts w:ascii="Times New Roman" w:eastAsia="Times New Roman" w:hAnsi="Times New Roman"/>
                <w:b/>
                <w:bCs/>
                <w:color w:val="000000"/>
                <w:sz w:val="24"/>
                <w:szCs w:val="24"/>
                <w:lang w:eastAsia="ru-RU"/>
              </w:rPr>
              <w:t>Дата</w:t>
            </w:r>
          </w:p>
        </w:tc>
      </w:tr>
      <w:tr w:rsidR="00BE10D8" w:rsidRPr="008B01DF" w:rsidTr="00BE10D8">
        <w:trPr>
          <w:trHeight w:val="128"/>
        </w:trPr>
        <w:tc>
          <w:tcPr>
            <w:tcW w:w="1291" w:type="dxa"/>
            <w:vMerge/>
            <w:tcBorders>
              <w:left w:val="single" w:sz="4" w:space="0" w:color="auto"/>
              <w:bottom w:val="single" w:sz="4" w:space="0" w:color="auto"/>
              <w:right w:val="single" w:sz="4" w:space="0" w:color="auto"/>
            </w:tcBorders>
            <w:shd w:val="clear" w:color="auto" w:fill="auto"/>
            <w:noWrap/>
            <w:vAlign w:val="center"/>
            <w:hideMark/>
          </w:tcPr>
          <w:p w:rsidR="00BE10D8" w:rsidRPr="008B01DF" w:rsidRDefault="00BE10D8" w:rsidP="00BE10D8">
            <w:pPr>
              <w:spacing w:after="0" w:line="240" w:lineRule="auto"/>
              <w:jc w:val="center"/>
              <w:rPr>
                <w:rFonts w:ascii="Times New Roman" w:eastAsia="Times New Roman" w:hAnsi="Times New Roman"/>
                <w:b/>
                <w:color w:val="000000"/>
                <w:sz w:val="24"/>
                <w:szCs w:val="24"/>
                <w:lang w:eastAsia="ru-RU"/>
              </w:rPr>
            </w:pPr>
          </w:p>
        </w:tc>
        <w:tc>
          <w:tcPr>
            <w:tcW w:w="6662" w:type="dxa"/>
            <w:vMerge/>
            <w:tcBorders>
              <w:left w:val="nil"/>
              <w:bottom w:val="single" w:sz="4" w:space="0" w:color="auto"/>
              <w:right w:val="single" w:sz="4" w:space="0" w:color="auto"/>
            </w:tcBorders>
            <w:shd w:val="clear" w:color="auto" w:fill="auto"/>
            <w:noWrap/>
            <w:vAlign w:val="center"/>
          </w:tcPr>
          <w:p w:rsidR="00BE10D8" w:rsidRPr="008B01DF" w:rsidRDefault="00BE10D8" w:rsidP="00BE10D8">
            <w:pPr>
              <w:spacing w:after="0" w:line="240" w:lineRule="auto"/>
              <w:jc w:val="center"/>
              <w:rPr>
                <w:rFonts w:ascii="Times New Roman" w:eastAsia="Times New Roman" w:hAnsi="Times New Roman"/>
                <w:b/>
                <w:bCs/>
                <w:color w:val="FF0000"/>
                <w:sz w:val="24"/>
                <w:szCs w:val="24"/>
                <w:lang w:eastAsia="ru-RU"/>
              </w:rPr>
            </w:pPr>
          </w:p>
        </w:tc>
        <w:tc>
          <w:tcPr>
            <w:tcW w:w="1134" w:type="dxa"/>
            <w:tcBorders>
              <w:top w:val="single" w:sz="4" w:space="0" w:color="auto"/>
              <w:left w:val="single" w:sz="4" w:space="0" w:color="000000"/>
              <w:bottom w:val="single" w:sz="4" w:space="0" w:color="auto"/>
              <w:right w:val="single" w:sz="4" w:space="0" w:color="auto"/>
            </w:tcBorders>
            <w:shd w:val="clear" w:color="000000" w:fill="FFFFFF"/>
            <w:vAlign w:val="center"/>
            <w:hideMark/>
          </w:tcPr>
          <w:p w:rsidR="00BE10D8" w:rsidRPr="008B01DF" w:rsidRDefault="00BE10D8" w:rsidP="00BE10D8">
            <w:pPr>
              <w:spacing w:after="0" w:line="240" w:lineRule="auto"/>
              <w:jc w:val="center"/>
              <w:rPr>
                <w:rFonts w:ascii="Times New Roman" w:eastAsia="Times New Roman" w:hAnsi="Times New Roman"/>
                <w:b/>
                <w:bCs/>
                <w:color w:val="000000"/>
                <w:sz w:val="24"/>
                <w:szCs w:val="24"/>
                <w:lang w:eastAsia="ru-RU"/>
              </w:rPr>
            </w:pPr>
            <w:r w:rsidRPr="008B01DF">
              <w:rPr>
                <w:rFonts w:ascii="Times New Roman" w:eastAsia="Times New Roman" w:hAnsi="Times New Roman"/>
                <w:b/>
                <w:bCs/>
                <w:color w:val="000000"/>
                <w:sz w:val="24"/>
                <w:szCs w:val="24"/>
                <w:lang w:eastAsia="ru-RU"/>
              </w:rPr>
              <w:t>план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E10D8" w:rsidRPr="008B01DF" w:rsidRDefault="00BE10D8" w:rsidP="00BE10D8">
            <w:pPr>
              <w:spacing w:after="0" w:line="240" w:lineRule="auto"/>
              <w:jc w:val="center"/>
              <w:rPr>
                <w:rFonts w:ascii="Times New Roman" w:eastAsia="Times New Roman" w:hAnsi="Times New Roman"/>
                <w:b/>
                <w:bCs/>
                <w:color w:val="000000"/>
                <w:sz w:val="24"/>
                <w:szCs w:val="24"/>
                <w:lang w:eastAsia="ru-RU"/>
              </w:rPr>
            </w:pPr>
            <w:r w:rsidRPr="008B01DF">
              <w:rPr>
                <w:rFonts w:ascii="Times New Roman" w:eastAsia="Times New Roman" w:hAnsi="Times New Roman"/>
                <w:b/>
                <w:bCs/>
                <w:color w:val="000000"/>
                <w:sz w:val="24"/>
                <w:szCs w:val="24"/>
                <w:lang w:eastAsia="ru-RU"/>
              </w:rPr>
              <w:t>факт.</w:t>
            </w:r>
          </w:p>
        </w:tc>
      </w:tr>
      <w:tr w:rsidR="00BE10D8" w:rsidRPr="008B01DF" w:rsidTr="00BE10D8">
        <w:trPr>
          <w:trHeight w:val="30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jc w:val="center"/>
              <w:rPr>
                <w:rFonts w:ascii="Times New Roman" w:eastAsia="Times New Roman" w:hAnsi="Times New Roman"/>
                <w:color w:val="000000"/>
                <w:sz w:val="24"/>
                <w:szCs w:val="24"/>
                <w:lang w:eastAsia="ru-RU"/>
              </w:rPr>
            </w:pPr>
          </w:p>
        </w:tc>
        <w:tc>
          <w:tcPr>
            <w:tcW w:w="6662"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b/>
                <w:bCs/>
                <w:sz w:val="24"/>
                <w:szCs w:val="24"/>
                <w:lang w:eastAsia="ru-RU"/>
              </w:rPr>
            </w:pPr>
            <w:r w:rsidRPr="00E115DA">
              <w:rPr>
                <w:rFonts w:ascii="Times New Roman" w:hAnsi="Times New Roman"/>
                <w:b/>
                <w:color w:val="000000"/>
                <w:sz w:val="24"/>
                <w:szCs w:val="24"/>
              </w:rPr>
              <w:t>Теоретические основы информатики</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A95DA1">
        <w:trPr>
          <w:trHeight w:val="807"/>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10D8" w:rsidRPr="00DE65AC" w:rsidRDefault="00BE10D8" w:rsidP="00BE10D8">
            <w:pPr>
              <w:spacing w:after="0" w:line="240" w:lineRule="auto"/>
              <w:jc w:val="center"/>
              <w:rPr>
                <w:rFonts w:ascii="Times New Roman" w:eastAsia="Times New Roman" w:hAnsi="Times New Roman"/>
                <w:color w:val="000000"/>
                <w:sz w:val="24"/>
                <w:szCs w:val="24"/>
                <w:lang w:val="en-US" w:eastAsia="ru-RU"/>
              </w:rPr>
            </w:pPr>
            <w:r w:rsidRPr="008B01DF">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val="en-US" w:eastAsia="ru-RU"/>
              </w:rPr>
              <w:t>/1</w:t>
            </w:r>
          </w:p>
        </w:tc>
        <w:tc>
          <w:tcPr>
            <w:tcW w:w="6662" w:type="dxa"/>
            <w:tcBorders>
              <w:top w:val="nil"/>
              <w:left w:val="nil"/>
              <w:bottom w:val="single" w:sz="4" w:space="0" w:color="auto"/>
              <w:right w:val="single" w:sz="4" w:space="0" w:color="auto"/>
            </w:tcBorders>
            <w:shd w:val="clear" w:color="auto" w:fill="auto"/>
            <w:vAlign w:val="center"/>
            <w:hideMark/>
          </w:tcPr>
          <w:p w:rsidR="00BE10D8" w:rsidRPr="00E963E4" w:rsidRDefault="00BE10D8" w:rsidP="00BE10D8">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Информация и ее свойства. </w:t>
            </w:r>
            <w:r w:rsidRPr="008B01DF">
              <w:rPr>
                <w:rFonts w:ascii="Times New Roman" w:eastAsia="Times New Roman" w:hAnsi="Times New Roman"/>
                <w:color w:val="000000"/>
                <w:sz w:val="24"/>
                <w:szCs w:val="24"/>
                <w:lang w:eastAsia="ru-RU"/>
              </w:rPr>
              <w:t>Техника безопасности и организация рабочего места.</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A95DA1">
        <w:trPr>
          <w:trHeight w:val="565"/>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10D8" w:rsidRPr="00E963E4" w:rsidRDefault="00BE10D8" w:rsidP="00BE10D8">
            <w:pPr>
              <w:spacing w:after="0" w:line="240" w:lineRule="auto"/>
              <w:jc w:val="center"/>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2</w:t>
            </w:r>
            <w:r w:rsidRPr="00E963E4">
              <w:rPr>
                <w:rFonts w:ascii="Times New Roman" w:eastAsia="Times New Roman" w:hAnsi="Times New Roman"/>
                <w:color w:val="000000"/>
                <w:sz w:val="24"/>
                <w:szCs w:val="24"/>
                <w:lang w:eastAsia="ru-RU"/>
              </w:rPr>
              <w:t>/2</w:t>
            </w:r>
          </w:p>
        </w:tc>
        <w:tc>
          <w:tcPr>
            <w:tcW w:w="6662" w:type="dxa"/>
            <w:tcBorders>
              <w:top w:val="nil"/>
              <w:left w:val="nil"/>
              <w:bottom w:val="single" w:sz="4" w:space="0" w:color="auto"/>
              <w:right w:val="single" w:sz="4" w:space="0" w:color="auto"/>
            </w:tcBorders>
            <w:shd w:val="clear" w:color="000000" w:fill="FFFFFF"/>
            <w:vAlign w:val="center"/>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212F6B">
              <w:rPr>
                <w:rFonts w:ascii="Times New Roman" w:hAnsi="Times New Roman"/>
                <w:sz w:val="24"/>
              </w:rPr>
              <w:t>Информационные процессы.</w:t>
            </w:r>
            <w:r>
              <w:rPr>
                <w:rFonts w:ascii="Times New Roman" w:hAnsi="Times New Roman"/>
                <w:sz w:val="24"/>
              </w:rPr>
              <w:t xml:space="preserve"> </w:t>
            </w:r>
            <w:r w:rsidRPr="00212F6B">
              <w:rPr>
                <w:rFonts w:ascii="Times New Roman" w:hAnsi="Times New Roman"/>
                <w:sz w:val="24"/>
              </w:rPr>
              <w:t>Получение, хранение, обработка</w:t>
            </w:r>
            <w:r>
              <w:rPr>
                <w:rFonts w:ascii="Times New Roman" w:hAnsi="Times New Roman"/>
                <w:sz w:val="24"/>
              </w:rPr>
              <w:t xml:space="preserve"> </w:t>
            </w:r>
            <w:r w:rsidRPr="00212F6B">
              <w:rPr>
                <w:rFonts w:ascii="Times New Roman" w:hAnsi="Times New Roman"/>
                <w:sz w:val="24"/>
              </w:rPr>
              <w:t>и передача информации (данных).</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BE10D8">
        <w:trPr>
          <w:trHeight w:val="425"/>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10D8" w:rsidRPr="009634D4" w:rsidRDefault="00BE10D8" w:rsidP="00BE10D8">
            <w:pPr>
              <w:spacing w:after="0" w:line="240" w:lineRule="auto"/>
              <w:jc w:val="center"/>
              <w:rPr>
                <w:rFonts w:ascii="Times New Roman" w:eastAsia="Times New Roman" w:hAnsi="Times New Roman"/>
                <w:color w:val="000000"/>
                <w:sz w:val="24"/>
                <w:szCs w:val="24"/>
                <w:lang w:eastAsia="ru-RU"/>
              </w:rPr>
            </w:pPr>
            <w:r w:rsidRPr="009634D4">
              <w:rPr>
                <w:rFonts w:ascii="Times New Roman" w:eastAsia="Times New Roman" w:hAnsi="Times New Roman"/>
                <w:color w:val="000000"/>
                <w:sz w:val="24"/>
                <w:szCs w:val="24"/>
                <w:lang w:eastAsia="ru-RU"/>
              </w:rPr>
              <w:t>3/3</w:t>
            </w:r>
          </w:p>
        </w:tc>
        <w:tc>
          <w:tcPr>
            <w:tcW w:w="6662" w:type="dxa"/>
            <w:tcBorders>
              <w:top w:val="nil"/>
              <w:left w:val="nil"/>
              <w:bottom w:val="single" w:sz="4" w:space="0" w:color="auto"/>
              <w:right w:val="single" w:sz="4" w:space="0" w:color="auto"/>
            </w:tcBorders>
            <w:shd w:val="clear" w:color="000000" w:fill="FFFFFF"/>
            <w:vAlign w:val="center"/>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F361BF">
              <w:rPr>
                <w:rFonts w:ascii="Times New Roman" w:hAnsi="Times New Roman"/>
                <w:sz w:val="24"/>
              </w:rPr>
              <w:t xml:space="preserve">Двоичный код. </w:t>
            </w:r>
          </w:p>
        </w:tc>
        <w:tc>
          <w:tcPr>
            <w:tcW w:w="1134" w:type="dxa"/>
            <w:tcBorders>
              <w:top w:val="nil"/>
              <w:left w:val="nil"/>
              <w:bottom w:val="single" w:sz="4" w:space="0" w:color="auto"/>
              <w:right w:val="single" w:sz="4" w:space="0" w:color="auto"/>
            </w:tcBorders>
            <w:shd w:val="clear" w:color="auto" w:fill="auto"/>
            <w:noWrap/>
            <w:vAlign w:val="bottom"/>
          </w:tcPr>
          <w:p w:rsidR="00BE10D8" w:rsidRPr="008B01DF" w:rsidRDefault="00BE10D8" w:rsidP="00BE10D8">
            <w:pPr>
              <w:spacing w:after="0" w:line="240" w:lineRule="auto"/>
              <w:rPr>
                <w:rFonts w:ascii="Times New Roman" w:eastAsia="Times New Roman" w:hAnsi="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BE10D8" w:rsidRPr="008B01DF" w:rsidRDefault="00BE10D8" w:rsidP="00BE10D8">
            <w:pPr>
              <w:spacing w:after="0" w:line="240" w:lineRule="auto"/>
              <w:rPr>
                <w:rFonts w:ascii="Times New Roman" w:eastAsia="Times New Roman" w:hAnsi="Times New Roman"/>
                <w:color w:val="000000"/>
                <w:sz w:val="24"/>
                <w:szCs w:val="24"/>
                <w:lang w:eastAsia="ru-RU"/>
              </w:rPr>
            </w:pPr>
          </w:p>
        </w:tc>
      </w:tr>
      <w:tr w:rsidR="00BE10D8" w:rsidRPr="008B01DF" w:rsidTr="00BE10D8">
        <w:trPr>
          <w:trHeight w:val="507"/>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10D8" w:rsidRPr="008B01DF" w:rsidRDefault="00BE10D8" w:rsidP="00BE10D8">
            <w:pPr>
              <w:tabs>
                <w:tab w:val="left" w:pos="612"/>
              </w:tabs>
              <w:spacing w:after="0" w:line="240" w:lineRule="auto"/>
              <w:jc w:val="center"/>
              <w:rPr>
                <w:rFonts w:ascii="Times New Roman" w:eastAsia="Times New Roman" w:hAnsi="Times New Roman"/>
                <w:color w:val="000000"/>
                <w:sz w:val="24"/>
                <w:szCs w:val="24"/>
                <w:lang w:eastAsia="ru-RU"/>
              </w:rPr>
            </w:pPr>
            <w:r w:rsidRPr="009634D4">
              <w:rPr>
                <w:rFonts w:ascii="Times New Roman" w:eastAsia="Times New Roman" w:hAnsi="Times New Roman"/>
                <w:color w:val="000000"/>
                <w:sz w:val="24"/>
                <w:szCs w:val="24"/>
                <w:lang w:eastAsia="ru-RU"/>
              </w:rPr>
              <w:t>4/</w:t>
            </w:r>
            <w:r>
              <w:rPr>
                <w:rFonts w:ascii="Times New Roman" w:eastAsia="Times New Roman" w:hAnsi="Times New Roman"/>
                <w:color w:val="000000"/>
                <w:sz w:val="24"/>
                <w:szCs w:val="24"/>
                <w:lang w:eastAsia="ru-RU"/>
              </w:rPr>
              <w:t>4</w:t>
            </w:r>
          </w:p>
        </w:tc>
        <w:tc>
          <w:tcPr>
            <w:tcW w:w="6662" w:type="dxa"/>
            <w:tcBorders>
              <w:top w:val="nil"/>
              <w:left w:val="nil"/>
              <w:bottom w:val="single" w:sz="4" w:space="0" w:color="auto"/>
              <w:right w:val="single" w:sz="4" w:space="0" w:color="auto"/>
            </w:tcBorders>
            <w:shd w:val="clear" w:color="auto" w:fill="auto"/>
            <w:vAlign w:val="center"/>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43A1B">
              <w:rPr>
                <w:rFonts w:ascii="Times New Roman" w:hAnsi="Times New Roman"/>
                <w:sz w:val="24"/>
              </w:rPr>
              <w:t>Двоичный код</w:t>
            </w:r>
            <w:r>
              <w:rPr>
                <w:rFonts w:ascii="Times New Roman" w:hAnsi="Times New Roman"/>
                <w:sz w:val="24"/>
              </w:rPr>
              <w:t>.</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A95DA1">
        <w:trPr>
          <w:trHeight w:val="458"/>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10D8" w:rsidRPr="008B01DF" w:rsidRDefault="00BE10D8" w:rsidP="00BE10D8">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en-US" w:eastAsia="ru-RU"/>
              </w:rPr>
              <w:t>5/</w:t>
            </w:r>
            <w:r>
              <w:rPr>
                <w:rFonts w:ascii="Times New Roman" w:eastAsia="Times New Roman" w:hAnsi="Times New Roman"/>
                <w:color w:val="000000"/>
                <w:sz w:val="24"/>
                <w:szCs w:val="24"/>
                <w:lang w:eastAsia="ru-RU"/>
              </w:rPr>
              <w:t>5</w:t>
            </w:r>
          </w:p>
        </w:tc>
        <w:tc>
          <w:tcPr>
            <w:tcW w:w="6662" w:type="dxa"/>
            <w:tcBorders>
              <w:top w:val="nil"/>
              <w:left w:val="nil"/>
              <w:bottom w:val="single" w:sz="4" w:space="0" w:color="auto"/>
              <w:right w:val="single" w:sz="4" w:space="0" w:color="auto"/>
            </w:tcBorders>
            <w:shd w:val="clear" w:color="auto" w:fill="auto"/>
            <w:vAlign w:val="center"/>
            <w:hideMark/>
          </w:tcPr>
          <w:p w:rsidR="00BE10D8" w:rsidRPr="008B01DF" w:rsidRDefault="00BE10D8" w:rsidP="00BE10D8">
            <w:pPr>
              <w:spacing w:after="0" w:line="240" w:lineRule="auto"/>
              <w:rPr>
                <w:rFonts w:ascii="Times New Roman" w:eastAsia="Times New Roman" w:hAnsi="Times New Roman"/>
                <w:b/>
                <w:bCs/>
                <w:color w:val="000000"/>
                <w:sz w:val="24"/>
                <w:szCs w:val="24"/>
                <w:lang w:eastAsia="ru-RU"/>
              </w:rPr>
            </w:pPr>
            <w:r w:rsidRPr="00843A1B">
              <w:rPr>
                <w:rFonts w:ascii="Times New Roman" w:hAnsi="Times New Roman"/>
                <w:sz w:val="24"/>
              </w:rPr>
              <w:t>Единицы измерения информации</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A95DA1">
        <w:trPr>
          <w:trHeight w:val="408"/>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10D8" w:rsidRPr="002E0B34" w:rsidRDefault="00BE10D8" w:rsidP="00BE10D8">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en-US" w:eastAsia="ru-RU"/>
              </w:rPr>
              <w:t>6/</w:t>
            </w:r>
            <w:r>
              <w:rPr>
                <w:rFonts w:ascii="Times New Roman" w:eastAsia="Times New Roman" w:hAnsi="Times New Roman"/>
                <w:color w:val="000000"/>
                <w:sz w:val="24"/>
                <w:szCs w:val="24"/>
                <w:lang w:eastAsia="ru-RU"/>
              </w:rPr>
              <w:t>6</w:t>
            </w:r>
          </w:p>
        </w:tc>
        <w:tc>
          <w:tcPr>
            <w:tcW w:w="6662" w:type="dxa"/>
            <w:tcBorders>
              <w:top w:val="nil"/>
              <w:left w:val="nil"/>
              <w:bottom w:val="single" w:sz="4" w:space="0" w:color="auto"/>
              <w:right w:val="single" w:sz="4" w:space="0" w:color="auto"/>
            </w:tcBorders>
            <w:shd w:val="clear" w:color="auto" w:fill="auto"/>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43A1B">
              <w:rPr>
                <w:rFonts w:ascii="Times New Roman" w:hAnsi="Times New Roman"/>
                <w:sz w:val="24"/>
              </w:rPr>
              <w:t>Единицы измерения информации</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BE10D8">
        <w:trPr>
          <w:trHeight w:val="409"/>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10D8" w:rsidRPr="00E963E4" w:rsidRDefault="00BE10D8" w:rsidP="00BE10D8">
            <w:pPr>
              <w:spacing w:after="0" w:line="240" w:lineRule="auto"/>
              <w:jc w:val="center"/>
              <w:rPr>
                <w:rFonts w:ascii="Times New Roman" w:eastAsia="Times New Roman" w:hAnsi="Times New Roman"/>
                <w:color w:val="000000"/>
                <w:sz w:val="24"/>
                <w:szCs w:val="24"/>
                <w:lang w:eastAsia="ru-RU"/>
              </w:rPr>
            </w:pPr>
          </w:p>
        </w:tc>
        <w:tc>
          <w:tcPr>
            <w:tcW w:w="6662" w:type="dxa"/>
            <w:tcBorders>
              <w:top w:val="nil"/>
              <w:left w:val="nil"/>
              <w:bottom w:val="single" w:sz="4" w:space="0" w:color="auto"/>
              <w:right w:val="single" w:sz="4" w:space="0" w:color="auto"/>
            </w:tcBorders>
            <w:shd w:val="clear" w:color="auto" w:fill="auto"/>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D43C50">
              <w:rPr>
                <w:rFonts w:ascii="Times New Roman" w:hAnsi="Times New Roman"/>
                <w:b/>
                <w:bCs/>
                <w:color w:val="000000"/>
                <w:sz w:val="24"/>
                <w:szCs w:val="24"/>
              </w:rPr>
              <w:t>Цифровая грамотность (</w:t>
            </w:r>
            <w:r>
              <w:rPr>
                <w:rFonts w:ascii="Times New Roman" w:hAnsi="Times New Roman"/>
                <w:b/>
                <w:bCs/>
                <w:color w:val="000000"/>
                <w:sz w:val="24"/>
                <w:szCs w:val="24"/>
              </w:rPr>
              <w:t>4 часа</w:t>
            </w:r>
            <w:r w:rsidRPr="00D43C50">
              <w:rPr>
                <w:rFonts w:ascii="Times New Roman" w:hAnsi="Times New Roman"/>
                <w:b/>
                <w:bCs/>
                <w:color w:val="000000"/>
                <w:sz w:val="24"/>
                <w:szCs w:val="24"/>
              </w:rPr>
              <w:t>)</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p>
        </w:tc>
      </w:tr>
      <w:tr w:rsidR="00BE10D8" w:rsidRPr="008B01DF" w:rsidTr="00A95DA1">
        <w:trPr>
          <w:trHeight w:val="419"/>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10D8" w:rsidRPr="002E0B34" w:rsidRDefault="00BE10D8" w:rsidP="00BE10D8">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en-US" w:eastAsia="ru-RU"/>
              </w:rPr>
              <w:t>7/</w:t>
            </w:r>
            <w:r>
              <w:rPr>
                <w:rFonts w:ascii="Times New Roman" w:eastAsia="Times New Roman" w:hAnsi="Times New Roman"/>
                <w:color w:val="000000"/>
                <w:sz w:val="24"/>
                <w:szCs w:val="24"/>
                <w:lang w:eastAsia="ru-RU"/>
              </w:rPr>
              <w:t>1</w:t>
            </w:r>
          </w:p>
        </w:tc>
        <w:tc>
          <w:tcPr>
            <w:tcW w:w="6662" w:type="dxa"/>
            <w:tcBorders>
              <w:top w:val="nil"/>
              <w:left w:val="nil"/>
              <w:bottom w:val="single" w:sz="4" w:space="0" w:color="auto"/>
              <w:right w:val="single" w:sz="4" w:space="0" w:color="auto"/>
            </w:tcBorders>
            <w:shd w:val="clear" w:color="auto" w:fill="auto"/>
            <w:vAlign w:val="bottom"/>
            <w:hideMark/>
          </w:tcPr>
          <w:p w:rsidR="00BE10D8" w:rsidRPr="00843A1B" w:rsidRDefault="00BE10D8" w:rsidP="00BE10D8">
            <w:pPr>
              <w:spacing w:after="0" w:line="240" w:lineRule="auto"/>
              <w:rPr>
                <w:rFonts w:ascii="Times New Roman" w:eastAsia="Times New Roman" w:hAnsi="Times New Roman"/>
                <w:color w:val="000000"/>
                <w:sz w:val="24"/>
                <w:szCs w:val="24"/>
                <w:lang w:eastAsia="ru-RU"/>
              </w:rPr>
            </w:pPr>
            <w:r w:rsidRPr="00843A1B">
              <w:rPr>
                <w:rFonts w:ascii="Times New Roman" w:hAnsi="Times New Roman"/>
                <w:color w:val="000000"/>
                <w:sz w:val="24"/>
                <w:szCs w:val="24"/>
              </w:rPr>
              <w:t>Компьютер</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p>
        </w:tc>
      </w:tr>
      <w:tr w:rsidR="00BE10D8" w:rsidRPr="008B01DF" w:rsidTr="00A95DA1">
        <w:trPr>
          <w:trHeight w:val="357"/>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10D8" w:rsidRPr="00E963E4" w:rsidRDefault="00BE10D8" w:rsidP="00BE10D8">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8/2</w:t>
            </w:r>
          </w:p>
        </w:tc>
        <w:tc>
          <w:tcPr>
            <w:tcW w:w="6662" w:type="dxa"/>
            <w:tcBorders>
              <w:top w:val="nil"/>
              <w:left w:val="nil"/>
              <w:bottom w:val="single" w:sz="4" w:space="0" w:color="auto"/>
              <w:right w:val="single" w:sz="4" w:space="0" w:color="auto"/>
            </w:tcBorders>
            <w:shd w:val="clear" w:color="auto" w:fill="auto"/>
            <w:vAlign w:val="bottom"/>
          </w:tcPr>
          <w:p w:rsidR="00BE10D8" w:rsidRPr="00843A1B" w:rsidRDefault="00BE10D8" w:rsidP="00BE10D8">
            <w:pPr>
              <w:spacing w:after="0" w:line="240" w:lineRule="auto"/>
              <w:rPr>
                <w:rFonts w:ascii="Times New Roman" w:eastAsia="Times New Roman" w:hAnsi="Times New Roman"/>
                <w:color w:val="000000"/>
                <w:sz w:val="24"/>
                <w:szCs w:val="24"/>
                <w:lang w:eastAsia="ru-RU"/>
              </w:rPr>
            </w:pPr>
            <w:r w:rsidRPr="00843A1B">
              <w:rPr>
                <w:rFonts w:ascii="Times New Roman" w:hAnsi="Times New Roman"/>
                <w:color w:val="000000"/>
                <w:sz w:val="24"/>
                <w:szCs w:val="24"/>
              </w:rPr>
              <w:t>Файловая система</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A95DA1">
        <w:trPr>
          <w:trHeight w:val="487"/>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10D8" w:rsidRPr="00E963E4" w:rsidRDefault="00BE10D8" w:rsidP="00BE10D8">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9</w:t>
            </w:r>
            <w:r>
              <w:rPr>
                <w:rFonts w:ascii="Times New Roman" w:eastAsia="Times New Roman" w:hAnsi="Times New Roman"/>
                <w:color w:val="000000"/>
                <w:sz w:val="24"/>
                <w:szCs w:val="24"/>
                <w:lang w:val="en-US" w:eastAsia="ru-RU"/>
              </w:rPr>
              <w:t>/</w:t>
            </w:r>
            <w:r>
              <w:rPr>
                <w:rFonts w:ascii="Times New Roman" w:eastAsia="Times New Roman" w:hAnsi="Times New Roman"/>
                <w:color w:val="000000"/>
                <w:sz w:val="24"/>
                <w:szCs w:val="24"/>
                <w:lang w:eastAsia="ru-RU"/>
              </w:rPr>
              <w:t>3</w:t>
            </w:r>
          </w:p>
        </w:tc>
        <w:tc>
          <w:tcPr>
            <w:tcW w:w="6662" w:type="dxa"/>
            <w:tcBorders>
              <w:top w:val="nil"/>
              <w:left w:val="nil"/>
              <w:bottom w:val="single" w:sz="4" w:space="0" w:color="auto"/>
              <w:right w:val="single" w:sz="4" w:space="0" w:color="auto"/>
            </w:tcBorders>
            <w:shd w:val="clear" w:color="auto" w:fill="auto"/>
            <w:vAlign w:val="center"/>
          </w:tcPr>
          <w:p w:rsidR="00BE10D8" w:rsidRPr="00843A1B" w:rsidRDefault="00BE10D8" w:rsidP="00BE10D8">
            <w:pPr>
              <w:spacing w:after="0" w:line="240" w:lineRule="auto"/>
              <w:rPr>
                <w:rFonts w:ascii="Times New Roman" w:eastAsia="Times New Roman" w:hAnsi="Times New Roman"/>
                <w:color w:val="000000"/>
                <w:sz w:val="24"/>
                <w:szCs w:val="24"/>
                <w:lang w:eastAsia="ru-RU"/>
              </w:rPr>
            </w:pPr>
            <w:r w:rsidRPr="00843A1B">
              <w:rPr>
                <w:rFonts w:ascii="Times New Roman" w:hAnsi="Times New Roman"/>
                <w:color w:val="000000"/>
                <w:sz w:val="24"/>
                <w:szCs w:val="24"/>
              </w:rPr>
              <w:t>Файловая система</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A95DA1">
        <w:trPr>
          <w:trHeight w:val="409"/>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10D8" w:rsidRPr="00E963E4" w:rsidRDefault="00BE10D8" w:rsidP="00BE10D8">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w:t>
            </w:r>
            <w:r>
              <w:rPr>
                <w:rFonts w:ascii="Times New Roman" w:eastAsia="Times New Roman" w:hAnsi="Times New Roman"/>
                <w:color w:val="000000"/>
                <w:sz w:val="24"/>
                <w:szCs w:val="24"/>
                <w:lang w:val="en-US" w:eastAsia="ru-RU"/>
              </w:rPr>
              <w:t>/</w:t>
            </w:r>
            <w:r>
              <w:rPr>
                <w:rFonts w:ascii="Times New Roman" w:eastAsia="Times New Roman" w:hAnsi="Times New Roman"/>
                <w:color w:val="000000"/>
                <w:sz w:val="24"/>
                <w:szCs w:val="24"/>
                <w:lang w:eastAsia="ru-RU"/>
              </w:rPr>
              <w:t>4</w:t>
            </w:r>
          </w:p>
        </w:tc>
        <w:tc>
          <w:tcPr>
            <w:tcW w:w="6662" w:type="dxa"/>
            <w:tcBorders>
              <w:top w:val="nil"/>
              <w:left w:val="nil"/>
              <w:bottom w:val="single" w:sz="4" w:space="0" w:color="auto"/>
              <w:right w:val="single" w:sz="4" w:space="0" w:color="auto"/>
            </w:tcBorders>
            <w:shd w:val="clear" w:color="auto" w:fill="auto"/>
            <w:vAlign w:val="center"/>
          </w:tcPr>
          <w:p w:rsidR="00BE10D8" w:rsidRPr="008B01DF" w:rsidRDefault="00BE10D8" w:rsidP="00BE10D8">
            <w:pPr>
              <w:autoSpaceDE w:val="0"/>
              <w:autoSpaceDN w:val="0"/>
              <w:adjustRightInd w:val="0"/>
              <w:spacing w:after="0" w:line="240" w:lineRule="auto"/>
              <w:rPr>
                <w:rFonts w:ascii="Times New Roman" w:eastAsia="Times New Roman" w:hAnsi="Times New Roman"/>
                <w:color w:val="000000"/>
                <w:sz w:val="24"/>
                <w:szCs w:val="24"/>
                <w:lang w:eastAsia="ru-RU"/>
              </w:rPr>
            </w:pPr>
            <w:r w:rsidRPr="00843A1B">
              <w:rPr>
                <w:rFonts w:ascii="Times New Roman" w:hAnsi="Times New Roman"/>
                <w:color w:val="000000"/>
                <w:sz w:val="24"/>
                <w:szCs w:val="24"/>
              </w:rPr>
              <w:t>Защита</w:t>
            </w:r>
            <w:r>
              <w:rPr>
                <w:rFonts w:ascii="Times New Roman" w:hAnsi="Times New Roman"/>
                <w:color w:val="000000"/>
                <w:sz w:val="24"/>
                <w:szCs w:val="24"/>
              </w:rPr>
              <w:t xml:space="preserve"> </w:t>
            </w:r>
            <w:r w:rsidRPr="00843A1B">
              <w:rPr>
                <w:rFonts w:ascii="Times New Roman" w:hAnsi="Times New Roman"/>
                <w:color w:val="000000"/>
                <w:sz w:val="24"/>
                <w:szCs w:val="24"/>
              </w:rPr>
              <w:t>от вредоносных программ</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BE10D8">
        <w:trPr>
          <w:trHeight w:val="315"/>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0D8" w:rsidRPr="00E963E4" w:rsidRDefault="00BE10D8" w:rsidP="00BE10D8">
            <w:pPr>
              <w:spacing w:after="0" w:line="240" w:lineRule="auto"/>
              <w:jc w:val="center"/>
              <w:rPr>
                <w:rFonts w:ascii="Times New Roman" w:eastAsia="Times New Roman" w:hAnsi="Times New Roman"/>
                <w:color w:val="000000"/>
                <w:sz w:val="24"/>
                <w:szCs w:val="24"/>
                <w:lang w:eastAsia="ru-RU"/>
              </w:rPr>
            </w:pPr>
          </w:p>
        </w:tc>
        <w:tc>
          <w:tcPr>
            <w:tcW w:w="6662" w:type="dxa"/>
            <w:tcBorders>
              <w:top w:val="nil"/>
              <w:left w:val="nil"/>
              <w:bottom w:val="single" w:sz="4" w:space="0" w:color="auto"/>
              <w:right w:val="single" w:sz="4" w:space="0" w:color="auto"/>
            </w:tcBorders>
            <w:shd w:val="clear" w:color="auto" w:fill="auto"/>
            <w:noWrap/>
            <w:vAlign w:val="center"/>
            <w:hideMark/>
          </w:tcPr>
          <w:p w:rsidR="00BE10D8" w:rsidRPr="008B01DF" w:rsidRDefault="00BE10D8" w:rsidP="00BE10D8">
            <w:pPr>
              <w:spacing w:after="0" w:line="240" w:lineRule="auto"/>
              <w:rPr>
                <w:rFonts w:ascii="Times New Roman" w:eastAsia="Times New Roman" w:hAnsi="Times New Roman"/>
                <w:b/>
                <w:bCs/>
                <w:sz w:val="24"/>
                <w:szCs w:val="24"/>
                <w:lang w:eastAsia="ru-RU"/>
              </w:rPr>
            </w:pPr>
            <w:r w:rsidRPr="008B01DF">
              <w:rPr>
                <w:rFonts w:ascii="Times New Roman" w:eastAsia="Times New Roman" w:hAnsi="Times New Roman"/>
                <w:b/>
                <w:bCs/>
                <w:sz w:val="24"/>
                <w:szCs w:val="24"/>
                <w:lang w:eastAsia="ru-RU"/>
              </w:rPr>
              <w:t xml:space="preserve">Тема </w:t>
            </w:r>
            <w:r>
              <w:rPr>
                <w:rFonts w:ascii="Times New Roman" w:eastAsia="Times New Roman" w:hAnsi="Times New Roman"/>
                <w:b/>
                <w:bCs/>
                <w:sz w:val="24"/>
                <w:szCs w:val="24"/>
                <w:lang w:eastAsia="ru-RU"/>
              </w:rPr>
              <w:t>«</w:t>
            </w:r>
            <w:r w:rsidRPr="00AB5F45">
              <w:rPr>
                <w:rFonts w:ascii="Times New Roman" w:hAnsi="Times New Roman"/>
                <w:b/>
                <w:sz w:val="24"/>
              </w:rPr>
              <w:t xml:space="preserve">Текстовый </w:t>
            </w:r>
            <w:r>
              <w:rPr>
                <w:rFonts w:ascii="Times New Roman" w:hAnsi="Times New Roman"/>
                <w:b/>
                <w:sz w:val="24"/>
              </w:rPr>
              <w:t xml:space="preserve">процессор» </w:t>
            </w:r>
            <w:r w:rsidRPr="00AB5F45">
              <w:rPr>
                <w:rFonts w:ascii="Times New Roman" w:hAnsi="Times New Roman"/>
                <w:b/>
                <w:sz w:val="24"/>
              </w:rPr>
              <w:t>(</w:t>
            </w:r>
            <w:r>
              <w:rPr>
                <w:rFonts w:ascii="Times New Roman" w:hAnsi="Times New Roman"/>
                <w:b/>
                <w:sz w:val="24"/>
              </w:rPr>
              <w:t>4</w:t>
            </w:r>
            <w:r w:rsidRPr="00AB5F45">
              <w:rPr>
                <w:rFonts w:ascii="Times New Roman" w:hAnsi="Times New Roman"/>
                <w:b/>
                <w:sz w:val="24"/>
              </w:rPr>
              <w:t xml:space="preserve"> час</w:t>
            </w:r>
            <w:r>
              <w:rPr>
                <w:rFonts w:ascii="Times New Roman" w:hAnsi="Times New Roman"/>
                <w:b/>
                <w:sz w:val="24"/>
              </w:rPr>
              <w:t>а</w:t>
            </w:r>
            <w:r w:rsidRPr="00AB5F45">
              <w:rPr>
                <w:rFonts w:ascii="Times New Roman" w:hAnsi="Times New Roman"/>
                <w:b/>
                <w:sz w:val="24"/>
              </w:rPr>
              <w:t>)</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A95DA1">
        <w:trPr>
          <w:trHeight w:val="803"/>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10D8" w:rsidRPr="008B01DF" w:rsidRDefault="00BE10D8" w:rsidP="00BE10D8">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en-US" w:eastAsia="ru-RU"/>
              </w:rPr>
              <w:t>1</w:t>
            </w:r>
            <w:r>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val="en-US" w:eastAsia="ru-RU"/>
              </w:rPr>
              <w:t>/</w:t>
            </w:r>
            <w:r w:rsidRPr="008B01DF">
              <w:rPr>
                <w:rFonts w:ascii="Times New Roman" w:eastAsia="Times New Roman" w:hAnsi="Times New Roman"/>
                <w:color w:val="000000"/>
                <w:sz w:val="24"/>
                <w:szCs w:val="24"/>
                <w:lang w:eastAsia="ru-RU"/>
              </w:rPr>
              <w:t>1</w:t>
            </w:r>
          </w:p>
        </w:tc>
        <w:tc>
          <w:tcPr>
            <w:tcW w:w="6662" w:type="dxa"/>
            <w:tcBorders>
              <w:top w:val="nil"/>
              <w:left w:val="nil"/>
              <w:bottom w:val="single" w:sz="4" w:space="0" w:color="auto"/>
              <w:right w:val="single" w:sz="4" w:space="0" w:color="auto"/>
            </w:tcBorders>
            <w:shd w:val="clear" w:color="auto" w:fill="auto"/>
            <w:vAlign w:val="center"/>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Текст как форма представления информации. Текстовые документы.</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A95DA1">
        <w:trPr>
          <w:trHeight w:val="417"/>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10D8" w:rsidRPr="008B01DF" w:rsidRDefault="00BE10D8" w:rsidP="00BE10D8">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en-US" w:eastAsia="ru-RU"/>
              </w:rPr>
              <w:t>1</w:t>
            </w:r>
            <w:r>
              <w:rPr>
                <w:rFonts w:ascii="Times New Roman" w:eastAsia="Times New Roman" w:hAnsi="Times New Roman"/>
                <w:color w:val="000000"/>
                <w:sz w:val="24"/>
                <w:szCs w:val="24"/>
                <w:lang w:eastAsia="ru-RU"/>
              </w:rPr>
              <w:t>2</w:t>
            </w:r>
            <w:r>
              <w:rPr>
                <w:rFonts w:ascii="Times New Roman" w:eastAsia="Times New Roman" w:hAnsi="Times New Roman"/>
                <w:color w:val="000000"/>
                <w:sz w:val="24"/>
                <w:szCs w:val="24"/>
                <w:lang w:val="en-US" w:eastAsia="ru-RU"/>
              </w:rPr>
              <w:t>/</w:t>
            </w:r>
            <w:r w:rsidRPr="008B01DF">
              <w:rPr>
                <w:rFonts w:ascii="Times New Roman" w:eastAsia="Times New Roman" w:hAnsi="Times New Roman"/>
                <w:color w:val="000000"/>
                <w:sz w:val="24"/>
                <w:szCs w:val="24"/>
                <w:lang w:eastAsia="ru-RU"/>
              </w:rPr>
              <w:t>2</w:t>
            </w:r>
          </w:p>
        </w:tc>
        <w:tc>
          <w:tcPr>
            <w:tcW w:w="6662" w:type="dxa"/>
            <w:tcBorders>
              <w:top w:val="nil"/>
              <w:left w:val="nil"/>
              <w:bottom w:val="single" w:sz="4" w:space="0" w:color="auto"/>
              <w:right w:val="single" w:sz="4" w:space="0" w:color="auto"/>
            </w:tcBorders>
            <w:shd w:val="clear" w:color="auto" w:fill="auto"/>
            <w:vAlign w:val="center"/>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Ввод текста. Редактирование текста.</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A95DA1">
        <w:trPr>
          <w:trHeight w:val="423"/>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10D8" w:rsidRPr="008B01DF" w:rsidRDefault="00BE10D8" w:rsidP="00BE10D8">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en-US" w:eastAsia="ru-RU"/>
              </w:rPr>
              <w:t>1</w:t>
            </w:r>
            <w:r>
              <w:rPr>
                <w:rFonts w:ascii="Times New Roman" w:eastAsia="Times New Roman" w:hAnsi="Times New Roman"/>
                <w:color w:val="000000"/>
                <w:sz w:val="24"/>
                <w:szCs w:val="24"/>
                <w:lang w:eastAsia="ru-RU"/>
              </w:rPr>
              <w:t>3</w:t>
            </w:r>
            <w:r>
              <w:rPr>
                <w:rFonts w:ascii="Times New Roman" w:eastAsia="Times New Roman" w:hAnsi="Times New Roman"/>
                <w:color w:val="000000"/>
                <w:sz w:val="24"/>
                <w:szCs w:val="24"/>
                <w:lang w:val="en-US" w:eastAsia="ru-RU"/>
              </w:rPr>
              <w:t>/</w:t>
            </w:r>
            <w:r w:rsidRPr="008B01DF">
              <w:rPr>
                <w:rFonts w:ascii="Times New Roman" w:eastAsia="Times New Roman" w:hAnsi="Times New Roman"/>
                <w:color w:val="000000"/>
                <w:sz w:val="24"/>
                <w:szCs w:val="24"/>
                <w:lang w:eastAsia="ru-RU"/>
              </w:rPr>
              <w:t>3</w:t>
            </w:r>
          </w:p>
        </w:tc>
        <w:tc>
          <w:tcPr>
            <w:tcW w:w="6662" w:type="dxa"/>
            <w:tcBorders>
              <w:top w:val="nil"/>
              <w:left w:val="nil"/>
              <w:bottom w:val="single" w:sz="4" w:space="0" w:color="auto"/>
              <w:right w:val="single" w:sz="4" w:space="0" w:color="auto"/>
            </w:tcBorders>
            <w:shd w:val="clear" w:color="auto" w:fill="auto"/>
            <w:vAlign w:val="center"/>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Форматирование текста.</w:t>
            </w:r>
            <w:r>
              <w:rPr>
                <w:rFonts w:ascii="Times New Roman" w:eastAsia="Times New Roman" w:hAnsi="Times New Roman"/>
                <w:color w:val="000000"/>
                <w:sz w:val="24"/>
                <w:szCs w:val="24"/>
                <w:lang w:eastAsia="ru-RU"/>
              </w:rPr>
              <w:t xml:space="preserve"> Списки</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A95DA1">
        <w:trPr>
          <w:trHeight w:val="402"/>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10D8" w:rsidRPr="008B01DF" w:rsidRDefault="00BE10D8" w:rsidP="00BE10D8">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en-US" w:eastAsia="ru-RU"/>
              </w:rPr>
              <w:t>1</w:t>
            </w:r>
            <w:r>
              <w:rPr>
                <w:rFonts w:ascii="Times New Roman" w:eastAsia="Times New Roman" w:hAnsi="Times New Roman"/>
                <w:color w:val="000000"/>
                <w:sz w:val="24"/>
                <w:szCs w:val="24"/>
                <w:lang w:eastAsia="ru-RU"/>
              </w:rPr>
              <w:t>4</w:t>
            </w:r>
            <w:r>
              <w:rPr>
                <w:rFonts w:ascii="Times New Roman" w:eastAsia="Times New Roman" w:hAnsi="Times New Roman"/>
                <w:color w:val="000000"/>
                <w:sz w:val="24"/>
                <w:szCs w:val="24"/>
                <w:lang w:val="en-US" w:eastAsia="ru-RU"/>
              </w:rPr>
              <w:t>/</w:t>
            </w:r>
            <w:r w:rsidRPr="008B01DF">
              <w:rPr>
                <w:rFonts w:ascii="Times New Roman" w:eastAsia="Times New Roman" w:hAnsi="Times New Roman"/>
                <w:color w:val="000000"/>
                <w:sz w:val="24"/>
                <w:szCs w:val="24"/>
                <w:lang w:eastAsia="ru-RU"/>
              </w:rPr>
              <w:t>4</w:t>
            </w:r>
          </w:p>
        </w:tc>
        <w:tc>
          <w:tcPr>
            <w:tcW w:w="6662" w:type="dxa"/>
            <w:tcBorders>
              <w:top w:val="nil"/>
              <w:left w:val="nil"/>
              <w:bottom w:val="single" w:sz="4" w:space="0" w:color="auto"/>
              <w:right w:val="single" w:sz="4" w:space="0" w:color="auto"/>
            </w:tcBorders>
            <w:shd w:val="clear" w:color="auto" w:fill="auto"/>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Табличная форма представления информации. Структура таблицы.</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A95DA1">
        <w:trPr>
          <w:trHeight w:val="552"/>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10D8" w:rsidRPr="005016DA" w:rsidRDefault="00BE10D8" w:rsidP="00BE10D8">
            <w:pPr>
              <w:spacing w:after="0" w:line="240" w:lineRule="auto"/>
              <w:jc w:val="center"/>
              <w:rPr>
                <w:rFonts w:ascii="Times New Roman" w:eastAsia="Times New Roman" w:hAnsi="Times New Roman"/>
                <w:color w:val="000000"/>
                <w:sz w:val="24"/>
                <w:szCs w:val="24"/>
                <w:lang w:eastAsia="ru-RU"/>
              </w:rPr>
            </w:pPr>
          </w:p>
        </w:tc>
        <w:tc>
          <w:tcPr>
            <w:tcW w:w="6662" w:type="dxa"/>
            <w:tcBorders>
              <w:top w:val="nil"/>
              <w:left w:val="nil"/>
              <w:bottom w:val="single" w:sz="4" w:space="0" w:color="auto"/>
              <w:right w:val="single" w:sz="4" w:space="0" w:color="auto"/>
            </w:tcBorders>
            <w:shd w:val="clear" w:color="auto" w:fill="auto"/>
            <w:vAlign w:val="center"/>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b/>
                <w:bCs/>
                <w:sz w:val="24"/>
                <w:szCs w:val="24"/>
                <w:lang w:eastAsia="ru-RU"/>
              </w:rPr>
              <w:t xml:space="preserve">Тема </w:t>
            </w:r>
            <w:r w:rsidRPr="00AC6B28">
              <w:rPr>
                <w:rFonts w:ascii="Times New Roman" w:hAnsi="Times New Roman"/>
                <w:b/>
                <w:sz w:val="24"/>
              </w:rPr>
              <w:t>Векторная</w:t>
            </w:r>
            <w:r>
              <w:rPr>
                <w:rFonts w:ascii="Times New Roman" w:hAnsi="Times New Roman"/>
                <w:b/>
                <w:sz w:val="24"/>
              </w:rPr>
              <w:t xml:space="preserve"> </w:t>
            </w:r>
            <w:r w:rsidRPr="00AC6B28">
              <w:rPr>
                <w:rFonts w:ascii="Times New Roman" w:hAnsi="Times New Roman"/>
                <w:b/>
                <w:sz w:val="24"/>
              </w:rPr>
              <w:t>графика (3 часа)</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p>
        </w:tc>
      </w:tr>
      <w:tr w:rsidR="00BE10D8" w:rsidRPr="008B01DF" w:rsidTr="00BE10D8">
        <w:trPr>
          <w:trHeight w:val="63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10D8" w:rsidRPr="008B01DF" w:rsidRDefault="00BE10D8" w:rsidP="00BE10D8">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en-US" w:eastAsia="ru-RU"/>
              </w:rPr>
              <w:t>1</w:t>
            </w:r>
            <w:r>
              <w:rPr>
                <w:rFonts w:ascii="Times New Roman" w:eastAsia="Times New Roman" w:hAnsi="Times New Roman"/>
                <w:color w:val="000000"/>
                <w:sz w:val="24"/>
                <w:szCs w:val="24"/>
                <w:lang w:eastAsia="ru-RU"/>
              </w:rPr>
              <w:t>5</w:t>
            </w:r>
            <w:r>
              <w:rPr>
                <w:rFonts w:ascii="Times New Roman" w:eastAsia="Times New Roman" w:hAnsi="Times New Roman"/>
                <w:color w:val="000000"/>
                <w:sz w:val="24"/>
                <w:szCs w:val="24"/>
                <w:lang w:val="en-US" w:eastAsia="ru-RU"/>
              </w:rPr>
              <w:t>/</w:t>
            </w:r>
            <w:r>
              <w:rPr>
                <w:rFonts w:ascii="Times New Roman" w:eastAsia="Times New Roman" w:hAnsi="Times New Roman"/>
                <w:color w:val="000000"/>
                <w:sz w:val="24"/>
                <w:szCs w:val="24"/>
                <w:lang w:eastAsia="ru-RU"/>
              </w:rPr>
              <w:t>1</w:t>
            </w:r>
          </w:p>
        </w:tc>
        <w:tc>
          <w:tcPr>
            <w:tcW w:w="6662" w:type="dxa"/>
            <w:tcBorders>
              <w:top w:val="nil"/>
              <w:left w:val="nil"/>
              <w:bottom w:val="single" w:sz="4" w:space="0" w:color="auto"/>
              <w:right w:val="single" w:sz="4" w:space="0" w:color="auto"/>
            </w:tcBorders>
            <w:shd w:val="clear" w:color="auto" w:fill="auto"/>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Наглядные формы представления информации. От текста к рисунку, от рисунка к схеме. Диаграммы.</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A95DA1">
        <w:trPr>
          <w:trHeight w:val="611"/>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10D8" w:rsidRPr="008B01DF" w:rsidRDefault="00BE10D8" w:rsidP="00BE10D8">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en-US" w:eastAsia="ru-RU"/>
              </w:rPr>
              <w:t>1</w:t>
            </w:r>
            <w:r>
              <w:rPr>
                <w:rFonts w:ascii="Times New Roman" w:eastAsia="Times New Roman" w:hAnsi="Times New Roman"/>
                <w:color w:val="000000"/>
                <w:sz w:val="24"/>
                <w:szCs w:val="24"/>
                <w:lang w:eastAsia="ru-RU"/>
              </w:rPr>
              <w:t>6</w:t>
            </w:r>
            <w:r>
              <w:rPr>
                <w:rFonts w:ascii="Times New Roman" w:eastAsia="Times New Roman" w:hAnsi="Times New Roman"/>
                <w:color w:val="000000"/>
                <w:sz w:val="24"/>
                <w:szCs w:val="24"/>
                <w:lang w:val="en-US" w:eastAsia="ru-RU"/>
              </w:rPr>
              <w:t>/</w:t>
            </w:r>
            <w:r>
              <w:rPr>
                <w:rFonts w:ascii="Times New Roman" w:eastAsia="Times New Roman" w:hAnsi="Times New Roman"/>
                <w:color w:val="000000"/>
                <w:sz w:val="24"/>
                <w:szCs w:val="24"/>
                <w:lang w:eastAsia="ru-RU"/>
              </w:rPr>
              <w:t>2</w:t>
            </w:r>
          </w:p>
        </w:tc>
        <w:tc>
          <w:tcPr>
            <w:tcW w:w="6662" w:type="dxa"/>
            <w:tcBorders>
              <w:top w:val="nil"/>
              <w:left w:val="nil"/>
              <w:bottom w:val="single" w:sz="4" w:space="0" w:color="auto"/>
              <w:right w:val="single" w:sz="4" w:space="0" w:color="auto"/>
            </w:tcBorders>
            <w:shd w:val="clear" w:color="auto" w:fill="auto"/>
            <w:vAlign w:val="center"/>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xml:space="preserve">Компьютерная графика. Графические редакторы </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BE10D8">
        <w:trPr>
          <w:trHeight w:val="315"/>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BE10D8" w:rsidRPr="00E963E4" w:rsidRDefault="00BE10D8" w:rsidP="00BE10D8">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17/3</w:t>
            </w:r>
          </w:p>
        </w:tc>
        <w:tc>
          <w:tcPr>
            <w:tcW w:w="6662" w:type="dxa"/>
            <w:tcBorders>
              <w:top w:val="nil"/>
              <w:left w:val="nil"/>
              <w:bottom w:val="single" w:sz="4" w:space="0" w:color="auto"/>
              <w:right w:val="single" w:sz="4" w:space="0" w:color="auto"/>
            </w:tcBorders>
            <w:shd w:val="clear" w:color="auto" w:fill="auto"/>
            <w:noWrap/>
            <w:vAlign w:val="bottom"/>
          </w:tcPr>
          <w:p w:rsidR="00BE10D8" w:rsidRPr="0067798C" w:rsidRDefault="00BE10D8" w:rsidP="00BE10D8">
            <w:pPr>
              <w:spacing w:after="0" w:line="240" w:lineRule="auto"/>
              <w:rPr>
                <w:rFonts w:ascii="Times New Roman" w:eastAsia="Times New Roman" w:hAnsi="Times New Roman"/>
                <w:bCs/>
                <w:sz w:val="24"/>
                <w:szCs w:val="24"/>
                <w:lang w:eastAsia="ru-RU"/>
              </w:rPr>
            </w:pPr>
            <w:r w:rsidRPr="0067798C">
              <w:rPr>
                <w:rFonts w:ascii="Times New Roman" w:eastAsia="Times New Roman" w:hAnsi="Times New Roman"/>
                <w:bCs/>
                <w:sz w:val="24"/>
                <w:szCs w:val="24"/>
                <w:lang w:eastAsia="ru-RU"/>
              </w:rPr>
              <w:t>Создание графических изображений</w:t>
            </w:r>
          </w:p>
        </w:tc>
        <w:tc>
          <w:tcPr>
            <w:tcW w:w="1134" w:type="dxa"/>
            <w:tcBorders>
              <w:top w:val="nil"/>
              <w:left w:val="nil"/>
              <w:bottom w:val="single" w:sz="4" w:space="0" w:color="auto"/>
              <w:right w:val="single" w:sz="4" w:space="0" w:color="auto"/>
            </w:tcBorders>
            <w:shd w:val="clear" w:color="auto" w:fill="auto"/>
            <w:noWrap/>
            <w:vAlign w:val="bottom"/>
          </w:tcPr>
          <w:p w:rsidR="00BE10D8" w:rsidRPr="008B01DF" w:rsidRDefault="00BE10D8" w:rsidP="00BE10D8">
            <w:pPr>
              <w:spacing w:after="0" w:line="240" w:lineRule="auto"/>
              <w:rPr>
                <w:rFonts w:ascii="Times New Roman" w:eastAsia="Times New Roman" w:hAnsi="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BE10D8" w:rsidRPr="008B01DF" w:rsidRDefault="00BE10D8" w:rsidP="00BE10D8">
            <w:pPr>
              <w:spacing w:after="0" w:line="240" w:lineRule="auto"/>
              <w:rPr>
                <w:rFonts w:ascii="Times New Roman" w:eastAsia="Times New Roman" w:hAnsi="Times New Roman"/>
                <w:color w:val="000000"/>
                <w:sz w:val="24"/>
                <w:szCs w:val="24"/>
                <w:lang w:eastAsia="ru-RU"/>
              </w:rPr>
            </w:pPr>
          </w:p>
        </w:tc>
      </w:tr>
      <w:tr w:rsidR="00BE10D8" w:rsidRPr="008B01DF" w:rsidTr="00BE10D8">
        <w:trPr>
          <w:trHeight w:val="315"/>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BE10D8" w:rsidRPr="00E963E4" w:rsidRDefault="00BE10D8" w:rsidP="00BE10D8">
            <w:pPr>
              <w:spacing w:after="0" w:line="240" w:lineRule="auto"/>
              <w:jc w:val="center"/>
              <w:rPr>
                <w:rFonts w:ascii="Times New Roman" w:eastAsia="Times New Roman" w:hAnsi="Times New Roman"/>
                <w:color w:val="000000"/>
                <w:sz w:val="24"/>
                <w:szCs w:val="24"/>
                <w:lang w:eastAsia="ru-RU"/>
              </w:rPr>
            </w:pPr>
          </w:p>
        </w:tc>
        <w:tc>
          <w:tcPr>
            <w:tcW w:w="6662" w:type="dxa"/>
            <w:tcBorders>
              <w:top w:val="nil"/>
              <w:left w:val="nil"/>
              <w:bottom w:val="single" w:sz="4" w:space="0" w:color="auto"/>
              <w:right w:val="single" w:sz="4" w:space="0" w:color="auto"/>
            </w:tcBorders>
            <w:shd w:val="clear" w:color="auto" w:fill="auto"/>
            <w:noWrap/>
            <w:vAlign w:val="bottom"/>
          </w:tcPr>
          <w:p w:rsidR="00BE10D8" w:rsidRPr="008B01DF" w:rsidRDefault="00BE10D8" w:rsidP="00BE10D8">
            <w:pPr>
              <w:autoSpaceDE w:val="0"/>
              <w:autoSpaceDN w:val="0"/>
              <w:adjustRightInd w:val="0"/>
              <w:spacing w:after="0" w:line="240" w:lineRule="auto"/>
              <w:rPr>
                <w:rFonts w:ascii="Times New Roman" w:eastAsia="Times New Roman" w:hAnsi="Times New Roman"/>
                <w:b/>
                <w:bCs/>
                <w:sz w:val="24"/>
                <w:szCs w:val="24"/>
                <w:lang w:eastAsia="ru-RU"/>
              </w:rPr>
            </w:pPr>
            <w:r>
              <w:rPr>
                <w:rFonts w:ascii="Times New Roman" w:hAnsi="Times New Roman"/>
                <w:b/>
                <w:sz w:val="24"/>
                <w:szCs w:val="18"/>
              </w:rPr>
              <w:t>Создание интерактивных к</w:t>
            </w:r>
            <w:r w:rsidRPr="000A4FA7">
              <w:rPr>
                <w:rFonts w:ascii="Times New Roman" w:hAnsi="Times New Roman"/>
                <w:b/>
                <w:sz w:val="24"/>
                <w:szCs w:val="18"/>
              </w:rPr>
              <w:t>омпьютерн</w:t>
            </w:r>
            <w:r>
              <w:rPr>
                <w:rFonts w:ascii="Times New Roman" w:hAnsi="Times New Roman"/>
                <w:b/>
                <w:sz w:val="24"/>
                <w:szCs w:val="18"/>
              </w:rPr>
              <w:t>ых п</w:t>
            </w:r>
            <w:r w:rsidRPr="000A4FA7">
              <w:rPr>
                <w:rFonts w:ascii="Times New Roman" w:hAnsi="Times New Roman"/>
                <w:b/>
                <w:sz w:val="24"/>
                <w:szCs w:val="18"/>
              </w:rPr>
              <w:t>резентаци</w:t>
            </w:r>
            <w:r>
              <w:rPr>
                <w:rFonts w:ascii="Times New Roman" w:hAnsi="Times New Roman"/>
                <w:b/>
                <w:sz w:val="24"/>
                <w:szCs w:val="18"/>
              </w:rPr>
              <w:t>й (3 часа)</w:t>
            </w:r>
          </w:p>
        </w:tc>
        <w:tc>
          <w:tcPr>
            <w:tcW w:w="1134" w:type="dxa"/>
            <w:tcBorders>
              <w:top w:val="nil"/>
              <w:left w:val="nil"/>
              <w:bottom w:val="single" w:sz="4" w:space="0" w:color="auto"/>
              <w:right w:val="single" w:sz="4" w:space="0" w:color="auto"/>
            </w:tcBorders>
            <w:shd w:val="clear" w:color="auto" w:fill="auto"/>
            <w:noWrap/>
            <w:vAlign w:val="bottom"/>
          </w:tcPr>
          <w:p w:rsidR="00BE10D8" w:rsidRPr="008B01DF" w:rsidRDefault="00BE10D8" w:rsidP="00BE10D8">
            <w:pPr>
              <w:spacing w:after="0" w:line="240" w:lineRule="auto"/>
              <w:rPr>
                <w:rFonts w:ascii="Times New Roman" w:eastAsia="Times New Roman" w:hAnsi="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BE10D8" w:rsidRPr="008B01DF" w:rsidRDefault="00BE10D8" w:rsidP="00BE10D8">
            <w:pPr>
              <w:spacing w:after="0" w:line="240" w:lineRule="auto"/>
              <w:rPr>
                <w:rFonts w:ascii="Times New Roman" w:eastAsia="Times New Roman" w:hAnsi="Times New Roman"/>
                <w:color w:val="000000"/>
                <w:sz w:val="24"/>
                <w:szCs w:val="24"/>
                <w:lang w:eastAsia="ru-RU"/>
              </w:rPr>
            </w:pPr>
          </w:p>
        </w:tc>
      </w:tr>
      <w:tr w:rsidR="00BE10D8" w:rsidRPr="008B01DF" w:rsidTr="00A95DA1">
        <w:trPr>
          <w:trHeight w:val="533"/>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10D8" w:rsidRPr="008B01DF" w:rsidRDefault="00BE10D8" w:rsidP="00BE10D8">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en-US" w:eastAsia="ru-RU"/>
              </w:rPr>
              <w:t>18/</w:t>
            </w:r>
            <w:r w:rsidRPr="008B01DF">
              <w:rPr>
                <w:rFonts w:ascii="Times New Roman" w:eastAsia="Times New Roman" w:hAnsi="Times New Roman"/>
                <w:color w:val="000000"/>
                <w:sz w:val="24"/>
                <w:szCs w:val="24"/>
                <w:lang w:eastAsia="ru-RU"/>
              </w:rPr>
              <w:t>1</w:t>
            </w:r>
          </w:p>
        </w:tc>
        <w:tc>
          <w:tcPr>
            <w:tcW w:w="6662" w:type="dxa"/>
            <w:tcBorders>
              <w:top w:val="nil"/>
              <w:left w:val="nil"/>
              <w:bottom w:val="single" w:sz="4" w:space="0" w:color="auto"/>
              <w:right w:val="single" w:sz="4" w:space="0" w:color="auto"/>
            </w:tcBorders>
            <w:shd w:val="clear" w:color="auto" w:fill="auto"/>
            <w:vAlign w:val="center"/>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Анимация.</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BE10D8">
        <w:trPr>
          <w:trHeight w:val="273"/>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10D8" w:rsidRPr="008B01DF" w:rsidRDefault="00BE10D8" w:rsidP="00BE10D8">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en-US" w:eastAsia="ru-RU"/>
              </w:rPr>
              <w:t>19/</w:t>
            </w:r>
            <w:r w:rsidRPr="008B01DF">
              <w:rPr>
                <w:rFonts w:ascii="Times New Roman" w:eastAsia="Times New Roman" w:hAnsi="Times New Roman"/>
                <w:color w:val="000000"/>
                <w:sz w:val="24"/>
                <w:szCs w:val="24"/>
                <w:lang w:eastAsia="ru-RU"/>
              </w:rPr>
              <w:t>2</w:t>
            </w:r>
          </w:p>
        </w:tc>
        <w:tc>
          <w:tcPr>
            <w:tcW w:w="6662" w:type="dxa"/>
            <w:tcBorders>
              <w:top w:val="nil"/>
              <w:left w:val="nil"/>
              <w:bottom w:val="single" w:sz="4" w:space="0" w:color="auto"/>
              <w:right w:val="single" w:sz="4" w:space="0" w:color="auto"/>
            </w:tcBorders>
            <w:shd w:val="clear" w:color="auto" w:fill="auto"/>
            <w:vAlign w:val="center"/>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Создание движущихся изображений</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BE10D8">
        <w:trPr>
          <w:trHeight w:val="63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10D8" w:rsidRPr="008B01DF" w:rsidRDefault="00BE10D8" w:rsidP="00BE10D8">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en-US" w:eastAsia="ru-RU"/>
              </w:rPr>
              <w:t>20/</w:t>
            </w:r>
            <w:r w:rsidRPr="008B01DF">
              <w:rPr>
                <w:rFonts w:ascii="Times New Roman" w:eastAsia="Times New Roman" w:hAnsi="Times New Roman"/>
                <w:color w:val="000000"/>
                <w:sz w:val="24"/>
                <w:szCs w:val="24"/>
                <w:lang w:eastAsia="ru-RU"/>
              </w:rPr>
              <w:t>3</w:t>
            </w:r>
          </w:p>
        </w:tc>
        <w:tc>
          <w:tcPr>
            <w:tcW w:w="6662" w:type="dxa"/>
            <w:tcBorders>
              <w:top w:val="nil"/>
              <w:left w:val="nil"/>
              <w:bottom w:val="single" w:sz="4" w:space="0" w:color="auto"/>
              <w:right w:val="single" w:sz="4" w:space="0" w:color="auto"/>
            </w:tcBorders>
            <w:shd w:val="clear" w:color="auto" w:fill="auto"/>
            <w:vAlign w:val="center"/>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Контрольное тестирование по теме «</w:t>
            </w:r>
            <w:r w:rsidRPr="0067798C">
              <w:rPr>
                <w:rFonts w:ascii="Times New Roman" w:eastAsia="Times New Roman" w:hAnsi="Times New Roman"/>
                <w:color w:val="000000"/>
                <w:sz w:val="24"/>
                <w:szCs w:val="24"/>
                <w:lang w:eastAsia="ru-RU"/>
              </w:rPr>
              <w:t>Информационные технологии</w:t>
            </w:r>
            <w:r>
              <w:rPr>
                <w:rFonts w:ascii="Times New Roman" w:eastAsia="Times New Roman" w:hAnsi="Times New Roman"/>
                <w:color w:val="000000"/>
                <w:sz w:val="24"/>
                <w:szCs w:val="24"/>
                <w:lang w:eastAsia="ru-RU"/>
              </w:rPr>
              <w:t>»</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BE10D8">
        <w:trPr>
          <w:trHeight w:val="315"/>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0D8" w:rsidRPr="0067798C" w:rsidRDefault="00BE10D8" w:rsidP="00BE10D8">
            <w:pPr>
              <w:spacing w:after="0" w:line="240" w:lineRule="auto"/>
              <w:jc w:val="center"/>
              <w:rPr>
                <w:rFonts w:ascii="Times New Roman" w:eastAsia="Times New Roman" w:hAnsi="Times New Roman"/>
                <w:color w:val="000000"/>
                <w:sz w:val="24"/>
                <w:szCs w:val="24"/>
                <w:lang w:eastAsia="ru-RU"/>
              </w:rPr>
            </w:pPr>
          </w:p>
        </w:tc>
        <w:tc>
          <w:tcPr>
            <w:tcW w:w="6662" w:type="dxa"/>
            <w:tcBorders>
              <w:top w:val="nil"/>
              <w:left w:val="nil"/>
              <w:bottom w:val="single" w:sz="4" w:space="0" w:color="auto"/>
              <w:right w:val="single" w:sz="4" w:space="0" w:color="auto"/>
            </w:tcBorders>
            <w:shd w:val="clear" w:color="auto" w:fill="auto"/>
            <w:vAlign w:val="center"/>
            <w:hideMark/>
          </w:tcPr>
          <w:p w:rsidR="00BE10D8" w:rsidRPr="008B01DF" w:rsidRDefault="00BE10D8" w:rsidP="00BE10D8">
            <w:pPr>
              <w:spacing w:after="0" w:line="240" w:lineRule="auto"/>
              <w:rPr>
                <w:rFonts w:ascii="Times New Roman" w:eastAsia="Times New Roman" w:hAnsi="Times New Roman"/>
                <w:b/>
                <w:bCs/>
                <w:sz w:val="24"/>
                <w:szCs w:val="24"/>
                <w:lang w:eastAsia="ru-RU"/>
              </w:rPr>
            </w:pPr>
            <w:r w:rsidRPr="008B01DF">
              <w:rPr>
                <w:rFonts w:ascii="Times New Roman" w:eastAsia="Times New Roman" w:hAnsi="Times New Roman"/>
                <w:b/>
                <w:bCs/>
                <w:sz w:val="24"/>
                <w:szCs w:val="24"/>
                <w:lang w:eastAsia="ru-RU"/>
              </w:rPr>
              <w:t>Тема "</w:t>
            </w:r>
            <w:r w:rsidRPr="00E115DA">
              <w:rPr>
                <w:rFonts w:ascii="Times New Roman" w:hAnsi="Times New Roman"/>
                <w:b/>
                <w:color w:val="000000"/>
                <w:sz w:val="24"/>
                <w:szCs w:val="24"/>
              </w:rPr>
              <w:t xml:space="preserve"> Алгоритмизация и основы программирования </w:t>
            </w:r>
            <w:r w:rsidRPr="008B01DF">
              <w:rPr>
                <w:rFonts w:ascii="Times New Roman" w:eastAsia="Times New Roman" w:hAnsi="Times New Roman"/>
                <w:b/>
                <w:bCs/>
                <w:sz w:val="24"/>
                <w:szCs w:val="24"/>
                <w:lang w:eastAsia="ru-RU"/>
              </w:rPr>
              <w:t>"</w:t>
            </w:r>
            <w:r w:rsidRPr="00E115DA">
              <w:rPr>
                <w:rFonts w:ascii="Times New Roman" w:hAnsi="Times New Roman"/>
                <w:b/>
                <w:color w:val="000000"/>
                <w:sz w:val="24"/>
                <w:szCs w:val="24"/>
              </w:rPr>
              <w:t xml:space="preserve"> (1</w:t>
            </w:r>
            <w:r>
              <w:rPr>
                <w:rFonts w:ascii="Times New Roman" w:hAnsi="Times New Roman"/>
                <w:b/>
                <w:color w:val="000000"/>
                <w:sz w:val="24"/>
                <w:szCs w:val="24"/>
              </w:rPr>
              <w:t>2</w:t>
            </w:r>
            <w:r w:rsidRPr="00E115DA">
              <w:rPr>
                <w:rFonts w:ascii="Times New Roman" w:hAnsi="Times New Roman"/>
                <w:b/>
                <w:color w:val="000000"/>
                <w:sz w:val="24"/>
                <w:szCs w:val="24"/>
              </w:rPr>
              <w:t xml:space="preserve"> часов)</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BE10D8">
        <w:trPr>
          <w:trHeight w:val="63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en-US" w:eastAsia="ru-RU"/>
              </w:rPr>
              <w:lastRenderedPageBreak/>
              <w:t>21/</w:t>
            </w:r>
            <w:r w:rsidRPr="008B01DF">
              <w:rPr>
                <w:rFonts w:ascii="Times New Roman" w:eastAsia="Times New Roman" w:hAnsi="Times New Roman"/>
                <w:color w:val="000000"/>
                <w:sz w:val="24"/>
                <w:szCs w:val="24"/>
                <w:lang w:eastAsia="ru-RU"/>
              </w:rPr>
              <w:t>1</w:t>
            </w:r>
          </w:p>
        </w:tc>
        <w:tc>
          <w:tcPr>
            <w:tcW w:w="6662" w:type="dxa"/>
            <w:tcBorders>
              <w:top w:val="nil"/>
              <w:left w:val="nil"/>
              <w:bottom w:val="single" w:sz="4" w:space="0" w:color="auto"/>
              <w:right w:val="single" w:sz="4" w:space="0" w:color="auto"/>
            </w:tcBorders>
            <w:shd w:val="clear" w:color="auto" w:fill="auto"/>
            <w:vAlign w:val="center"/>
          </w:tcPr>
          <w:p w:rsidR="00BE10D8" w:rsidRPr="00A95DA1" w:rsidRDefault="00BE10D8" w:rsidP="00BE10D8">
            <w:pPr>
              <w:spacing w:after="0" w:line="240" w:lineRule="auto"/>
              <w:rPr>
                <w:rFonts w:ascii="Times New Roman" w:eastAsia="Times New Roman" w:hAnsi="Times New Roman"/>
                <w:color w:val="000000"/>
                <w:sz w:val="24"/>
                <w:szCs w:val="24"/>
                <w:lang w:eastAsia="ru-RU"/>
              </w:rPr>
            </w:pPr>
            <w:r w:rsidRPr="00A95DA1">
              <w:rPr>
                <w:rFonts w:ascii="Times New Roman" w:hAnsi="Times New Roman"/>
                <w:sz w:val="24"/>
                <w:szCs w:val="24"/>
              </w:rPr>
              <w:t>Понятие алгоритма. Исполнители алгоритмов. Линейные алгоритмы.</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BE10D8">
        <w:trPr>
          <w:trHeight w:val="491"/>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en-US" w:eastAsia="ru-RU"/>
              </w:rPr>
              <w:t>22/</w:t>
            </w:r>
            <w:r w:rsidRPr="008B01DF">
              <w:rPr>
                <w:rFonts w:ascii="Times New Roman" w:eastAsia="Times New Roman" w:hAnsi="Times New Roman"/>
                <w:color w:val="000000"/>
                <w:sz w:val="24"/>
                <w:szCs w:val="24"/>
                <w:lang w:eastAsia="ru-RU"/>
              </w:rPr>
              <w:t>2</w:t>
            </w:r>
          </w:p>
        </w:tc>
        <w:tc>
          <w:tcPr>
            <w:tcW w:w="6662" w:type="dxa"/>
            <w:tcBorders>
              <w:top w:val="nil"/>
              <w:left w:val="nil"/>
              <w:bottom w:val="single" w:sz="4" w:space="0" w:color="auto"/>
              <w:right w:val="single" w:sz="4" w:space="0" w:color="auto"/>
            </w:tcBorders>
            <w:shd w:val="clear" w:color="auto" w:fill="auto"/>
            <w:vAlign w:val="center"/>
          </w:tcPr>
          <w:p w:rsidR="00BE10D8" w:rsidRPr="00A95DA1" w:rsidRDefault="00BE10D8" w:rsidP="00BE10D8">
            <w:pPr>
              <w:spacing w:after="0" w:line="240" w:lineRule="auto"/>
              <w:rPr>
                <w:rFonts w:ascii="Times New Roman" w:eastAsia="Times New Roman" w:hAnsi="Times New Roman"/>
                <w:color w:val="000000"/>
                <w:sz w:val="24"/>
                <w:szCs w:val="24"/>
                <w:lang w:eastAsia="ru-RU"/>
              </w:rPr>
            </w:pPr>
            <w:r w:rsidRPr="00A95DA1">
              <w:rPr>
                <w:rFonts w:ascii="Times New Roman" w:hAnsi="Times New Roman"/>
                <w:sz w:val="24"/>
                <w:szCs w:val="24"/>
              </w:rPr>
              <w:t xml:space="preserve">Циклические алгоритмы. </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A95DA1">
        <w:trPr>
          <w:trHeight w:val="543"/>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en-US" w:eastAsia="ru-RU"/>
              </w:rPr>
              <w:t>23/</w:t>
            </w:r>
            <w:r w:rsidRPr="008B01DF">
              <w:rPr>
                <w:rFonts w:ascii="Times New Roman" w:eastAsia="Times New Roman" w:hAnsi="Times New Roman"/>
                <w:color w:val="000000"/>
                <w:sz w:val="24"/>
                <w:szCs w:val="24"/>
                <w:lang w:eastAsia="ru-RU"/>
              </w:rPr>
              <w:t>3</w:t>
            </w:r>
          </w:p>
        </w:tc>
        <w:tc>
          <w:tcPr>
            <w:tcW w:w="6662" w:type="dxa"/>
            <w:tcBorders>
              <w:top w:val="nil"/>
              <w:left w:val="nil"/>
              <w:bottom w:val="single" w:sz="4" w:space="0" w:color="auto"/>
              <w:right w:val="single" w:sz="4" w:space="0" w:color="auto"/>
            </w:tcBorders>
            <w:shd w:val="clear" w:color="auto" w:fill="auto"/>
            <w:vAlign w:val="center"/>
          </w:tcPr>
          <w:p w:rsidR="00BE10D8" w:rsidRPr="00A95DA1" w:rsidRDefault="00BE10D8" w:rsidP="00BE10D8">
            <w:pPr>
              <w:spacing w:after="0" w:line="240" w:lineRule="auto"/>
              <w:jc w:val="both"/>
              <w:rPr>
                <w:rFonts w:ascii="Times New Roman" w:eastAsia="Times New Roman" w:hAnsi="Times New Roman"/>
                <w:sz w:val="24"/>
                <w:szCs w:val="24"/>
                <w:lang w:eastAsia="ru-RU"/>
              </w:rPr>
            </w:pPr>
            <w:r w:rsidRPr="00A95DA1">
              <w:rPr>
                <w:rFonts w:ascii="Times New Roman" w:hAnsi="Times New Roman"/>
                <w:sz w:val="24"/>
                <w:szCs w:val="24"/>
              </w:rPr>
              <w:t xml:space="preserve">Знакомство со средой программирования Кумир. Исполнитель «Робот» </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A95DA1">
        <w:trPr>
          <w:trHeight w:val="599"/>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jc w:val="center"/>
              <w:rPr>
                <w:rFonts w:ascii="Times New Roman" w:eastAsia="Times New Roman" w:hAnsi="Times New Roman"/>
                <w:color w:val="000000"/>
                <w:sz w:val="24"/>
                <w:szCs w:val="24"/>
                <w:lang w:eastAsia="ru-RU"/>
              </w:rPr>
            </w:pPr>
            <w:r w:rsidRPr="009706CE">
              <w:rPr>
                <w:rFonts w:ascii="Times New Roman" w:eastAsia="Times New Roman" w:hAnsi="Times New Roman"/>
                <w:color w:val="000000"/>
                <w:sz w:val="24"/>
                <w:szCs w:val="24"/>
                <w:lang w:eastAsia="ru-RU"/>
              </w:rPr>
              <w:t>24/</w:t>
            </w:r>
            <w:r w:rsidRPr="008B01DF">
              <w:rPr>
                <w:rFonts w:ascii="Times New Roman" w:eastAsia="Times New Roman" w:hAnsi="Times New Roman"/>
                <w:color w:val="000000"/>
                <w:sz w:val="24"/>
                <w:szCs w:val="24"/>
                <w:lang w:eastAsia="ru-RU"/>
              </w:rPr>
              <w:t>4</w:t>
            </w:r>
          </w:p>
        </w:tc>
        <w:tc>
          <w:tcPr>
            <w:tcW w:w="6662" w:type="dxa"/>
            <w:tcBorders>
              <w:top w:val="nil"/>
              <w:left w:val="nil"/>
              <w:bottom w:val="single" w:sz="4" w:space="0" w:color="auto"/>
              <w:right w:val="single" w:sz="4" w:space="0" w:color="auto"/>
            </w:tcBorders>
            <w:shd w:val="clear" w:color="auto" w:fill="auto"/>
            <w:vAlign w:val="center"/>
          </w:tcPr>
          <w:p w:rsidR="00BE10D8" w:rsidRPr="00A95DA1" w:rsidRDefault="00BE10D8" w:rsidP="00BE10D8">
            <w:pPr>
              <w:spacing w:after="0" w:line="240" w:lineRule="auto"/>
              <w:rPr>
                <w:rFonts w:ascii="Times New Roman" w:eastAsia="Times New Roman" w:hAnsi="Times New Roman"/>
                <w:sz w:val="24"/>
                <w:szCs w:val="24"/>
                <w:lang w:eastAsia="ru-RU"/>
              </w:rPr>
            </w:pPr>
            <w:r w:rsidRPr="00A95DA1">
              <w:rPr>
                <w:rFonts w:ascii="Times New Roman" w:hAnsi="Times New Roman"/>
                <w:sz w:val="24"/>
                <w:szCs w:val="24"/>
              </w:rPr>
              <w:t>Работа в среде программирования Кумир.</w:t>
            </w:r>
            <w:r w:rsidR="00A95DA1">
              <w:rPr>
                <w:rFonts w:ascii="Times New Roman" w:hAnsi="Times New Roman"/>
                <w:sz w:val="24"/>
                <w:szCs w:val="24"/>
              </w:rPr>
              <w:t xml:space="preserve"> </w:t>
            </w:r>
            <w:r w:rsidRPr="00A95DA1">
              <w:rPr>
                <w:rFonts w:ascii="Times New Roman" w:hAnsi="Times New Roman"/>
                <w:sz w:val="24"/>
                <w:szCs w:val="24"/>
              </w:rPr>
              <w:t xml:space="preserve">Исполнитель «Робот» </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A95DA1">
        <w:trPr>
          <w:trHeight w:val="645"/>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en-US" w:eastAsia="ru-RU"/>
              </w:rPr>
              <w:t>25/</w:t>
            </w:r>
            <w:r>
              <w:rPr>
                <w:rFonts w:ascii="Times New Roman" w:eastAsia="Times New Roman" w:hAnsi="Times New Roman"/>
                <w:color w:val="000000"/>
                <w:sz w:val="24"/>
                <w:szCs w:val="24"/>
                <w:lang w:eastAsia="ru-RU"/>
              </w:rPr>
              <w:t>5</w:t>
            </w:r>
          </w:p>
        </w:tc>
        <w:tc>
          <w:tcPr>
            <w:tcW w:w="6662" w:type="dxa"/>
            <w:tcBorders>
              <w:top w:val="nil"/>
              <w:left w:val="nil"/>
              <w:bottom w:val="single" w:sz="4" w:space="0" w:color="auto"/>
              <w:right w:val="single" w:sz="4" w:space="0" w:color="auto"/>
            </w:tcBorders>
            <w:shd w:val="clear" w:color="auto" w:fill="auto"/>
            <w:vAlign w:val="center"/>
          </w:tcPr>
          <w:p w:rsidR="00BE10D8" w:rsidRPr="00A95DA1" w:rsidRDefault="00BE10D8" w:rsidP="00BE10D8">
            <w:pPr>
              <w:spacing w:after="0" w:line="240" w:lineRule="auto"/>
              <w:rPr>
                <w:rFonts w:ascii="Times New Roman" w:eastAsia="Times New Roman" w:hAnsi="Times New Roman"/>
                <w:sz w:val="24"/>
                <w:szCs w:val="24"/>
                <w:lang w:eastAsia="ru-RU"/>
              </w:rPr>
            </w:pPr>
            <w:r w:rsidRPr="00A95DA1">
              <w:rPr>
                <w:rFonts w:ascii="Times New Roman" w:hAnsi="Times New Roman"/>
                <w:sz w:val="24"/>
                <w:szCs w:val="24"/>
              </w:rPr>
              <w:t xml:space="preserve">Работа в среде программирования Кумир. Исполнитель «Робот» </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p>
        </w:tc>
      </w:tr>
      <w:tr w:rsidR="00BE10D8" w:rsidRPr="008B01DF" w:rsidTr="00A95DA1">
        <w:trPr>
          <w:trHeight w:val="569"/>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en-US" w:eastAsia="ru-RU"/>
              </w:rPr>
              <w:t>26/</w:t>
            </w:r>
            <w:r>
              <w:rPr>
                <w:rFonts w:ascii="Times New Roman" w:eastAsia="Times New Roman" w:hAnsi="Times New Roman"/>
                <w:color w:val="000000"/>
                <w:sz w:val="24"/>
                <w:szCs w:val="24"/>
                <w:lang w:eastAsia="ru-RU"/>
              </w:rPr>
              <w:t>6</w:t>
            </w:r>
          </w:p>
        </w:tc>
        <w:tc>
          <w:tcPr>
            <w:tcW w:w="6662" w:type="dxa"/>
            <w:tcBorders>
              <w:top w:val="nil"/>
              <w:left w:val="nil"/>
              <w:bottom w:val="single" w:sz="4" w:space="0" w:color="auto"/>
              <w:right w:val="single" w:sz="4" w:space="0" w:color="auto"/>
            </w:tcBorders>
            <w:shd w:val="clear" w:color="auto" w:fill="auto"/>
            <w:vAlign w:val="center"/>
          </w:tcPr>
          <w:p w:rsidR="00BE10D8" w:rsidRPr="00A95DA1" w:rsidRDefault="00BE10D8" w:rsidP="00BE10D8">
            <w:pPr>
              <w:spacing w:after="0" w:line="240" w:lineRule="auto"/>
              <w:rPr>
                <w:rFonts w:ascii="Times New Roman" w:eastAsia="Times New Roman" w:hAnsi="Times New Roman"/>
                <w:sz w:val="24"/>
                <w:szCs w:val="24"/>
                <w:lang w:eastAsia="ru-RU"/>
              </w:rPr>
            </w:pPr>
            <w:r w:rsidRPr="00A95DA1">
              <w:rPr>
                <w:rFonts w:ascii="Times New Roman" w:hAnsi="Times New Roman"/>
                <w:sz w:val="24"/>
                <w:szCs w:val="24"/>
              </w:rPr>
              <w:t xml:space="preserve">Работа в среде программирования Кумир. Исполнитель «Робот». Цикл  </w:t>
            </w:r>
            <w:r w:rsidRPr="00A95DA1">
              <w:rPr>
                <w:rFonts w:ascii="Times New Roman" w:hAnsi="Times New Roman"/>
                <w:sz w:val="24"/>
                <w:szCs w:val="24"/>
                <w:lang w:val="en-US"/>
              </w:rPr>
              <w:t>n</w:t>
            </w:r>
            <w:r w:rsidRPr="00A95DA1">
              <w:rPr>
                <w:rFonts w:ascii="Times New Roman" w:hAnsi="Times New Roman"/>
                <w:sz w:val="24"/>
                <w:szCs w:val="24"/>
              </w:rPr>
              <w:t xml:space="preserve"> раз</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p>
        </w:tc>
      </w:tr>
      <w:tr w:rsidR="00BE10D8" w:rsidRPr="008B01DF" w:rsidTr="00BE10D8">
        <w:trPr>
          <w:trHeight w:val="789"/>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en-US" w:eastAsia="ru-RU"/>
              </w:rPr>
              <w:t>27/</w:t>
            </w:r>
            <w:r>
              <w:rPr>
                <w:rFonts w:ascii="Times New Roman" w:eastAsia="Times New Roman" w:hAnsi="Times New Roman"/>
                <w:color w:val="000000"/>
                <w:sz w:val="24"/>
                <w:szCs w:val="24"/>
                <w:lang w:eastAsia="ru-RU"/>
              </w:rPr>
              <w:t>7</w:t>
            </w:r>
          </w:p>
        </w:tc>
        <w:tc>
          <w:tcPr>
            <w:tcW w:w="6662" w:type="dxa"/>
            <w:tcBorders>
              <w:top w:val="nil"/>
              <w:left w:val="nil"/>
              <w:bottom w:val="single" w:sz="4" w:space="0" w:color="auto"/>
              <w:right w:val="single" w:sz="4" w:space="0" w:color="auto"/>
            </w:tcBorders>
            <w:shd w:val="clear" w:color="auto" w:fill="auto"/>
            <w:vAlign w:val="center"/>
          </w:tcPr>
          <w:p w:rsidR="00BE10D8" w:rsidRPr="00A95DA1" w:rsidRDefault="00BE10D8" w:rsidP="00BE10D8">
            <w:pPr>
              <w:spacing w:after="0" w:line="240" w:lineRule="auto"/>
              <w:rPr>
                <w:rFonts w:ascii="Times New Roman" w:eastAsia="Times New Roman" w:hAnsi="Times New Roman"/>
                <w:sz w:val="24"/>
                <w:szCs w:val="24"/>
                <w:lang w:eastAsia="ru-RU"/>
              </w:rPr>
            </w:pPr>
            <w:r w:rsidRPr="00A95DA1">
              <w:rPr>
                <w:rFonts w:ascii="Times New Roman" w:hAnsi="Times New Roman"/>
                <w:sz w:val="24"/>
                <w:szCs w:val="24"/>
              </w:rPr>
              <w:t>Работа в среде программирования Кумир. Исполнитель «Робот». Цикл</w:t>
            </w:r>
            <w:r w:rsidRPr="00A95DA1">
              <w:rPr>
                <w:rFonts w:ascii="Times New Roman" w:hAnsi="Times New Roman"/>
                <w:sz w:val="24"/>
                <w:szCs w:val="24"/>
                <w:lang w:val="en-US"/>
              </w:rPr>
              <w:t xml:space="preserve"> </w:t>
            </w:r>
            <w:r w:rsidRPr="00A95DA1">
              <w:rPr>
                <w:rFonts w:ascii="Times New Roman" w:hAnsi="Times New Roman"/>
                <w:sz w:val="24"/>
                <w:szCs w:val="24"/>
              </w:rPr>
              <w:t>пока</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p>
        </w:tc>
      </w:tr>
      <w:tr w:rsidR="00BE10D8" w:rsidRPr="008B01DF" w:rsidTr="00A95DA1">
        <w:trPr>
          <w:trHeight w:val="759"/>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0D8" w:rsidRPr="00DE65AC" w:rsidRDefault="00BE10D8" w:rsidP="00BE10D8">
            <w:pPr>
              <w:spacing w:after="0" w:line="240" w:lineRule="auto"/>
              <w:jc w:val="cente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val="en-US" w:eastAsia="ru-RU"/>
              </w:rPr>
              <w:t>28/8</w:t>
            </w:r>
          </w:p>
        </w:tc>
        <w:tc>
          <w:tcPr>
            <w:tcW w:w="6662" w:type="dxa"/>
            <w:tcBorders>
              <w:top w:val="nil"/>
              <w:left w:val="nil"/>
              <w:bottom w:val="single" w:sz="4" w:space="0" w:color="auto"/>
              <w:right w:val="single" w:sz="4" w:space="0" w:color="auto"/>
            </w:tcBorders>
            <w:shd w:val="clear" w:color="auto" w:fill="auto"/>
            <w:vAlign w:val="center"/>
          </w:tcPr>
          <w:p w:rsidR="00BE10D8" w:rsidRPr="00A95DA1" w:rsidRDefault="00BE10D8" w:rsidP="00BE10D8">
            <w:pPr>
              <w:spacing w:after="0" w:line="240" w:lineRule="auto"/>
              <w:rPr>
                <w:rFonts w:ascii="Times New Roman" w:eastAsia="Times New Roman" w:hAnsi="Times New Roman"/>
                <w:sz w:val="24"/>
                <w:szCs w:val="24"/>
                <w:lang w:eastAsia="ru-RU"/>
              </w:rPr>
            </w:pPr>
            <w:r w:rsidRPr="00A95DA1">
              <w:rPr>
                <w:rFonts w:ascii="Times New Roman" w:hAnsi="Times New Roman"/>
                <w:sz w:val="24"/>
                <w:szCs w:val="24"/>
              </w:rPr>
              <w:t>Работа в среде программирования Кумир. Исполнитель «Робот». Цикл</w:t>
            </w:r>
            <w:r w:rsidRPr="00A95DA1">
              <w:rPr>
                <w:rFonts w:ascii="Times New Roman" w:hAnsi="Times New Roman"/>
                <w:sz w:val="24"/>
                <w:szCs w:val="24"/>
                <w:lang w:val="en-US"/>
              </w:rPr>
              <w:t xml:space="preserve"> </w:t>
            </w:r>
            <w:r w:rsidRPr="00A95DA1">
              <w:rPr>
                <w:rFonts w:ascii="Times New Roman" w:hAnsi="Times New Roman"/>
                <w:sz w:val="24"/>
                <w:szCs w:val="24"/>
              </w:rPr>
              <w:t>пока</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p>
        </w:tc>
      </w:tr>
      <w:tr w:rsidR="00BE10D8" w:rsidRPr="008B01DF" w:rsidTr="00A95DA1">
        <w:trPr>
          <w:trHeight w:val="543"/>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0D8" w:rsidRPr="00DE65AC" w:rsidRDefault="00BE10D8" w:rsidP="00BE10D8">
            <w:pPr>
              <w:spacing w:after="0" w:line="240" w:lineRule="auto"/>
              <w:jc w:val="cente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val="en-US" w:eastAsia="ru-RU"/>
              </w:rPr>
              <w:t>29/9</w:t>
            </w:r>
          </w:p>
        </w:tc>
        <w:tc>
          <w:tcPr>
            <w:tcW w:w="6662" w:type="dxa"/>
            <w:tcBorders>
              <w:top w:val="nil"/>
              <w:left w:val="nil"/>
              <w:bottom w:val="single" w:sz="4" w:space="0" w:color="auto"/>
              <w:right w:val="single" w:sz="4" w:space="0" w:color="auto"/>
            </w:tcBorders>
            <w:shd w:val="clear" w:color="auto" w:fill="auto"/>
            <w:vAlign w:val="center"/>
          </w:tcPr>
          <w:p w:rsidR="00BE10D8" w:rsidRPr="00A95DA1" w:rsidRDefault="00BE10D8" w:rsidP="00BE10D8">
            <w:pPr>
              <w:spacing w:after="0" w:line="240" w:lineRule="auto"/>
              <w:rPr>
                <w:rFonts w:ascii="Times New Roman" w:eastAsia="Times New Roman" w:hAnsi="Times New Roman"/>
                <w:sz w:val="24"/>
                <w:szCs w:val="24"/>
                <w:lang w:eastAsia="ru-RU"/>
              </w:rPr>
            </w:pPr>
            <w:r w:rsidRPr="00A95DA1">
              <w:rPr>
                <w:rFonts w:ascii="Times New Roman" w:hAnsi="Times New Roman"/>
                <w:sz w:val="24"/>
                <w:szCs w:val="24"/>
              </w:rPr>
              <w:t xml:space="preserve">Вспомогательные алгоритмы Работа в среде программирования Кумир. Исполнитель «Робот» </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p>
        </w:tc>
      </w:tr>
      <w:tr w:rsidR="00BE10D8" w:rsidRPr="008B01DF" w:rsidTr="00A95DA1">
        <w:trPr>
          <w:trHeight w:val="693"/>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0D8" w:rsidRPr="00DE65AC" w:rsidRDefault="00BE10D8" w:rsidP="00BE10D8">
            <w:pPr>
              <w:spacing w:after="0" w:line="240" w:lineRule="auto"/>
              <w:jc w:val="cente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val="en-US" w:eastAsia="ru-RU"/>
              </w:rPr>
              <w:t>30/10</w:t>
            </w:r>
          </w:p>
        </w:tc>
        <w:tc>
          <w:tcPr>
            <w:tcW w:w="6662" w:type="dxa"/>
            <w:tcBorders>
              <w:top w:val="nil"/>
              <w:left w:val="nil"/>
              <w:bottom w:val="single" w:sz="4" w:space="0" w:color="auto"/>
              <w:right w:val="single" w:sz="4" w:space="0" w:color="auto"/>
            </w:tcBorders>
            <w:shd w:val="clear" w:color="auto" w:fill="auto"/>
            <w:vAlign w:val="center"/>
          </w:tcPr>
          <w:p w:rsidR="00BE10D8" w:rsidRPr="00A95DA1" w:rsidRDefault="00BE10D8" w:rsidP="00BE10D8">
            <w:pPr>
              <w:spacing w:after="0" w:line="240" w:lineRule="auto"/>
              <w:rPr>
                <w:rFonts w:ascii="Times New Roman" w:eastAsia="Times New Roman" w:hAnsi="Times New Roman"/>
                <w:sz w:val="24"/>
                <w:szCs w:val="24"/>
                <w:lang w:eastAsia="ru-RU"/>
              </w:rPr>
            </w:pPr>
            <w:r w:rsidRPr="00A95DA1">
              <w:rPr>
                <w:rFonts w:ascii="Times New Roman" w:hAnsi="Times New Roman"/>
                <w:sz w:val="24"/>
                <w:szCs w:val="24"/>
              </w:rPr>
              <w:t xml:space="preserve">Вспомогательные алгоритмы. Работа в среде программирования </w:t>
            </w:r>
            <w:proofErr w:type="spellStart"/>
            <w:r w:rsidRPr="00A95DA1">
              <w:rPr>
                <w:rFonts w:ascii="Times New Roman" w:hAnsi="Times New Roman"/>
                <w:sz w:val="24"/>
                <w:szCs w:val="24"/>
              </w:rPr>
              <w:t>Кумир</w:t>
            </w:r>
            <w:proofErr w:type="gramStart"/>
            <w:r w:rsidRPr="00A95DA1">
              <w:rPr>
                <w:rFonts w:ascii="Times New Roman" w:hAnsi="Times New Roman"/>
                <w:sz w:val="24"/>
                <w:szCs w:val="24"/>
              </w:rPr>
              <w:t>.И</w:t>
            </w:r>
            <w:proofErr w:type="gramEnd"/>
            <w:r w:rsidRPr="00A95DA1">
              <w:rPr>
                <w:rFonts w:ascii="Times New Roman" w:hAnsi="Times New Roman"/>
                <w:sz w:val="24"/>
                <w:szCs w:val="24"/>
              </w:rPr>
              <w:t>сполнитель</w:t>
            </w:r>
            <w:proofErr w:type="spellEnd"/>
            <w:r w:rsidRPr="00A95DA1">
              <w:rPr>
                <w:rFonts w:ascii="Times New Roman" w:hAnsi="Times New Roman"/>
                <w:sz w:val="24"/>
                <w:szCs w:val="24"/>
              </w:rPr>
              <w:t xml:space="preserve"> «Робот» </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p>
        </w:tc>
      </w:tr>
      <w:tr w:rsidR="00BE10D8" w:rsidRPr="008B01DF" w:rsidTr="00A95DA1">
        <w:trPr>
          <w:trHeight w:val="689"/>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0D8" w:rsidRPr="00562DC3" w:rsidRDefault="00BE10D8" w:rsidP="00BE10D8">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31/11</w:t>
            </w:r>
          </w:p>
        </w:tc>
        <w:tc>
          <w:tcPr>
            <w:tcW w:w="6662" w:type="dxa"/>
            <w:tcBorders>
              <w:top w:val="nil"/>
              <w:left w:val="nil"/>
              <w:bottom w:val="single" w:sz="4" w:space="0" w:color="auto"/>
              <w:right w:val="single" w:sz="4" w:space="0" w:color="auto"/>
            </w:tcBorders>
            <w:shd w:val="clear" w:color="auto" w:fill="auto"/>
            <w:vAlign w:val="center"/>
          </w:tcPr>
          <w:p w:rsidR="00BE10D8" w:rsidRPr="00A95DA1" w:rsidRDefault="00BE10D8" w:rsidP="00BE10D8">
            <w:pPr>
              <w:spacing w:after="0" w:line="240" w:lineRule="auto"/>
              <w:rPr>
                <w:rFonts w:ascii="Times New Roman" w:eastAsia="Times New Roman" w:hAnsi="Times New Roman"/>
                <w:sz w:val="24"/>
                <w:szCs w:val="24"/>
                <w:lang w:eastAsia="ru-RU"/>
              </w:rPr>
            </w:pPr>
            <w:r w:rsidRPr="00A95DA1">
              <w:rPr>
                <w:rFonts w:ascii="Times New Roman" w:hAnsi="Times New Roman"/>
                <w:sz w:val="24"/>
                <w:szCs w:val="24"/>
              </w:rPr>
              <w:t xml:space="preserve">Вспомогательные алгоритмы. Работа в среде программирования </w:t>
            </w:r>
            <w:proofErr w:type="spellStart"/>
            <w:r w:rsidRPr="00A95DA1">
              <w:rPr>
                <w:rFonts w:ascii="Times New Roman" w:hAnsi="Times New Roman"/>
                <w:sz w:val="24"/>
                <w:szCs w:val="24"/>
              </w:rPr>
              <w:t>Кумир</w:t>
            </w:r>
            <w:proofErr w:type="gramStart"/>
            <w:r w:rsidRPr="00A95DA1">
              <w:rPr>
                <w:rFonts w:ascii="Times New Roman" w:hAnsi="Times New Roman"/>
                <w:sz w:val="24"/>
                <w:szCs w:val="24"/>
              </w:rPr>
              <w:t>.И</w:t>
            </w:r>
            <w:proofErr w:type="gramEnd"/>
            <w:r w:rsidRPr="00A95DA1">
              <w:rPr>
                <w:rFonts w:ascii="Times New Roman" w:hAnsi="Times New Roman"/>
                <w:sz w:val="24"/>
                <w:szCs w:val="24"/>
              </w:rPr>
              <w:t>сполнитель</w:t>
            </w:r>
            <w:proofErr w:type="spellEnd"/>
            <w:r w:rsidRPr="00A95DA1">
              <w:rPr>
                <w:rFonts w:ascii="Times New Roman" w:hAnsi="Times New Roman"/>
                <w:sz w:val="24"/>
                <w:szCs w:val="24"/>
              </w:rPr>
              <w:t xml:space="preserve"> «Робот» </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p>
        </w:tc>
      </w:tr>
      <w:tr w:rsidR="00BE10D8" w:rsidRPr="008B01DF" w:rsidTr="00A95DA1">
        <w:trPr>
          <w:trHeight w:val="571"/>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0D8" w:rsidRPr="00562DC3" w:rsidRDefault="00BE10D8" w:rsidP="00BE10D8">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32/12</w:t>
            </w:r>
          </w:p>
        </w:tc>
        <w:tc>
          <w:tcPr>
            <w:tcW w:w="6662" w:type="dxa"/>
            <w:tcBorders>
              <w:top w:val="nil"/>
              <w:left w:val="nil"/>
              <w:bottom w:val="single" w:sz="4" w:space="0" w:color="auto"/>
              <w:right w:val="single" w:sz="4" w:space="0" w:color="auto"/>
            </w:tcBorders>
            <w:shd w:val="clear" w:color="auto" w:fill="auto"/>
            <w:vAlign w:val="center"/>
          </w:tcPr>
          <w:p w:rsidR="00BE10D8" w:rsidRPr="00A95DA1" w:rsidRDefault="00BE10D8" w:rsidP="00BE10D8">
            <w:pPr>
              <w:pStyle w:val="Default"/>
              <w:rPr>
                <w:rFonts w:eastAsia="Times New Roman"/>
                <w:lang w:eastAsia="ru-RU"/>
              </w:rPr>
            </w:pPr>
            <w:r w:rsidRPr="00A95DA1">
              <w:rPr>
                <w:rFonts w:eastAsia="Times New Roman"/>
                <w:lang w:eastAsia="ru-RU"/>
              </w:rPr>
              <w:t>Контрольная работа по теме: «Алгоритмизация»</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p>
        </w:tc>
      </w:tr>
      <w:tr w:rsidR="00BE10D8" w:rsidRPr="008B01DF" w:rsidTr="00BE10D8">
        <w:trPr>
          <w:trHeight w:val="63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10D8" w:rsidRPr="008B01DF" w:rsidRDefault="00BE10D8" w:rsidP="00BE10D8">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en-US" w:eastAsia="ru-RU"/>
              </w:rPr>
              <w:t>33/</w:t>
            </w:r>
            <w:r w:rsidRPr="008B01DF">
              <w:rPr>
                <w:rFonts w:ascii="Times New Roman" w:eastAsia="Times New Roman" w:hAnsi="Times New Roman"/>
                <w:color w:val="000000"/>
                <w:sz w:val="24"/>
                <w:szCs w:val="24"/>
                <w:lang w:eastAsia="ru-RU"/>
              </w:rPr>
              <w:t>3</w:t>
            </w:r>
          </w:p>
        </w:tc>
        <w:tc>
          <w:tcPr>
            <w:tcW w:w="6662" w:type="dxa"/>
            <w:tcBorders>
              <w:top w:val="nil"/>
              <w:left w:val="nil"/>
              <w:bottom w:val="single" w:sz="4" w:space="0" w:color="auto"/>
              <w:right w:val="single" w:sz="4" w:space="0" w:color="auto"/>
            </w:tcBorders>
            <w:shd w:val="clear" w:color="auto" w:fill="auto"/>
            <w:vAlign w:val="center"/>
            <w:hideMark/>
          </w:tcPr>
          <w:p w:rsidR="00BE10D8" w:rsidRPr="00A95DA1" w:rsidRDefault="00BE10D8" w:rsidP="00BE10D8">
            <w:pPr>
              <w:spacing w:after="0" w:line="240" w:lineRule="auto"/>
              <w:rPr>
                <w:rFonts w:ascii="Times New Roman" w:eastAsia="Times New Roman" w:hAnsi="Times New Roman"/>
                <w:color w:val="000000"/>
                <w:sz w:val="24"/>
                <w:szCs w:val="24"/>
                <w:lang w:eastAsia="ru-RU"/>
              </w:rPr>
            </w:pPr>
            <w:r w:rsidRPr="00A95DA1">
              <w:rPr>
                <w:rFonts w:ascii="Times New Roman" w:eastAsia="Times New Roman" w:hAnsi="Times New Roman"/>
                <w:color w:val="000000"/>
                <w:sz w:val="24"/>
                <w:szCs w:val="24"/>
                <w:lang w:eastAsia="ru-RU"/>
              </w:rPr>
              <w:t>Обобщающий урок по изученному курсу.</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r w:rsidR="00BE10D8" w:rsidRPr="008B01DF" w:rsidTr="00BE10D8">
        <w:trPr>
          <w:trHeight w:val="63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10D8" w:rsidRPr="009706CE" w:rsidRDefault="00BE10D8" w:rsidP="00BE10D8">
            <w:pPr>
              <w:spacing w:after="0" w:line="240" w:lineRule="auto"/>
              <w:jc w:val="center"/>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val="en-US" w:eastAsia="ru-RU"/>
              </w:rPr>
              <w:t>34/4</w:t>
            </w:r>
          </w:p>
        </w:tc>
        <w:tc>
          <w:tcPr>
            <w:tcW w:w="6662" w:type="dxa"/>
            <w:tcBorders>
              <w:top w:val="nil"/>
              <w:left w:val="nil"/>
              <w:bottom w:val="single" w:sz="4" w:space="0" w:color="auto"/>
              <w:right w:val="single" w:sz="4" w:space="0" w:color="auto"/>
            </w:tcBorders>
            <w:shd w:val="clear" w:color="auto" w:fill="auto"/>
            <w:vAlign w:val="center"/>
            <w:hideMark/>
          </w:tcPr>
          <w:p w:rsidR="00BE10D8" w:rsidRPr="00A95DA1" w:rsidRDefault="00BE10D8" w:rsidP="00BE10D8">
            <w:pPr>
              <w:spacing w:after="0" w:line="240" w:lineRule="auto"/>
              <w:rPr>
                <w:rFonts w:ascii="Times New Roman" w:eastAsia="Times New Roman" w:hAnsi="Times New Roman"/>
                <w:color w:val="000000"/>
                <w:sz w:val="24"/>
                <w:szCs w:val="24"/>
                <w:lang w:eastAsia="ru-RU"/>
              </w:rPr>
            </w:pPr>
            <w:r w:rsidRPr="00A95DA1">
              <w:rPr>
                <w:rFonts w:ascii="Times New Roman" w:eastAsia="Times New Roman" w:hAnsi="Times New Roman"/>
                <w:color w:val="000000"/>
                <w:sz w:val="24"/>
                <w:szCs w:val="24"/>
                <w:lang w:eastAsia="ru-RU"/>
              </w:rPr>
              <w:t>Обобщающий урок по изученному курсу. Игры, эстафеты.</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BE10D8" w:rsidRPr="008B01DF" w:rsidRDefault="00BE10D8" w:rsidP="00BE10D8">
            <w:pPr>
              <w:spacing w:after="0" w:line="240" w:lineRule="auto"/>
              <w:rPr>
                <w:rFonts w:ascii="Times New Roman" w:eastAsia="Times New Roman" w:hAnsi="Times New Roman"/>
                <w:color w:val="000000"/>
                <w:sz w:val="24"/>
                <w:szCs w:val="24"/>
                <w:lang w:eastAsia="ru-RU"/>
              </w:rPr>
            </w:pPr>
            <w:r w:rsidRPr="008B01DF">
              <w:rPr>
                <w:rFonts w:ascii="Times New Roman" w:eastAsia="Times New Roman" w:hAnsi="Times New Roman"/>
                <w:color w:val="000000"/>
                <w:sz w:val="24"/>
                <w:szCs w:val="24"/>
                <w:lang w:eastAsia="ru-RU"/>
              </w:rPr>
              <w:t> </w:t>
            </w:r>
          </w:p>
        </w:tc>
      </w:tr>
    </w:tbl>
    <w:p w:rsidR="002A2828" w:rsidRDefault="002A2828" w:rsidP="002A2828">
      <w:pPr>
        <w:rPr>
          <w:rFonts w:ascii="LiberationSerif" w:eastAsia="Times New Roman" w:hAnsi="LiberationSerif"/>
          <w:sz w:val="20"/>
          <w:szCs w:val="20"/>
          <w:lang w:eastAsia="ru-RU"/>
        </w:rPr>
      </w:pPr>
    </w:p>
    <w:p w:rsidR="002A2828" w:rsidRDefault="002A2828" w:rsidP="002A2828">
      <w:pPr>
        <w:rPr>
          <w:rFonts w:ascii="LiberationSerif" w:eastAsia="Times New Roman" w:hAnsi="LiberationSerif"/>
          <w:sz w:val="20"/>
          <w:szCs w:val="20"/>
          <w:lang w:eastAsia="ru-RU"/>
        </w:rPr>
      </w:pPr>
    </w:p>
    <w:p w:rsidR="00EC2647" w:rsidRPr="002A2828" w:rsidRDefault="00EC2647" w:rsidP="002A2828">
      <w:pPr>
        <w:rPr>
          <w:rFonts w:ascii="LiberationSerif" w:eastAsia="Times New Roman" w:hAnsi="LiberationSerif"/>
          <w:sz w:val="20"/>
          <w:szCs w:val="20"/>
          <w:lang w:eastAsia="ru-RU"/>
        </w:rPr>
        <w:sectPr w:rsidR="00EC2647" w:rsidRPr="002A2828" w:rsidSect="00BE10D8">
          <w:pgSz w:w="11906" w:h="16838"/>
          <w:pgMar w:top="1134" w:right="1134" w:bottom="1134" w:left="1134" w:header="709" w:footer="709" w:gutter="0"/>
          <w:cols w:space="708"/>
          <w:docGrid w:linePitch="360"/>
        </w:sectPr>
      </w:pPr>
    </w:p>
    <w:p w:rsidR="00EC2647" w:rsidRPr="000A4FA7" w:rsidRDefault="00EC2647" w:rsidP="00EC2647">
      <w:pPr>
        <w:rPr>
          <w:rFonts w:ascii="Times New Roman" w:eastAsia="Times New Roman" w:hAnsi="Times New Roman"/>
          <w:b/>
          <w:sz w:val="24"/>
          <w:szCs w:val="20"/>
          <w:lang w:eastAsia="ru-RU"/>
        </w:rPr>
      </w:pPr>
      <w:proofErr w:type="gramStart"/>
      <w:r w:rsidRPr="000A4FA7">
        <w:rPr>
          <w:rFonts w:ascii="Times New Roman" w:eastAsia="Times New Roman" w:hAnsi="Times New Roman"/>
          <w:b/>
          <w:sz w:val="24"/>
          <w:szCs w:val="20"/>
          <w:lang w:eastAsia="ru-RU"/>
        </w:rPr>
        <w:lastRenderedPageBreak/>
        <w:t>УЧЕБНО-МЕТОДИЧЕСКОЕ</w:t>
      </w:r>
      <w:proofErr w:type="gramEnd"/>
      <w:r w:rsidRPr="000A4FA7">
        <w:rPr>
          <w:rFonts w:ascii="Times New Roman" w:eastAsia="Times New Roman" w:hAnsi="Times New Roman"/>
          <w:b/>
          <w:sz w:val="24"/>
          <w:szCs w:val="20"/>
          <w:lang w:eastAsia="ru-RU"/>
        </w:rPr>
        <w:t xml:space="preserve"> ОБЕСПЕЧЕНИЕОБРАЗОВАТЕЛЬНОГО ПРОЦЕССА</w:t>
      </w:r>
    </w:p>
    <w:p w:rsidR="00EC2647" w:rsidRPr="000A4FA7" w:rsidRDefault="00EC2647" w:rsidP="00EC2647">
      <w:pPr>
        <w:rPr>
          <w:rFonts w:ascii="Times New Roman" w:eastAsia="Times New Roman" w:hAnsi="Times New Roman"/>
          <w:b/>
          <w:sz w:val="24"/>
          <w:szCs w:val="24"/>
          <w:lang w:eastAsia="ru-RU"/>
        </w:rPr>
      </w:pPr>
      <w:r w:rsidRPr="000A4FA7">
        <w:rPr>
          <w:rFonts w:ascii="Times New Roman" w:eastAsia="Times New Roman" w:hAnsi="Times New Roman"/>
          <w:b/>
          <w:sz w:val="24"/>
          <w:szCs w:val="24"/>
          <w:lang w:eastAsia="ru-RU"/>
        </w:rPr>
        <w:t>ОБЯЗАТЕЛЬНЫЕ УЧЕБНЫЕ МАТЕРИАЛЫ ДЛЯ УЧЕНИКА</w:t>
      </w:r>
    </w:p>
    <w:p w:rsidR="00EC2647" w:rsidRPr="000A4FA7" w:rsidRDefault="00EC2647" w:rsidP="00EC2647">
      <w:pPr>
        <w:rPr>
          <w:rFonts w:ascii="Times New Roman" w:eastAsia="Times New Roman" w:hAnsi="Times New Roman"/>
          <w:sz w:val="24"/>
          <w:szCs w:val="24"/>
          <w:lang w:eastAsia="ru-RU"/>
        </w:rPr>
      </w:pPr>
      <w:r w:rsidRPr="000A4FA7">
        <w:rPr>
          <w:rFonts w:ascii="Times New Roman" w:eastAsia="Times New Roman" w:hAnsi="Times New Roman"/>
          <w:sz w:val="24"/>
          <w:szCs w:val="24"/>
          <w:lang w:eastAsia="ru-RU"/>
        </w:rPr>
        <w:t>Информатика 5 класс/Информатика. 5, 6. класс. Авторский коллектив: Авто</w:t>
      </w:r>
      <w:proofErr w:type="gramStart"/>
      <w:r w:rsidRPr="000A4FA7">
        <w:rPr>
          <w:rFonts w:ascii="Times New Roman" w:eastAsia="Times New Roman" w:hAnsi="Times New Roman"/>
          <w:sz w:val="24"/>
          <w:szCs w:val="24"/>
          <w:lang w:eastAsia="ru-RU"/>
        </w:rPr>
        <w:t>р(</w:t>
      </w:r>
      <w:proofErr w:type="gramEnd"/>
      <w:r w:rsidRPr="000A4FA7">
        <w:rPr>
          <w:rFonts w:ascii="Times New Roman" w:eastAsia="Times New Roman" w:hAnsi="Times New Roman"/>
          <w:sz w:val="24"/>
          <w:szCs w:val="24"/>
          <w:lang w:eastAsia="ru-RU"/>
        </w:rPr>
        <w:t xml:space="preserve">ы): </w:t>
      </w:r>
      <w:proofErr w:type="spellStart"/>
      <w:r w:rsidRPr="000A4FA7">
        <w:rPr>
          <w:rFonts w:ascii="Times New Roman" w:eastAsia="Times New Roman" w:hAnsi="Times New Roman"/>
          <w:sz w:val="24"/>
          <w:szCs w:val="24"/>
          <w:lang w:eastAsia="ru-RU"/>
        </w:rPr>
        <w:t>Босова</w:t>
      </w:r>
      <w:proofErr w:type="spellEnd"/>
      <w:r w:rsidRPr="000A4FA7">
        <w:rPr>
          <w:rFonts w:ascii="Times New Roman" w:eastAsia="Times New Roman" w:hAnsi="Times New Roman"/>
          <w:sz w:val="24"/>
          <w:szCs w:val="24"/>
          <w:lang w:eastAsia="ru-RU"/>
        </w:rPr>
        <w:t xml:space="preserve"> Л. Л. / </w:t>
      </w:r>
      <w:proofErr w:type="spellStart"/>
      <w:r w:rsidRPr="000A4FA7">
        <w:rPr>
          <w:rFonts w:ascii="Times New Roman" w:eastAsia="Times New Roman" w:hAnsi="Times New Roman"/>
          <w:sz w:val="24"/>
          <w:szCs w:val="24"/>
          <w:lang w:eastAsia="ru-RU"/>
        </w:rPr>
        <w:t>Босова</w:t>
      </w:r>
      <w:proofErr w:type="spellEnd"/>
      <w:r w:rsidRPr="000A4FA7">
        <w:rPr>
          <w:rFonts w:ascii="Times New Roman" w:eastAsia="Times New Roman" w:hAnsi="Times New Roman"/>
          <w:sz w:val="24"/>
          <w:szCs w:val="24"/>
          <w:lang w:eastAsia="ru-RU"/>
        </w:rPr>
        <w:t xml:space="preserve"> А. Ю.</w:t>
      </w:r>
    </w:p>
    <w:p w:rsidR="00EC2647" w:rsidRPr="000A4FA7" w:rsidRDefault="00EC2647" w:rsidP="00EC2647">
      <w:pPr>
        <w:rPr>
          <w:rFonts w:ascii="Times New Roman" w:eastAsia="Times New Roman" w:hAnsi="Times New Roman"/>
          <w:b/>
          <w:sz w:val="24"/>
          <w:szCs w:val="24"/>
          <w:lang w:eastAsia="ru-RU"/>
        </w:rPr>
      </w:pPr>
      <w:r w:rsidRPr="000A4FA7">
        <w:rPr>
          <w:rFonts w:ascii="Times New Roman" w:eastAsia="Times New Roman" w:hAnsi="Times New Roman"/>
          <w:b/>
          <w:sz w:val="24"/>
          <w:szCs w:val="24"/>
          <w:lang w:eastAsia="ru-RU"/>
        </w:rPr>
        <w:t>МЕТОДИЧЕСКИЕ МАТЕРИАЛЫ ДЛЯ УЧИТЕЛЯ</w:t>
      </w:r>
    </w:p>
    <w:p w:rsidR="00EC2647" w:rsidRPr="005611A7" w:rsidRDefault="00EC2647" w:rsidP="00823969">
      <w:pPr>
        <w:pStyle w:val="af5"/>
        <w:numPr>
          <w:ilvl w:val="0"/>
          <w:numId w:val="22"/>
        </w:numPr>
        <w:suppressAutoHyphens w:val="0"/>
        <w:spacing w:after="0" w:line="240" w:lineRule="auto"/>
        <w:rPr>
          <w:rFonts w:ascii="Times New Roman" w:eastAsia="Times New Roman" w:hAnsi="Times New Roman"/>
          <w:sz w:val="24"/>
          <w:szCs w:val="24"/>
          <w:lang w:eastAsia="ru-RU"/>
        </w:rPr>
      </w:pPr>
      <w:r w:rsidRPr="005611A7">
        <w:rPr>
          <w:rFonts w:ascii="Times New Roman" w:eastAsia="Times New Roman" w:hAnsi="Times New Roman"/>
          <w:sz w:val="24"/>
          <w:szCs w:val="24"/>
          <w:lang w:eastAsia="ru-RU"/>
        </w:rPr>
        <w:t xml:space="preserve">Электронное приложение к учебнику «Информатика» для 5 класса (УМК </w:t>
      </w:r>
      <w:proofErr w:type="spellStart"/>
      <w:r w:rsidRPr="005611A7">
        <w:rPr>
          <w:rFonts w:ascii="Times New Roman" w:eastAsia="Times New Roman" w:hAnsi="Times New Roman"/>
          <w:sz w:val="24"/>
          <w:szCs w:val="24"/>
          <w:lang w:eastAsia="ru-RU"/>
        </w:rPr>
        <w:t>Босова</w:t>
      </w:r>
      <w:proofErr w:type="spellEnd"/>
      <w:r w:rsidRPr="005611A7">
        <w:rPr>
          <w:rFonts w:ascii="Times New Roman" w:eastAsia="Times New Roman" w:hAnsi="Times New Roman"/>
          <w:sz w:val="24"/>
          <w:szCs w:val="24"/>
          <w:lang w:eastAsia="ru-RU"/>
        </w:rPr>
        <w:t xml:space="preserve"> Л.Л. и др. 5-9 </w:t>
      </w:r>
      <w:proofErr w:type="spellStart"/>
      <w:r w:rsidRPr="005611A7">
        <w:rPr>
          <w:rFonts w:ascii="Times New Roman" w:eastAsia="Times New Roman" w:hAnsi="Times New Roman"/>
          <w:sz w:val="24"/>
          <w:szCs w:val="24"/>
          <w:lang w:eastAsia="ru-RU"/>
        </w:rPr>
        <w:t>кл</w:t>
      </w:r>
      <w:proofErr w:type="spellEnd"/>
      <w:r w:rsidRPr="005611A7">
        <w:rPr>
          <w:rFonts w:ascii="Times New Roman" w:eastAsia="Times New Roman" w:hAnsi="Times New Roman"/>
          <w:sz w:val="24"/>
          <w:szCs w:val="24"/>
          <w:lang w:eastAsia="ru-RU"/>
        </w:rPr>
        <w:t xml:space="preserve">.)  https://lbz.ru/metodist/authors/informatika/3/eor5.php </w:t>
      </w:r>
    </w:p>
    <w:p w:rsidR="00EC2647" w:rsidRDefault="00EC2647" w:rsidP="00823969">
      <w:pPr>
        <w:pStyle w:val="af5"/>
        <w:numPr>
          <w:ilvl w:val="0"/>
          <w:numId w:val="22"/>
        </w:numPr>
        <w:suppressAutoHyphens w:val="0"/>
        <w:spacing w:after="0" w:line="240" w:lineRule="auto"/>
        <w:rPr>
          <w:rFonts w:ascii="Times New Roman" w:eastAsia="Times New Roman" w:hAnsi="Times New Roman"/>
          <w:sz w:val="24"/>
          <w:szCs w:val="24"/>
          <w:lang w:eastAsia="ru-RU"/>
        </w:rPr>
      </w:pPr>
      <w:r w:rsidRPr="005611A7">
        <w:rPr>
          <w:rFonts w:ascii="Times New Roman" w:eastAsia="Times New Roman" w:hAnsi="Times New Roman"/>
          <w:sz w:val="24"/>
          <w:szCs w:val="24"/>
          <w:lang w:eastAsia="ru-RU"/>
        </w:rPr>
        <w:t xml:space="preserve">Информатика 5–6 . Методическое пособие  Л. Л. </w:t>
      </w:r>
      <w:proofErr w:type="spellStart"/>
      <w:r w:rsidRPr="005611A7">
        <w:rPr>
          <w:rFonts w:ascii="Times New Roman" w:eastAsia="Times New Roman" w:hAnsi="Times New Roman"/>
          <w:sz w:val="24"/>
          <w:szCs w:val="24"/>
          <w:lang w:eastAsia="ru-RU"/>
        </w:rPr>
        <w:t>Босова</w:t>
      </w:r>
      <w:proofErr w:type="spellEnd"/>
      <w:r w:rsidRPr="005611A7">
        <w:rPr>
          <w:rFonts w:ascii="Times New Roman" w:eastAsia="Times New Roman" w:hAnsi="Times New Roman"/>
          <w:sz w:val="24"/>
          <w:szCs w:val="24"/>
          <w:lang w:eastAsia="ru-RU"/>
        </w:rPr>
        <w:t xml:space="preserve">, А. Ю. </w:t>
      </w:r>
      <w:proofErr w:type="spellStart"/>
      <w:r w:rsidRPr="005611A7">
        <w:rPr>
          <w:rFonts w:ascii="Times New Roman" w:eastAsia="Times New Roman" w:hAnsi="Times New Roman"/>
          <w:sz w:val="24"/>
          <w:szCs w:val="24"/>
          <w:lang w:eastAsia="ru-RU"/>
        </w:rPr>
        <w:t>Босова</w:t>
      </w:r>
      <w:proofErr w:type="spellEnd"/>
      <w:r w:rsidRPr="005611A7">
        <w:rPr>
          <w:rFonts w:ascii="Times New Roman" w:eastAsia="Times New Roman" w:hAnsi="Times New Roman"/>
          <w:sz w:val="24"/>
          <w:szCs w:val="24"/>
          <w:lang w:eastAsia="ru-RU"/>
        </w:rPr>
        <w:t>, - М.:БИНОМ. Лаборатория знаний,2019</w:t>
      </w:r>
    </w:p>
    <w:p w:rsidR="00EC2647" w:rsidRDefault="00EC2647" w:rsidP="00823969">
      <w:pPr>
        <w:pStyle w:val="af5"/>
        <w:numPr>
          <w:ilvl w:val="0"/>
          <w:numId w:val="22"/>
        </w:numPr>
        <w:suppressAutoHyphens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Информатика. 5 класс:</w:t>
      </w:r>
      <w:r w:rsidRPr="005611A7">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самостоятельные и контрольные работы</w:t>
      </w:r>
      <w:r w:rsidRPr="005611A7">
        <w:rPr>
          <w:rFonts w:ascii="Times New Roman" w:eastAsia="Times New Roman" w:hAnsi="Times New Roman"/>
          <w:sz w:val="24"/>
          <w:szCs w:val="24"/>
          <w:lang w:eastAsia="ru-RU"/>
        </w:rPr>
        <w:t xml:space="preserve">  Л. Л. </w:t>
      </w:r>
      <w:proofErr w:type="spellStart"/>
      <w:r w:rsidRPr="005611A7">
        <w:rPr>
          <w:rFonts w:ascii="Times New Roman" w:eastAsia="Times New Roman" w:hAnsi="Times New Roman"/>
          <w:sz w:val="24"/>
          <w:szCs w:val="24"/>
          <w:lang w:eastAsia="ru-RU"/>
        </w:rPr>
        <w:t>Босова</w:t>
      </w:r>
      <w:proofErr w:type="spellEnd"/>
      <w:r w:rsidRPr="005611A7">
        <w:rPr>
          <w:rFonts w:ascii="Times New Roman" w:eastAsia="Times New Roman" w:hAnsi="Times New Roman"/>
          <w:sz w:val="24"/>
          <w:szCs w:val="24"/>
          <w:lang w:eastAsia="ru-RU"/>
        </w:rPr>
        <w:t xml:space="preserve">, А. Ю. </w:t>
      </w:r>
      <w:proofErr w:type="spellStart"/>
      <w:r w:rsidRPr="005611A7">
        <w:rPr>
          <w:rFonts w:ascii="Times New Roman" w:eastAsia="Times New Roman" w:hAnsi="Times New Roman"/>
          <w:sz w:val="24"/>
          <w:szCs w:val="24"/>
          <w:lang w:eastAsia="ru-RU"/>
        </w:rPr>
        <w:t>Босова</w:t>
      </w:r>
      <w:proofErr w:type="spellEnd"/>
      <w:r w:rsidRPr="005611A7">
        <w:rPr>
          <w:rFonts w:ascii="Times New Roman" w:eastAsia="Times New Roman" w:hAnsi="Times New Roman"/>
          <w:sz w:val="24"/>
          <w:szCs w:val="24"/>
          <w:lang w:eastAsia="ru-RU"/>
        </w:rPr>
        <w:t>, - М.:БИНОМ. Лаборатория знаний,201</w:t>
      </w:r>
      <w:r>
        <w:rPr>
          <w:rFonts w:ascii="Times New Roman" w:eastAsia="Times New Roman" w:hAnsi="Times New Roman"/>
          <w:sz w:val="24"/>
          <w:szCs w:val="24"/>
          <w:lang w:eastAsia="ru-RU"/>
        </w:rPr>
        <w:t>8</w:t>
      </w:r>
    </w:p>
    <w:p w:rsidR="00EC2647" w:rsidRDefault="006E4A66" w:rsidP="00823969">
      <w:pPr>
        <w:pStyle w:val="af5"/>
        <w:numPr>
          <w:ilvl w:val="0"/>
          <w:numId w:val="22"/>
        </w:numPr>
        <w:suppressAutoHyphens w:val="0"/>
        <w:spacing w:after="0" w:line="240" w:lineRule="auto"/>
        <w:rPr>
          <w:rFonts w:ascii="Times New Roman" w:eastAsia="Times New Roman" w:hAnsi="Times New Roman"/>
          <w:sz w:val="24"/>
          <w:szCs w:val="24"/>
          <w:lang w:eastAsia="ru-RU"/>
        </w:rPr>
      </w:pPr>
      <w:hyperlink r:id="rId8" w:history="1">
        <w:r w:rsidR="00EC2647" w:rsidRPr="00B615A7">
          <w:rPr>
            <w:rStyle w:val="a7"/>
            <w:rFonts w:ascii="Times New Roman" w:eastAsia="Times New Roman" w:hAnsi="Times New Roman"/>
            <w:sz w:val="24"/>
            <w:szCs w:val="24"/>
            <w:lang w:eastAsia="ru-RU"/>
          </w:rPr>
          <w:t>https://bosova.ru/books/1072/7396/</w:t>
        </w:r>
      </w:hyperlink>
    </w:p>
    <w:p w:rsidR="00EC2647" w:rsidRPr="005611A7" w:rsidRDefault="00EC2647" w:rsidP="00EC2647">
      <w:pPr>
        <w:pStyle w:val="af5"/>
        <w:spacing w:after="0" w:line="240" w:lineRule="auto"/>
        <w:rPr>
          <w:rFonts w:ascii="Times New Roman" w:eastAsia="Times New Roman" w:hAnsi="Times New Roman"/>
          <w:sz w:val="24"/>
          <w:szCs w:val="24"/>
          <w:lang w:eastAsia="ru-RU"/>
        </w:rPr>
      </w:pPr>
    </w:p>
    <w:p w:rsidR="00EC2647" w:rsidRPr="000A4FA7" w:rsidRDefault="00EC2647" w:rsidP="00EC2647">
      <w:pPr>
        <w:rPr>
          <w:rFonts w:ascii="Times New Roman" w:eastAsia="Times New Roman" w:hAnsi="Times New Roman"/>
          <w:b/>
          <w:sz w:val="24"/>
          <w:szCs w:val="24"/>
          <w:lang w:eastAsia="ru-RU"/>
        </w:rPr>
      </w:pPr>
      <w:r w:rsidRPr="000A4FA7">
        <w:rPr>
          <w:rFonts w:ascii="Times New Roman" w:eastAsia="Times New Roman" w:hAnsi="Times New Roman"/>
          <w:b/>
          <w:sz w:val="24"/>
          <w:szCs w:val="24"/>
          <w:lang w:eastAsia="ru-RU"/>
        </w:rPr>
        <w:t>ЦИФРОВЫЕ ОБРАЗОВАТЕЛЬНЫЕ РЕСУРСЫ И РЕСУРСЫ</w:t>
      </w:r>
    </w:p>
    <w:p w:rsidR="00EC2647" w:rsidRPr="000A4FA7" w:rsidRDefault="00EC2647" w:rsidP="00EC2647">
      <w:pPr>
        <w:rPr>
          <w:rFonts w:ascii="Times New Roman" w:eastAsia="Times New Roman" w:hAnsi="Times New Roman"/>
          <w:b/>
          <w:sz w:val="24"/>
          <w:szCs w:val="24"/>
          <w:lang w:eastAsia="ru-RU"/>
        </w:rPr>
      </w:pPr>
      <w:r w:rsidRPr="000A4FA7">
        <w:rPr>
          <w:rFonts w:ascii="Times New Roman" w:eastAsia="Times New Roman" w:hAnsi="Times New Roman"/>
          <w:b/>
          <w:sz w:val="24"/>
          <w:szCs w:val="24"/>
          <w:lang w:eastAsia="ru-RU"/>
        </w:rPr>
        <w:t>СЕТИ ИНТЕРНЕТ</w:t>
      </w:r>
    </w:p>
    <w:p w:rsidR="00EC2647" w:rsidRPr="00893A25" w:rsidRDefault="00EC2647" w:rsidP="00823969">
      <w:pPr>
        <w:pStyle w:val="af5"/>
        <w:numPr>
          <w:ilvl w:val="0"/>
          <w:numId w:val="21"/>
        </w:numPr>
        <w:suppressAutoHyphens w:val="0"/>
        <w:rPr>
          <w:rFonts w:ascii="Times New Roman" w:eastAsia="Times New Roman" w:hAnsi="Times New Roman"/>
          <w:sz w:val="24"/>
          <w:szCs w:val="24"/>
          <w:lang w:eastAsia="ru-RU"/>
        </w:rPr>
      </w:pPr>
      <w:proofErr w:type="spellStart"/>
      <w:r w:rsidRPr="000A4FA7">
        <w:rPr>
          <w:rFonts w:ascii="Times New Roman" w:eastAsia="Times New Roman" w:hAnsi="Times New Roman"/>
          <w:sz w:val="24"/>
          <w:szCs w:val="24"/>
          <w:lang w:val="en-US" w:eastAsia="ru-RU"/>
        </w:rPr>
        <w:t>resh</w:t>
      </w:r>
      <w:proofErr w:type="spellEnd"/>
      <w:r w:rsidRPr="00893A25">
        <w:rPr>
          <w:rFonts w:ascii="Times New Roman" w:eastAsia="Times New Roman" w:hAnsi="Times New Roman"/>
          <w:sz w:val="24"/>
          <w:szCs w:val="24"/>
          <w:lang w:eastAsia="ru-RU"/>
        </w:rPr>
        <w:t>.</w:t>
      </w:r>
      <w:proofErr w:type="spellStart"/>
      <w:r w:rsidRPr="000A4FA7">
        <w:rPr>
          <w:rFonts w:ascii="Times New Roman" w:eastAsia="Times New Roman" w:hAnsi="Times New Roman"/>
          <w:sz w:val="24"/>
          <w:szCs w:val="24"/>
          <w:lang w:val="en-US" w:eastAsia="ru-RU"/>
        </w:rPr>
        <w:t>edu</w:t>
      </w:r>
      <w:proofErr w:type="spellEnd"/>
      <w:r w:rsidRPr="00893A25">
        <w:rPr>
          <w:rFonts w:ascii="Times New Roman" w:eastAsia="Times New Roman" w:hAnsi="Times New Roman"/>
          <w:sz w:val="24"/>
          <w:szCs w:val="24"/>
          <w:lang w:eastAsia="ru-RU"/>
        </w:rPr>
        <w:t>.</w:t>
      </w:r>
      <w:proofErr w:type="spellStart"/>
      <w:r w:rsidRPr="000A4FA7">
        <w:rPr>
          <w:rFonts w:ascii="Times New Roman" w:eastAsia="Times New Roman" w:hAnsi="Times New Roman"/>
          <w:sz w:val="24"/>
          <w:szCs w:val="24"/>
          <w:lang w:val="en-US" w:eastAsia="ru-RU"/>
        </w:rPr>
        <w:t>ru</w:t>
      </w:r>
      <w:proofErr w:type="spellEnd"/>
    </w:p>
    <w:p w:rsidR="00EC2647" w:rsidRPr="00893A25" w:rsidRDefault="00EC2647" w:rsidP="00823969">
      <w:pPr>
        <w:pStyle w:val="af5"/>
        <w:numPr>
          <w:ilvl w:val="0"/>
          <w:numId w:val="21"/>
        </w:numPr>
        <w:suppressAutoHyphens w:val="0"/>
        <w:rPr>
          <w:rFonts w:ascii="Times New Roman" w:eastAsia="Times New Roman" w:hAnsi="Times New Roman"/>
          <w:sz w:val="24"/>
          <w:szCs w:val="24"/>
          <w:lang w:eastAsia="ru-RU"/>
        </w:rPr>
      </w:pPr>
      <w:proofErr w:type="spellStart"/>
      <w:r w:rsidRPr="000A4FA7">
        <w:rPr>
          <w:rFonts w:ascii="Times New Roman" w:eastAsia="Times New Roman" w:hAnsi="Times New Roman"/>
          <w:sz w:val="24"/>
          <w:szCs w:val="24"/>
          <w:lang w:val="en-US" w:eastAsia="ru-RU"/>
        </w:rPr>
        <w:t>uchi</w:t>
      </w:r>
      <w:proofErr w:type="spellEnd"/>
      <w:r w:rsidRPr="00893A25">
        <w:rPr>
          <w:rFonts w:ascii="Times New Roman" w:eastAsia="Times New Roman" w:hAnsi="Times New Roman"/>
          <w:sz w:val="24"/>
          <w:szCs w:val="24"/>
          <w:lang w:eastAsia="ru-RU"/>
        </w:rPr>
        <w:t>.</w:t>
      </w:r>
      <w:proofErr w:type="spellStart"/>
      <w:r w:rsidRPr="000A4FA7">
        <w:rPr>
          <w:rFonts w:ascii="Times New Roman" w:eastAsia="Times New Roman" w:hAnsi="Times New Roman"/>
          <w:sz w:val="24"/>
          <w:szCs w:val="24"/>
          <w:lang w:val="en-US" w:eastAsia="ru-RU"/>
        </w:rPr>
        <w:t>ru</w:t>
      </w:r>
      <w:proofErr w:type="spellEnd"/>
    </w:p>
    <w:p w:rsidR="00EC2647" w:rsidRPr="00893A25" w:rsidRDefault="00EC2647" w:rsidP="00823969">
      <w:pPr>
        <w:pStyle w:val="af5"/>
        <w:numPr>
          <w:ilvl w:val="0"/>
          <w:numId w:val="21"/>
        </w:numPr>
        <w:suppressAutoHyphens w:val="0"/>
        <w:rPr>
          <w:rFonts w:ascii="Times New Roman" w:eastAsia="Times New Roman" w:hAnsi="Times New Roman"/>
          <w:sz w:val="24"/>
          <w:szCs w:val="24"/>
          <w:lang w:eastAsia="ru-RU"/>
        </w:rPr>
      </w:pPr>
      <w:proofErr w:type="spellStart"/>
      <w:r w:rsidRPr="000A4FA7">
        <w:rPr>
          <w:rFonts w:ascii="Times New Roman" w:eastAsia="Times New Roman" w:hAnsi="Times New Roman"/>
          <w:sz w:val="24"/>
          <w:szCs w:val="24"/>
          <w:lang w:val="en-US" w:eastAsia="ru-RU"/>
        </w:rPr>
        <w:t>foxford</w:t>
      </w:r>
      <w:proofErr w:type="spellEnd"/>
      <w:r w:rsidRPr="00893A25">
        <w:rPr>
          <w:rFonts w:ascii="Times New Roman" w:eastAsia="Times New Roman" w:hAnsi="Times New Roman"/>
          <w:sz w:val="24"/>
          <w:szCs w:val="24"/>
          <w:lang w:eastAsia="ru-RU"/>
        </w:rPr>
        <w:t>.</w:t>
      </w:r>
      <w:proofErr w:type="spellStart"/>
      <w:r w:rsidRPr="000A4FA7">
        <w:rPr>
          <w:rFonts w:ascii="Times New Roman" w:eastAsia="Times New Roman" w:hAnsi="Times New Roman"/>
          <w:sz w:val="24"/>
          <w:szCs w:val="24"/>
          <w:lang w:val="en-US" w:eastAsia="ru-RU"/>
        </w:rPr>
        <w:t>ru</w:t>
      </w:r>
      <w:proofErr w:type="spellEnd"/>
    </w:p>
    <w:p w:rsidR="00EC2647" w:rsidRPr="000A4FA7" w:rsidRDefault="00EC2647" w:rsidP="00823969">
      <w:pPr>
        <w:pStyle w:val="af5"/>
        <w:numPr>
          <w:ilvl w:val="0"/>
          <w:numId w:val="21"/>
        </w:numPr>
        <w:suppressAutoHyphens w:val="0"/>
        <w:rPr>
          <w:rFonts w:ascii="Times New Roman" w:eastAsia="Times New Roman" w:hAnsi="Times New Roman"/>
          <w:sz w:val="24"/>
          <w:szCs w:val="24"/>
          <w:lang w:val="en-US" w:eastAsia="ru-RU"/>
        </w:rPr>
      </w:pPr>
      <w:r w:rsidRPr="000A4FA7">
        <w:rPr>
          <w:rFonts w:ascii="Times New Roman" w:eastAsia="Times New Roman" w:hAnsi="Times New Roman"/>
          <w:sz w:val="24"/>
          <w:szCs w:val="24"/>
          <w:lang w:val="en-US" w:eastAsia="ru-RU"/>
        </w:rPr>
        <w:t>infourok.ru</w:t>
      </w:r>
    </w:p>
    <w:p w:rsidR="00EC2647" w:rsidRPr="000A4FA7" w:rsidRDefault="00EC2647" w:rsidP="00823969">
      <w:pPr>
        <w:pStyle w:val="af5"/>
        <w:numPr>
          <w:ilvl w:val="0"/>
          <w:numId w:val="21"/>
        </w:numPr>
        <w:suppressAutoHyphens w:val="0"/>
        <w:rPr>
          <w:rFonts w:ascii="Times New Roman" w:eastAsia="Times New Roman" w:hAnsi="Times New Roman"/>
          <w:sz w:val="24"/>
          <w:szCs w:val="24"/>
          <w:lang w:val="en-US" w:eastAsia="ru-RU"/>
        </w:rPr>
      </w:pPr>
      <w:r w:rsidRPr="000A4FA7">
        <w:rPr>
          <w:rFonts w:ascii="Times New Roman" w:eastAsia="Times New Roman" w:hAnsi="Times New Roman"/>
          <w:sz w:val="24"/>
          <w:szCs w:val="24"/>
          <w:lang w:val="en-US" w:eastAsia="ru-RU"/>
        </w:rPr>
        <w:t>testedu.ru</w:t>
      </w:r>
    </w:p>
    <w:p w:rsidR="00EC2647" w:rsidRDefault="00EC2647" w:rsidP="00823969">
      <w:pPr>
        <w:pStyle w:val="af5"/>
        <w:numPr>
          <w:ilvl w:val="0"/>
          <w:numId w:val="21"/>
        </w:numPr>
        <w:suppressAutoHyphens w:val="0"/>
        <w:rPr>
          <w:rFonts w:ascii="Times New Roman" w:eastAsia="Times New Roman" w:hAnsi="Times New Roman"/>
          <w:sz w:val="24"/>
          <w:szCs w:val="24"/>
          <w:lang w:eastAsia="ru-RU"/>
        </w:rPr>
      </w:pPr>
      <w:r w:rsidRPr="000A4FA7">
        <w:rPr>
          <w:rFonts w:ascii="Times New Roman" w:eastAsia="Times New Roman" w:hAnsi="Times New Roman"/>
          <w:sz w:val="24"/>
          <w:szCs w:val="24"/>
          <w:lang w:eastAsia="ru-RU"/>
        </w:rPr>
        <w:t>lbz.ru/</w:t>
      </w:r>
      <w:proofErr w:type="spellStart"/>
      <w:r w:rsidRPr="000A4FA7">
        <w:rPr>
          <w:rFonts w:ascii="Times New Roman" w:eastAsia="Times New Roman" w:hAnsi="Times New Roman"/>
          <w:sz w:val="24"/>
          <w:szCs w:val="24"/>
          <w:lang w:eastAsia="ru-RU"/>
        </w:rPr>
        <w:t>metodist</w:t>
      </w:r>
      <w:proofErr w:type="spellEnd"/>
    </w:p>
    <w:p w:rsidR="00EC2647" w:rsidRPr="000A4FA7" w:rsidRDefault="00EC2647" w:rsidP="00823969">
      <w:pPr>
        <w:pStyle w:val="af5"/>
        <w:numPr>
          <w:ilvl w:val="0"/>
          <w:numId w:val="21"/>
        </w:numPr>
        <w:suppressAutoHyphens w:val="0"/>
        <w:rPr>
          <w:rFonts w:ascii="Times New Roman" w:eastAsia="Times New Roman" w:hAnsi="Times New Roman"/>
          <w:sz w:val="24"/>
          <w:szCs w:val="24"/>
          <w:lang w:eastAsia="ru-RU"/>
        </w:rPr>
      </w:pPr>
      <w:r>
        <w:rPr>
          <w:rFonts w:ascii="Times New Roman" w:eastAsia="Times New Roman" w:hAnsi="Times New Roman"/>
          <w:sz w:val="24"/>
          <w:szCs w:val="24"/>
          <w:lang w:eastAsia="ru-RU"/>
        </w:rPr>
        <w:t>yaklass.ru</w:t>
      </w:r>
    </w:p>
    <w:p w:rsidR="00EA3ED5" w:rsidRPr="00EA3ED5" w:rsidRDefault="00EA3ED5" w:rsidP="00EA3ED5">
      <w:pPr>
        <w:pStyle w:val="ac"/>
      </w:pPr>
    </w:p>
    <w:p w:rsidR="00BE5FDA" w:rsidRDefault="00BE5FDA">
      <w:pPr>
        <w:spacing w:after="0" w:line="240" w:lineRule="auto"/>
        <w:ind w:left="1287"/>
        <w:jc w:val="both"/>
        <w:rPr>
          <w:rFonts w:ascii="Times New Roman" w:hAnsi="Times New Roman"/>
          <w:sz w:val="24"/>
          <w:szCs w:val="24"/>
        </w:rPr>
      </w:pPr>
    </w:p>
    <w:p w:rsidR="00A621B4" w:rsidRPr="000C406D" w:rsidRDefault="00A621B4" w:rsidP="000C406D">
      <w:pPr>
        <w:jc w:val="center"/>
        <w:rPr>
          <w:rFonts w:ascii="Times New Roman" w:hAnsi="Times New Roman"/>
          <w:sz w:val="24"/>
          <w:szCs w:val="24"/>
        </w:rPr>
      </w:pPr>
    </w:p>
    <w:p w:rsidR="00BE5FDA" w:rsidRDefault="00BE5FDA">
      <w:pPr>
        <w:spacing w:after="0" w:line="240" w:lineRule="auto"/>
        <w:jc w:val="center"/>
        <w:rPr>
          <w:rFonts w:ascii="Times New Roman" w:hAnsi="Times New Roman"/>
          <w:b/>
          <w:sz w:val="24"/>
          <w:szCs w:val="24"/>
        </w:rPr>
      </w:pPr>
    </w:p>
    <w:sectPr w:rsidR="00BE5FDA" w:rsidSect="00BE5FDA">
      <w:footerReference w:type="default" r:id="rId9"/>
      <w:footerReference w:type="first" r:id="rId10"/>
      <w:pgSz w:w="11906" w:h="16838"/>
      <w:pgMar w:top="1134" w:right="851" w:bottom="1134" w:left="1701" w:header="720"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4A66" w:rsidRDefault="006E4A66">
      <w:pPr>
        <w:spacing w:line="240" w:lineRule="auto"/>
      </w:pPr>
      <w:r>
        <w:separator/>
      </w:r>
    </w:p>
  </w:endnote>
  <w:endnote w:type="continuationSeparator" w:id="0">
    <w:p w:rsidR="006E4A66" w:rsidRDefault="006E4A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ExtB">
    <w:panose1 w:val="02010609060101010101"/>
    <w:charset w:val="86"/>
    <w:family w:val="modern"/>
    <w:pitch w:val="fixed"/>
    <w:sig w:usb0="00000003" w:usb1="0A0E0000" w:usb2="00000010"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OfficinaSansExtraBoldITC-Reg">
    <w:altName w:val="MS Gothic"/>
    <w:panose1 w:val="00000000000000000000"/>
    <w:charset w:val="80"/>
    <w:family w:val="swiss"/>
    <w:notTrueType/>
    <w:pitch w:val="default"/>
    <w:sig w:usb0="00000001" w:usb1="08070000" w:usb2="00000010" w:usb3="00000000" w:csb0="00020000" w:csb1="00000000"/>
  </w:font>
  <w:font w:name="SchoolBookSanPin-Bold">
    <w:altName w:val="Segoe Print"/>
    <w:charset w:val="CC"/>
    <w:family w:val="auto"/>
    <w:pitch w:val="default"/>
    <w:sig w:usb0="00000000" w:usb1="00000000" w:usb2="00000000" w:usb3="00000000" w:csb0="00000004" w:csb1="00000000"/>
  </w:font>
  <w:font w:name="LiberationSerif">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0D8" w:rsidRDefault="006E4A66">
    <w:pPr>
      <w:pStyle w:val="ab"/>
      <w:jc w:val="right"/>
    </w:pPr>
    <w:r>
      <w:fldChar w:fldCharType="begin"/>
    </w:r>
    <w:r>
      <w:instrText xml:space="preserve"> PAGE </w:instrText>
    </w:r>
    <w:r>
      <w:fldChar w:fldCharType="separate"/>
    </w:r>
    <w:r w:rsidR="005016DA">
      <w:rPr>
        <w:noProof/>
      </w:rPr>
      <w:t>25</w:t>
    </w:r>
    <w:r>
      <w:rPr>
        <w:noProof/>
      </w:rPr>
      <w:fldChar w:fldCharType="end"/>
    </w:r>
    <w:r w:rsidR="00BE10D8">
      <w:cr/>
    </w:r>
  </w:p>
  <w:p w:rsidR="00BE10D8" w:rsidRDefault="00BE10D8">
    <w:pPr>
      <w:pStyle w:val="ab"/>
      <w:jc w:val="right"/>
    </w:pPr>
  </w:p>
  <w:p w:rsidR="00BE10D8" w:rsidRDefault="00BE10D8">
    <w:pPr>
      <w:pStyle w:val="ab"/>
    </w:pPr>
  </w:p>
  <w:p w:rsidR="00BE10D8" w:rsidRDefault="00BE10D8"/>
  <w:p w:rsidR="00BE10D8" w:rsidRDefault="00BE10D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0D8" w:rsidRDefault="00BE10D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4A66" w:rsidRDefault="006E4A66">
      <w:pPr>
        <w:spacing w:after="0"/>
      </w:pPr>
      <w:r>
        <w:separator/>
      </w:r>
    </w:p>
  </w:footnote>
  <w:footnote w:type="continuationSeparator" w:id="0">
    <w:p w:rsidR="006E4A66" w:rsidRDefault="006E4A66">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left" w:pos="432"/>
        </w:tabs>
        <w:ind w:left="432" w:hanging="432"/>
      </w:pPr>
    </w:lvl>
    <w:lvl w:ilvl="1">
      <w:start w:val="1"/>
      <w:numFmt w:val="none"/>
      <w:pStyle w:val="2"/>
      <w:suff w:val="nothing"/>
      <w:lvlText w:val=""/>
      <w:lvlJc w:val="left"/>
      <w:pPr>
        <w:tabs>
          <w:tab w:val="left" w:pos="576"/>
        </w:tabs>
        <w:ind w:left="576" w:hanging="576"/>
      </w:pPr>
    </w:lvl>
    <w:lvl w:ilvl="2">
      <w:start w:val="1"/>
      <w:numFmt w:val="none"/>
      <w:pStyle w:val="3"/>
      <w:suff w:val="nothing"/>
      <w:lvlText w:val=""/>
      <w:lvlJc w:val="left"/>
      <w:pPr>
        <w:tabs>
          <w:tab w:val="left" w:pos="720"/>
        </w:tabs>
        <w:ind w:left="720" w:hanging="720"/>
      </w:pPr>
    </w:lvl>
    <w:lvl w:ilvl="3">
      <w:start w:val="1"/>
      <w:numFmt w:val="none"/>
      <w:suff w:val="nothing"/>
      <w:lvlText w:val=""/>
      <w:lvlJc w:val="left"/>
      <w:pPr>
        <w:tabs>
          <w:tab w:val="left" w:pos="864"/>
        </w:tabs>
        <w:ind w:left="864" w:hanging="864"/>
      </w:pPr>
    </w:lvl>
    <w:lvl w:ilvl="4">
      <w:start w:val="1"/>
      <w:numFmt w:val="none"/>
      <w:suff w:val="nothing"/>
      <w:lvlText w:val=""/>
      <w:lvlJc w:val="left"/>
      <w:pPr>
        <w:tabs>
          <w:tab w:val="left" w:pos="1008"/>
        </w:tabs>
        <w:ind w:left="1008" w:hanging="1008"/>
      </w:pPr>
    </w:lvl>
    <w:lvl w:ilvl="5">
      <w:start w:val="1"/>
      <w:numFmt w:val="none"/>
      <w:suff w:val="nothing"/>
      <w:lvlText w:val=""/>
      <w:lvlJc w:val="left"/>
      <w:pPr>
        <w:tabs>
          <w:tab w:val="left" w:pos="1152"/>
        </w:tabs>
        <w:ind w:left="1152" w:hanging="1152"/>
      </w:pPr>
    </w:lvl>
    <w:lvl w:ilvl="6">
      <w:start w:val="1"/>
      <w:numFmt w:val="none"/>
      <w:suff w:val="nothing"/>
      <w:lvlText w:val=""/>
      <w:lvlJc w:val="left"/>
      <w:pPr>
        <w:tabs>
          <w:tab w:val="left" w:pos="1296"/>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1">
    <w:nsid w:val="00000007"/>
    <w:multiLevelType w:val="singleLevel"/>
    <w:tmpl w:val="00000007"/>
    <w:lvl w:ilvl="0">
      <w:start w:val="1"/>
      <w:numFmt w:val="bullet"/>
      <w:pStyle w:val="a"/>
      <w:lvlText w:val=""/>
      <w:lvlJc w:val="left"/>
      <w:pPr>
        <w:tabs>
          <w:tab w:val="left" w:pos="737"/>
        </w:tabs>
        <w:ind w:left="737" w:hanging="283"/>
      </w:pPr>
      <w:rPr>
        <w:rFonts w:ascii="Symbol" w:hAnsi="Symbol" w:cs="Symbol"/>
      </w:rPr>
    </w:lvl>
  </w:abstractNum>
  <w:abstractNum w:abstractNumId="2">
    <w:nsid w:val="0000000A"/>
    <w:multiLevelType w:val="singleLevel"/>
    <w:tmpl w:val="0000000A"/>
    <w:lvl w:ilvl="0">
      <w:start w:val="1"/>
      <w:numFmt w:val="decimal"/>
      <w:pStyle w:val="a0"/>
      <w:lvlText w:val="%1."/>
      <w:lvlJc w:val="left"/>
      <w:pPr>
        <w:tabs>
          <w:tab w:val="left" w:pos="680"/>
        </w:tabs>
        <w:ind w:left="726" w:hanging="272"/>
      </w:pPr>
      <w:rPr>
        <w:rFonts w:ascii="Symbol" w:hAnsi="Symbol" w:cs="Times New Roman"/>
      </w:rPr>
    </w:lvl>
  </w:abstractNum>
  <w:abstractNum w:abstractNumId="3">
    <w:nsid w:val="02663C25"/>
    <w:multiLevelType w:val="hybridMultilevel"/>
    <w:tmpl w:val="4454D23E"/>
    <w:lvl w:ilvl="0" w:tplc="26FE327E">
      <w:start w:val="1"/>
      <w:numFmt w:val="bullet"/>
      <w:lvlText w:val=""/>
      <w:lvlJc w:val="left"/>
      <w:pPr>
        <w:ind w:left="947" w:hanging="360"/>
      </w:pPr>
      <w:rPr>
        <w:rFonts w:ascii="Symbol" w:hAnsi="Symbol"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4">
    <w:nsid w:val="059C707D"/>
    <w:multiLevelType w:val="multilevel"/>
    <w:tmpl w:val="059C707D"/>
    <w:lvl w:ilvl="0">
      <w:start w:val="1"/>
      <w:numFmt w:val="upperRoman"/>
      <w:lvlText w:val="%1."/>
      <w:lvlJc w:val="left"/>
      <w:pPr>
        <w:ind w:left="1429" w:hanging="72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5">
    <w:nsid w:val="067A13C4"/>
    <w:multiLevelType w:val="hybridMultilevel"/>
    <w:tmpl w:val="D56C1EBA"/>
    <w:lvl w:ilvl="0" w:tplc="2AD6A7D2">
      <w:start w:val="1"/>
      <w:numFmt w:val="decimal"/>
      <w:lvlText w:val="%1."/>
      <w:lvlJc w:val="left"/>
      <w:pPr>
        <w:ind w:left="116" w:hanging="287"/>
      </w:pPr>
      <w:rPr>
        <w:rFonts w:ascii="Times New Roman" w:eastAsia="Times New Roman" w:hAnsi="Times New Roman" w:cs="Times New Roman" w:hint="default"/>
        <w:i/>
        <w:iCs/>
        <w:spacing w:val="0"/>
        <w:w w:val="100"/>
        <w:sz w:val="28"/>
        <w:szCs w:val="28"/>
        <w:lang w:val="ru-RU" w:eastAsia="en-US" w:bidi="ar-SA"/>
      </w:rPr>
    </w:lvl>
    <w:lvl w:ilvl="1" w:tplc="CAE8A296">
      <w:numFmt w:val="bullet"/>
      <w:lvlText w:val="•"/>
      <w:lvlJc w:val="left"/>
      <w:pPr>
        <w:ind w:left="599" w:hanging="287"/>
      </w:pPr>
      <w:rPr>
        <w:rFonts w:hint="default"/>
        <w:lang w:val="ru-RU" w:eastAsia="en-US" w:bidi="ar-SA"/>
      </w:rPr>
    </w:lvl>
    <w:lvl w:ilvl="2" w:tplc="F990B80E">
      <w:numFmt w:val="bullet"/>
      <w:lvlText w:val="•"/>
      <w:lvlJc w:val="left"/>
      <w:pPr>
        <w:ind w:left="1078" w:hanging="287"/>
      </w:pPr>
      <w:rPr>
        <w:rFonts w:hint="default"/>
        <w:lang w:val="ru-RU" w:eastAsia="en-US" w:bidi="ar-SA"/>
      </w:rPr>
    </w:lvl>
    <w:lvl w:ilvl="3" w:tplc="5FB0411E">
      <w:numFmt w:val="bullet"/>
      <w:lvlText w:val="•"/>
      <w:lvlJc w:val="left"/>
      <w:pPr>
        <w:ind w:left="1557" w:hanging="287"/>
      </w:pPr>
      <w:rPr>
        <w:rFonts w:hint="default"/>
        <w:lang w:val="ru-RU" w:eastAsia="en-US" w:bidi="ar-SA"/>
      </w:rPr>
    </w:lvl>
    <w:lvl w:ilvl="4" w:tplc="9060340E">
      <w:numFmt w:val="bullet"/>
      <w:lvlText w:val="•"/>
      <w:lvlJc w:val="left"/>
      <w:pPr>
        <w:ind w:left="2036" w:hanging="287"/>
      </w:pPr>
      <w:rPr>
        <w:rFonts w:hint="default"/>
        <w:lang w:val="ru-RU" w:eastAsia="en-US" w:bidi="ar-SA"/>
      </w:rPr>
    </w:lvl>
    <w:lvl w:ilvl="5" w:tplc="72A6DFEE">
      <w:numFmt w:val="bullet"/>
      <w:lvlText w:val="•"/>
      <w:lvlJc w:val="left"/>
      <w:pPr>
        <w:ind w:left="2515" w:hanging="287"/>
      </w:pPr>
      <w:rPr>
        <w:rFonts w:hint="default"/>
        <w:lang w:val="ru-RU" w:eastAsia="en-US" w:bidi="ar-SA"/>
      </w:rPr>
    </w:lvl>
    <w:lvl w:ilvl="6" w:tplc="3FEEE36A">
      <w:numFmt w:val="bullet"/>
      <w:lvlText w:val="•"/>
      <w:lvlJc w:val="left"/>
      <w:pPr>
        <w:ind w:left="2994" w:hanging="287"/>
      </w:pPr>
      <w:rPr>
        <w:rFonts w:hint="default"/>
        <w:lang w:val="ru-RU" w:eastAsia="en-US" w:bidi="ar-SA"/>
      </w:rPr>
    </w:lvl>
    <w:lvl w:ilvl="7" w:tplc="EBF6046A">
      <w:numFmt w:val="bullet"/>
      <w:lvlText w:val="•"/>
      <w:lvlJc w:val="left"/>
      <w:pPr>
        <w:ind w:left="3473" w:hanging="287"/>
      </w:pPr>
      <w:rPr>
        <w:rFonts w:hint="default"/>
        <w:lang w:val="ru-RU" w:eastAsia="en-US" w:bidi="ar-SA"/>
      </w:rPr>
    </w:lvl>
    <w:lvl w:ilvl="8" w:tplc="9D08B8FA">
      <w:numFmt w:val="bullet"/>
      <w:lvlText w:val="•"/>
      <w:lvlJc w:val="left"/>
      <w:pPr>
        <w:ind w:left="3952" w:hanging="287"/>
      </w:pPr>
      <w:rPr>
        <w:rFonts w:hint="default"/>
        <w:lang w:val="ru-RU" w:eastAsia="en-US" w:bidi="ar-SA"/>
      </w:rPr>
    </w:lvl>
  </w:abstractNum>
  <w:abstractNum w:abstractNumId="6">
    <w:nsid w:val="0D360E5D"/>
    <w:multiLevelType w:val="multilevel"/>
    <w:tmpl w:val="4CD03CB6"/>
    <w:lvl w:ilvl="0">
      <w:start w:val="1"/>
      <w:numFmt w:val="decimal"/>
      <w:lvlText w:val="%1."/>
      <w:lvlJc w:val="left"/>
      <w:pPr>
        <w:ind w:left="720" w:hanging="360"/>
      </w:pPr>
      <w:rPr>
        <w:rFonts w:ascii="Times New Roman" w:hAnsi="Times New Roman" w:cs="Times New Roman" w:hint="default"/>
        <w:i/>
        <w:iCs/>
      </w:rPr>
    </w:lvl>
    <w:lvl w:ilvl="1">
      <w:numFmt w:val="bullet"/>
      <w:lvlText w:val="•"/>
      <w:lvlJc w:val="left"/>
      <w:pPr>
        <w:ind w:left="1440" w:hanging="360"/>
      </w:pPr>
      <w:rPr>
        <w:rFonts w:ascii="Times New Roman" w:hAnsi="Times New Roman" w:cs="Times New Roman" w:hint="default"/>
      </w:rPr>
    </w:lvl>
    <w:lvl w:ilvl="2">
      <w:numFmt w:val="bullet"/>
      <w:lvlText w:val="•"/>
      <w:lvlJc w:val="left"/>
      <w:pPr>
        <w:ind w:left="2160" w:hanging="360"/>
      </w:pPr>
      <w:rPr>
        <w:rFonts w:ascii="Times New Roman" w:hAnsi="Times New Roman" w:cs="Times New Roman" w:hint="default"/>
      </w:rPr>
    </w:lvl>
    <w:lvl w:ilvl="3">
      <w:numFmt w:val="bullet"/>
      <w:lvlText w:val="•"/>
      <w:lvlJc w:val="left"/>
      <w:pPr>
        <w:ind w:left="2880" w:hanging="360"/>
      </w:pPr>
      <w:rPr>
        <w:rFonts w:ascii="Times New Roman" w:hAnsi="Times New Roman" w:cs="Times New Roman" w:hint="default"/>
      </w:rPr>
    </w:lvl>
    <w:lvl w:ilvl="4">
      <w:numFmt w:val="bullet"/>
      <w:lvlText w:val="•"/>
      <w:lvlJc w:val="left"/>
      <w:pPr>
        <w:ind w:left="3600" w:hanging="360"/>
      </w:pPr>
      <w:rPr>
        <w:rFonts w:ascii="Times New Roman" w:hAnsi="Times New Roman" w:cs="Times New Roman" w:hint="default"/>
      </w:rPr>
    </w:lvl>
    <w:lvl w:ilvl="5">
      <w:numFmt w:val="bullet"/>
      <w:lvlText w:val="•"/>
      <w:lvlJc w:val="left"/>
      <w:pPr>
        <w:ind w:left="4320" w:hanging="360"/>
      </w:pPr>
      <w:rPr>
        <w:rFonts w:ascii="Times New Roman" w:hAnsi="Times New Roman" w:cs="Times New Roman" w:hint="default"/>
      </w:rPr>
    </w:lvl>
    <w:lvl w:ilvl="6">
      <w:numFmt w:val="bullet"/>
      <w:lvlText w:val="•"/>
      <w:lvlJc w:val="left"/>
      <w:pPr>
        <w:ind w:left="5040" w:hanging="360"/>
      </w:pPr>
      <w:rPr>
        <w:rFonts w:ascii="Times New Roman" w:hAnsi="Times New Roman" w:cs="Times New Roman" w:hint="default"/>
      </w:rPr>
    </w:lvl>
    <w:lvl w:ilvl="7">
      <w:numFmt w:val="bullet"/>
      <w:lvlText w:val="•"/>
      <w:lvlJc w:val="left"/>
      <w:pPr>
        <w:ind w:left="5760" w:hanging="360"/>
      </w:pPr>
      <w:rPr>
        <w:rFonts w:ascii="Times New Roman" w:hAnsi="Times New Roman" w:cs="Times New Roman" w:hint="default"/>
      </w:rPr>
    </w:lvl>
    <w:lvl w:ilvl="8">
      <w:numFmt w:val="bullet"/>
      <w:lvlText w:val="•"/>
      <w:lvlJc w:val="left"/>
      <w:pPr>
        <w:ind w:left="6480" w:hanging="360"/>
      </w:pPr>
      <w:rPr>
        <w:rFonts w:ascii="Times New Roman" w:hAnsi="Times New Roman" w:cs="Times New Roman" w:hint="default"/>
      </w:rPr>
    </w:lvl>
  </w:abstractNum>
  <w:abstractNum w:abstractNumId="7">
    <w:nsid w:val="11CF6AE6"/>
    <w:multiLevelType w:val="hybridMultilevel"/>
    <w:tmpl w:val="493E5C6E"/>
    <w:lvl w:ilvl="0" w:tplc="26FE327E">
      <w:start w:val="1"/>
      <w:numFmt w:val="bullet"/>
      <w:lvlText w:val=""/>
      <w:lvlJc w:val="left"/>
      <w:pPr>
        <w:ind w:left="947" w:hanging="360"/>
      </w:pPr>
      <w:rPr>
        <w:rFonts w:ascii="Symbol" w:hAnsi="Symbol"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8">
    <w:nsid w:val="134F0242"/>
    <w:multiLevelType w:val="multilevel"/>
    <w:tmpl w:val="134F0242"/>
    <w:lvl w:ilvl="0">
      <w:start w:val="1"/>
      <w:numFmt w:val="decimal"/>
      <w:lvlText w:val="%1)"/>
      <w:lvlJc w:val="left"/>
      <w:pPr>
        <w:ind w:left="420" w:hanging="311"/>
      </w:pPr>
      <w:rPr>
        <w:rFonts w:ascii="Times New Roman" w:eastAsia="Times New Roman" w:hAnsi="Times New Roman" w:cs="Times New Roman" w:hint="default"/>
        <w:b/>
        <w:bCs/>
        <w:spacing w:val="0"/>
        <w:w w:val="100"/>
        <w:sz w:val="28"/>
        <w:szCs w:val="28"/>
        <w:lang w:val="ru-RU" w:eastAsia="en-US" w:bidi="ar-SA"/>
      </w:rPr>
    </w:lvl>
    <w:lvl w:ilvl="1">
      <w:numFmt w:val="bullet"/>
      <w:lvlText w:val="•"/>
      <w:lvlJc w:val="left"/>
      <w:pPr>
        <w:ind w:left="1392" w:hanging="311"/>
      </w:pPr>
      <w:rPr>
        <w:rFonts w:hint="default"/>
        <w:lang w:val="ru-RU" w:eastAsia="en-US" w:bidi="ar-SA"/>
      </w:rPr>
    </w:lvl>
    <w:lvl w:ilvl="2">
      <w:numFmt w:val="bullet"/>
      <w:lvlText w:val="•"/>
      <w:lvlJc w:val="left"/>
      <w:pPr>
        <w:ind w:left="2365" w:hanging="311"/>
      </w:pPr>
      <w:rPr>
        <w:rFonts w:hint="default"/>
        <w:lang w:val="ru-RU" w:eastAsia="en-US" w:bidi="ar-SA"/>
      </w:rPr>
    </w:lvl>
    <w:lvl w:ilvl="3">
      <w:numFmt w:val="bullet"/>
      <w:lvlText w:val="•"/>
      <w:lvlJc w:val="left"/>
      <w:pPr>
        <w:ind w:left="3338" w:hanging="311"/>
      </w:pPr>
      <w:rPr>
        <w:rFonts w:hint="default"/>
        <w:lang w:val="ru-RU" w:eastAsia="en-US" w:bidi="ar-SA"/>
      </w:rPr>
    </w:lvl>
    <w:lvl w:ilvl="4">
      <w:numFmt w:val="bullet"/>
      <w:lvlText w:val="•"/>
      <w:lvlJc w:val="left"/>
      <w:pPr>
        <w:ind w:left="4311" w:hanging="311"/>
      </w:pPr>
      <w:rPr>
        <w:rFonts w:hint="default"/>
        <w:lang w:val="ru-RU" w:eastAsia="en-US" w:bidi="ar-SA"/>
      </w:rPr>
    </w:lvl>
    <w:lvl w:ilvl="5">
      <w:numFmt w:val="bullet"/>
      <w:lvlText w:val="•"/>
      <w:lvlJc w:val="left"/>
      <w:pPr>
        <w:ind w:left="5284" w:hanging="311"/>
      </w:pPr>
      <w:rPr>
        <w:rFonts w:hint="default"/>
        <w:lang w:val="ru-RU" w:eastAsia="en-US" w:bidi="ar-SA"/>
      </w:rPr>
    </w:lvl>
    <w:lvl w:ilvl="6">
      <w:numFmt w:val="bullet"/>
      <w:lvlText w:val="•"/>
      <w:lvlJc w:val="left"/>
      <w:pPr>
        <w:ind w:left="6257" w:hanging="311"/>
      </w:pPr>
      <w:rPr>
        <w:rFonts w:hint="default"/>
        <w:lang w:val="ru-RU" w:eastAsia="en-US" w:bidi="ar-SA"/>
      </w:rPr>
    </w:lvl>
    <w:lvl w:ilvl="7">
      <w:numFmt w:val="bullet"/>
      <w:lvlText w:val="•"/>
      <w:lvlJc w:val="left"/>
      <w:pPr>
        <w:ind w:left="7230" w:hanging="311"/>
      </w:pPr>
      <w:rPr>
        <w:rFonts w:hint="default"/>
        <w:lang w:val="ru-RU" w:eastAsia="en-US" w:bidi="ar-SA"/>
      </w:rPr>
    </w:lvl>
    <w:lvl w:ilvl="8">
      <w:numFmt w:val="bullet"/>
      <w:lvlText w:val="•"/>
      <w:lvlJc w:val="left"/>
      <w:pPr>
        <w:ind w:left="8203" w:hanging="311"/>
      </w:pPr>
      <w:rPr>
        <w:rFonts w:hint="default"/>
        <w:lang w:val="ru-RU" w:eastAsia="en-US" w:bidi="ar-SA"/>
      </w:rPr>
    </w:lvl>
  </w:abstractNum>
  <w:abstractNum w:abstractNumId="9">
    <w:nsid w:val="25FA2C50"/>
    <w:multiLevelType w:val="hybridMultilevel"/>
    <w:tmpl w:val="86AAA336"/>
    <w:lvl w:ilvl="0" w:tplc="26FE327E">
      <w:start w:val="1"/>
      <w:numFmt w:val="bullet"/>
      <w:lvlText w:val=""/>
      <w:lvlJc w:val="left"/>
      <w:pPr>
        <w:ind w:left="947" w:hanging="360"/>
      </w:pPr>
      <w:rPr>
        <w:rFonts w:ascii="Symbol" w:hAnsi="Symbol"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10">
    <w:nsid w:val="2664106C"/>
    <w:multiLevelType w:val="multilevel"/>
    <w:tmpl w:val="2664106C"/>
    <w:lvl w:ilvl="0">
      <w:start w:val="1"/>
      <w:numFmt w:val="bullet"/>
      <w:pStyle w:val="a1"/>
      <w:lvlText w:val="–"/>
      <w:lvlJc w:val="left"/>
      <w:pPr>
        <w:ind w:left="786"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1">
    <w:nsid w:val="35D60331"/>
    <w:multiLevelType w:val="hybridMultilevel"/>
    <w:tmpl w:val="210ACA8C"/>
    <w:lvl w:ilvl="0" w:tplc="0086569E">
      <w:start w:val="1"/>
      <w:numFmt w:val="decimal"/>
      <w:lvlText w:val="%1."/>
      <w:lvlJc w:val="left"/>
      <w:pPr>
        <w:ind w:left="403" w:hanging="287"/>
      </w:pPr>
      <w:rPr>
        <w:rFonts w:ascii="Times New Roman" w:eastAsia="Times New Roman" w:hAnsi="Times New Roman" w:cs="Times New Roman" w:hint="default"/>
        <w:i/>
        <w:iCs/>
        <w:spacing w:val="0"/>
        <w:w w:val="100"/>
        <w:sz w:val="28"/>
        <w:szCs w:val="28"/>
        <w:lang w:val="ru-RU" w:eastAsia="en-US" w:bidi="ar-SA"/>
      </w:rPr>
    </w:lvl>
    <w:lvl w:ilvl="1" w:tplc="6D50FDFC">
      <w:numFmt w:val="bullet"/>
      <w:lvlText w:val="•"/>
      <w:lvlJc w:val="left"/>
      <w:pPr>
        <w:ind w:left="851" w:hanging="287"/>
      </w:pPr>
      <w:rPr>
        <w:rFonts w:hint="default"/>
        <w:lang w:val="ru-RU" w:eastAsia="en-US" w:bidi="ar-SA"/>
      </w:rPr>
    </w:lvl>
    <w:lvl w:ilvl="2" w:tplc="41C0F316">
      <w:numFmt w:val="bullet"/>
      <w:lvlText w:val="•"/>
      <w:lvlJc w:val="left"/>
      <w:pPr>
        <w:ind w:left="1302" w:hanging="287"/>
      </w:pPr>
      <w:rPr>
        <w:rFonts w:hint="default"/>
        <w:lang w:val="ru-RU" w:eastAsia="en-US" w:bidi="ar-SA"/>
      </w:rPr>
    </w:lvl>
    <w:lvl w:ilvl="3" w:tplc="3F68E4FE">
      <w:numFmt w:val="bullet"/>
      <w:lvlText w:val="•"/>
      <w:lvlJc w:val="left"/>
      <w:pPr>
        <w:ind w:left="1753" w:hanging="287"/>
      </w:pPr>
      <w:rPr>
        <w:rFonts w:hint="default"/>
        <w:lang w:val="ru-RU" w:eastAsia="en-US" w:bidi="ar-SA"/>
      </w:rPr>
    </w:lvl>
    <w:lvl w:ilvl="4" w:tplc="91225756">
      <w:numFmt w:val="bullet"/>
      <w:lvlText w:val="•"/>
      <w:lvlJc w:val="left"/>
      <w:pPr>
        <w:ind w:left="2204" w:hanging="287"/>
      </w:pPr>
      <w:rPr>
        <w:rFonts w:hint="default"/>
        <w:lang w:val="ru-RU" w:eastAsia="en-US" w:bidi="ar-SA"/>
      </w:rPr>
    </w:lvl>
    <w:lvl w:ilvl="5" w:tplc="F2FC6BA4">
      <w:numFmt w:val="bullet"/>
      <w:lvlText w:val="•"/>
      <w:lvlJc w:val="left"/>
      <w:pPr>
        <w:ind w:left="2655" w:hanging="287"/>
      </w:pPr>
      <w:rPr>
        <w:rFonts w:hint="default"/>
        <w:lang w:val="ru-RU" w:eastAsia="en-US" w:bidi="ar-SA"/>
      </w:rPr>
    </w:lvl>
    <w:lvl w:ilvl="6" w:tplc="00C293DA">
      <w:numFmt w:val="bullet"/>
      <w:lvlText w:val="•"/>
      <w:lvlJc w:val="left"/>
      <w:pPr>
        <w:ind w:left="3106" w:hanging="287"/>
      </w:pPr>
      <w:rPr>
        <w:rFonts w:hint="default"/>
        <w:lang w:val="ru-RU" w:eastAsia="en-US" w:bidi="ar-SA"/>
      </w:rPr>
    </w:lvl>
    <w:lvl w:ilvl="7" w:tplc="ABE4E250">
      <w:numFmt w:val="bullet"/>
      <w:lvlText w:val="•"/>
      <w:lvlJc w:val="left"/>
      <w:pPr>
        <w:ind w:left="3557" w:hanging="287"/>
      </w:pPr>
      <w:rPr>
        <w:rFonts w:hint="default"/>
        <w:lang w:val="ru-RU" w:eastAsia="en-US" w:bidi="ar-SA"/>
      </w:rPr>
    </w:lvl>
    <w:lvl w:ilvl="8" w:tplc="BDBEB7BA">
      <w:numFmt w:val="bullet"/>
      <w:lvlText w:val="•"/>
      <w:lvlJc w:val="left"/>
      <w:pPr>
        <w:ind w:left="4008" w:hanging="287"/>
      </w:pPr>
      <w:rPr>
        <w:rFonts w:hint="default"/>
        <w:lang w:val="ru-RU" w:eastAsia="en-US" w:bidi="ar-SA"/>
      </w:rPr>
    </w:lvl>
  </w:abstractNum>
  <w:abstractNum w:abstractNumId="12">
    <w:nsid w:val="39BD4EDE"/>
    <w:multiLevelType w:val="hybridMultilevel"/>
    <w:tmpl w:val="DA103EDC"/>
    <w:lvl w:ilvl="0" w:tplc="26FE327E">
      <w:start w:val="1"/>
      <w:numFmt w:val="bullet"/>
      <w:lvlText w:val=""/>
      <w:lvlJc w:val="left"/>
      <w:pPr>
        <w:ind w:left="947" w:hanging="360"/>
      </w:pPr>
      <w:rPr>
        <w:rFonts w:ascii="Symbol" w:hAnsi="Symbol"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13">
    <w:nsid w:val="425E5B4B"/>
    <w:multiLevelType w:val="hybridMultilevel"/>
    <w:tmpl w:val="163085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84D06E6"/>
    <w:multiLevelType w:val="hybridMultilevel"/>
    <w:tmpl w:val="BB2E8D28"/>
    <w:lvl w:ilvl="0" w:tplc="26FE327E">
      <w:start w:val="1"/>
      <w:numFmt w:val="bullet"/>
      <w:lvlText w:val=""/>
      <w:lvlJc w:val="left"/>
      <w:pPr>
        <w:ind w:left="947" w:hanging="360"/>
      </w:pPr>
      <w:rPr>
        <w:rFonts w:ascii="Symbol" w:hAnsi="Symbol"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15">
    <w:nsid w:val="4C8E3B97"/>
    <w:multiLevelType w:val="hybridMultilevel"/>
    <w:tmpl w:val="9DB0DD90"/>
    <w:lvl w:ilvl="0" w:tplc="26FE327E">
      <w:start w:val="1"/>
      <w:numFmt w:val="bullet"/>
      <w:lvlText w:val=""/>
      <w:lvlJc w:val="left"/>
      <w:pPr>
        <w:ind w:left="947" w:hanging="360"/>
      </w:pPr>
      <w:rPr>
        <w:rFonts w:ascii="Symbol" w:hAnsi="Symbol"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16">
    <w:nsid w:val="4F08345B"/>
    <w:multiLevelType w:val="hybridMultilevel"/>
    <w:tmpl w:val="75DE6348"/>
    <w:lvl w:ilvl="0" w:tplc="26FE327E">
      <w:start w:val="1"/>
      <w:numFmt w:val="bullet"/>
      <w:lvlText w:val=""/>
      <w:lvlJc w:val="left"/>
      <w:pPr>
        <w:ind w:left="947" w:hanging="360"/>
      </w:pPr>
      <w:rPr>
        <w:rFonts w:ascii="Symbol" w:hAnsi="Symbol"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17">
    <w:nsid w:val="5810234B"/>
    <w:multiLevelType w:val="hybridMultilevel"/>
    <w:tmpl w:val="464E87BC"/>
    <w:lvl w:ilvl="0" w:tplc="26FE327E">
      <w:start w:val="1"/>
      <w:numFmt w:val="bullet"/>
      <w:lvlText w:val=""/>
      <w:lvlJc w:val="left"/>
      <w:pPr>
        <w:ind w:left="947" w:hanging="360"/>
      </w:pPr>
      <w:rPr>
        <w:rFonts w:ascii="Symbol" w:hAnsi="Symbol"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18">
    <w:nsid w:val="5AEA0B10"/>
    <w:multiLevelType w:val="hybridMultilevel"/>
    <w:tmpl w:val="39C0F3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B8E28CC"/>
    <w:multiLevelType w:val="hybridMultilevel"/>
    <w:tmpl w:val="9FEC9A20"/>
    <w:lvl w:ilvl="0" w:tplc="26FE327E">
      <w:start w:val="1"/>
      <w:numFmt w:val="bullet"/>
      <w:lvlText w:val=""/>
      <w:lvlJc w:val="left"/>
      <w:pPr>
        <w:ind w:left="947" w:hanging="360"/>
      </w:pPr>
      <w:rPr>
        <w:rFonts w:ascii="Symbol" w:hAnsi="Symbol"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20">
    <w:nsid w:val="622B5BA5"/>
    <w:multiLevelType w:val="hybridMultilevel"/>
    <w:tmpl w:val="3FC6F0CE"/>
    <w:lvl w:ilvl="0" w:tplc="0ECAD42E">
      <w:start w:val="1"/>
      <w:numFmt w:val="bullet"/>
      <w:lvlText w:val="-"/>
      <w:lvlJc w:val="left"/>
      <w:pPr>
        <w:ind w:left="720" w:hanging="360"/>
      </w:pPr>
      <w:rPr>
        <w:rFonts w:ascii="SimSun-ExtB" w:eastAsia="SimSun-ExtB" w:hAnsi="SimSun-ExtB"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56F0D7C"/>
    <w:multiLevelType w:val="hybridMultilevel"/>
    <w:tmpl w:val="1DBAB886"/>
    <w:lvl w:ilvl="0" w:tplc="26FE327E">
      <w:start w:val="1"/>
      <w:numFmt w:val="bullet"/>
      <w:lvlText w:val=""/>
      <w:lvlJc w:val="left"/>
      <w:pPr>
        <w:ind w:left="947" w:hanging="360"/>
      </w:pPr>
      <w:rPr>
        <w:rFonts w:ascii="Symbol" w:hAnsi="Symbol"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22">
    <w:nsid w:val="666B6F7C"/>
    <w:multiLevelType w:val="hybridMultilevel"/>
    <w:tmpl w:val="85C65DBC"/>
    <w:lvl w:ilvl="0" w:tplc="26FE327E">
      <w:start w:val="1"/>
      <w:numFmt w:val="bullet"/>
      <w:lvlText w:val=""/>
      <w:lvlJc w:val="left"/>
      <w:pPr>
        <w:ind w:left="947" w:hanging="360"/>
      </w:pPr>
      <w:rPr>
        <w:rFonts w:ascii="Symbol" w:hAnsi="Symbol"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23">
    <w:nsid w:val="75C3193C"/>
    <w:multiLevelType w:val="hybridMultilevel"/>
    <w:tmpl w:val="309AF4BE"/>
    <w:lvl w:ilvl="0" w:tplc="26FE327E">
      <w:start w:val="1"/>
      <w:numFmt w:val="bullet"/>
      <w:lvlText w:val=""/>
      <w:lvlJc w:val="left"/>
      <w:pPr>
        <w:ind w:left="947" w:hanging="360"/>
      </w:pPr>
      <w:rPr>
        <w:rFonts w:ascii="Symbol" w:hAnsi="Symbol"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num w:numId="1">
    <w:abstractNumId w:val="0"/>
  </w:num>
  <w:num w:numId="2">
    <w:abstractNumId w:val="1"/>
  </w:num>
  <w:num w:numId="3">
    <w:abstractNumId w:val="2"/>
  </w:num>
  <w:num w:numId="4">
    <w:abstractNumId w:val="10"/>
  </w:num>
  <w:num w:numId="5">
    <w:abstractNumId w:val="4"/>
  </w:num>
  <w:num w:numId="6">
    <w:abstractNumId w:val="6"/>
    <w:lvlOverride w:ilvl="0">
      <w:startOverride w:val="1"/>
    </w:lvlOverride>
    <w:lvlOverride w:ilvl="1"/>
    <w:lvlOverride w:ilvl="2"/>
    <w:lvlOverride w:ilvl="3"/>
    <w:lvlOverride w:ilvl="4"/>
    <w:lvlOverride w:ilvl="5"/>
    <w:lvlOverride w:ilvl="6"/>
    <w:lvlOverride w:ilvl="7"/>
    <w:lvlOverride w:ilvl="8"/>
  </w:num>
  <w:num w:numId="7">
    <w:abstractNumId w:val="11"/>
  </w:num>
  <w:num w:numId="8">
    <w:abstractNumId w:val="5"/>
  </w:num>
  <w:num w:numId="9">
    <w:abstractNumId w:val="3"/>
  </w:num>
  <w:num w:numId="10">
    <w:abstractNumId w:val="14"/>
  </w:num>
  <w:num w:numId="11">
    <w:abstractNumId w:val="9"/>
  </w:num>
  <w:num w:numId="12">
    <w:abstractNumId w:val="19"/>
  </w:num>
  <w:num w:numId="13">
    <w:abstractNumId w:val="23"/>
  </w:num>
  <w:num w:numId="14">
    <w:abstractNumId w:val="22"/>
  </w:num>
  <w:num w:numId="15">
    <w:abstractNumId w:val="16"/>
  </w:num>
  <w:num w:numId="16">
    <w:abstractNumId w:val="21"/>
  </w:num>
  <w:num w:numId="17">
    <w:abstractNumId w:val="7"/>
  </w:num>
  <w:num w:numId="18">
    <w:abstractNumId w:val="15"/>
  </w:num>
  <w:num w:numId="19">
    <w:abstractNumId w:val="12"/>
  </w:num>
  <w:num w:numId="20">
    <w:abstractNumId w:val="17"/>
  </w:num>
  <w:num w:numId="21">
    <w:abstractNumId w:val="18"/>
  </w:num>
  <w:num w:numId="22">
    <w:abstractNumId w:val="13"/>
  </w:num>
  <w:num w:numId="23">
    <w:abstractNumId w:val="8"/>
  </w:num>
  <w:num w:numId="24">
    <w:abstractNumId w:val="2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drawingGridHorizontalSpacing w:val="110"/>
  <w:drawingGridVerticalSpacing w:val="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doNotExpandShiftReturn/>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C26F52"/>
    <w:rsid w:val="000134C3"/>
    <w:rsid w:val="00032B0C"/>
    <w:rsid w:val="00056CC1"/>
    <w:rsid w:val="0008371F"/>
    <w:rsid w:val="000B769D"/>
    <w:rsid w:val="000C406D"/>
    <w:rsid w:val="001662A6"/>
    <w:rsid w:val="0017401F"/>
    <w:rsid w:val="00183327"/>
    <w:rsid w:val="001916FD"/>
    <w:rsid w:val="00195CF7"/>
    <w:rsid w:val="001C54E0"/>
    <w:rsid w:val="002007A8"/>
    <w:rsid w:val="0021283B"/>
    <w:rsid w:val="002501EC"/>
    <w:rsid w:val="00251F86"/>
    <w:rsid w:val="00264A01"/>
    <w:rsid w:val="00265618"/>
    <w:rsid w:val="002A1B7B"/>
    <w:rsid w:val="002A2828"/>
    <w:rsid w:val="003B2E95"/>
    <w:rsid w:val="003E1D8C"/>
    <w:rsid w:val="00415998"/>
    <w:rsid w:val="00416541"/>
    <w:rsid w:val="00433651"/>
    <w:rsid w:val="00476B64"/>
    <w:rsid w:val="004835D0"/>
    <w:rsid w:val="00493899"/>
    <w:rsid w:val="00494620"/>
    <w:rsid w:val="004A2DD7"/>
    <w:rsid w:val="004B4850"/>
    <w:rsid w:val="004F2EEF"/>
    <w:rsid w:val="005016DA"/>
    <w:rsid w:val="00502381"/>
    <w:rsid w:val="005521DC"/>
    <w:rsid w:val="005D084F"/>
    <w:rsid w:val="006701BE"/>
    <w:rsid w:val="006D49C3"/>
    <w:rsid w:val="006E2410"/>
    <w:rsid w:val="006E4A66"/>
    <w:rsid w:val="006E54C9"/>
    <w:rsid w:val="0071248C"/>
    <w:rsid w:val="00726E8E"/>
    <w:rsid w:val="00770A61"/>
    <w:rsid w:val="007908DA"/>
    <w:rsid w:val="007944A4"/>
    <w:rsid w:val="007D54C0"/>
    <w:rsid w:val="00817F4D"/>
    <w:rsid w:val="00823969"/>
    <w:rsid w:val="00835995"/>
    <w:rsid w:val="008467E6"/>
    <w:rsid w:val="0086024B"/>
    <w:rsid w:val="00861567"/>
    <w:rsid w:val="0089401D"/>
    <w:rsid w:val="008B1ACE"/>
    <w:rsid w:val="008C4124"/>
    <w:rsid w:val="008F4ED1"/>
    <w:rsid w:val="00910997"/>
    <w:rsid w:val="00941B59"/>
    <w:rsid w:val="00951AAD"/>
    <w:rsid w:val="00970074"/>
    <w:rsid w:val="00970CFE"/>
    <w:rsid w:val="00974D40"/>
    <w:rsid w:val="0098230F"/>
    <w:rsid w:val="009913E0"/>
    <w:rsid w:val="009D0152"/>
    <w:rsid w:val="00A04322"/>
    <w:rsid w:val="00A12150"/>
    <w:rsid w:val="00A42BDF"/>
    <w:rsid w:val="00A621B4"/>
    <w:rsid w:val="00A95DA1"/>
    <w:rsid w:val="00AC63E4"/>
    <w:rsid w:val="00AD1519"/>
    <w:rsid w:val="00B53DEC"/>
    <w:rsid w:val="00B6153F"/>
    <w:rsid w:val="00B70796"/>
    <w:rsid w:val="00BA2E2B"/>
    <w:rsid w:val="00BA51C5"/>
    <w:rsid w:val="00BB1789"/>
    <w:rsid w:val="00BB17FA"/>
    <w:rsid w:val="00BD292E"/>
    <w:rsid w:val="00BE10D8"/>
    <w:rsid w:val="00BE5FDA"/>
    <w:rsid w:val="00BF5462"/>
    <w:rsid w:val="00BF7774"/>
    <w:rsid w:val="00C212EE"/>
    <w:rsid w:val="00C25BA3"/>
    <w:rsid w:val="00C26F52"/>
    <w:rsid w:val="00C27A26"/>
    <w:rsid w:val="00C31772"/>
    <w:rsid w:val="00C77AAE"/>
    <w:rsid w:val="00CD549B"/>
    <w:rsid w:val="00D6121E"/>
    <w:rsid w:val="00D77C49"/>
    <w:rsid w:val="00D932CA"/>
    <w:rsid w:val="00D93509"/>
    <w:rsid w:val="00DC2B14"/>
    <w:rsid w:val="00DD59DD"/>
    <w:rsid w:val="00DE432A"/>
    <w:rsid w:val="00DE5825"/>
    <w:rsid w:val="00E872E9"/>
    <w:rsid w:val="00EA3ED5"/>
    <w:rsid w:val="00EC2647"/>
    <w:rsid w:val="00ED5F83"/>
    <w:rsid w:val="00EE29F4"/>
    <w:rsid w:val="00F33FEA"/>
    <w:rsid w:val="00FB244C"/>
    <w:rsid w:val="00FB41CB"/>
    <w:rsid w:val="00FD78E8"/>
    <w:rsid w:val="22867277"/>
    <w:rsid w:val="4B026E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1" w:unhideWhenUsed="0" w:qFormat="1"/>
    <w:lsdException w:name="toc 2" w:semiHidden="0" w:uiPriority="1" w:unhideWhenUsed="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lsdException w:name="header" w:semiHidden="0" w:uiPriority="0" w:unhideWhenUsed="0"/>
    <w:lsdException w:name="footer" w:semiHidden="0" w:uiPriority="0" w:unhideWhenUsed="0" w:qFormat="1"/>
    <w:lsdException w:name="caption" w:semiHidden="0" w:uiPriority="0" w:unhideWhenUsed="0" w:qFormat="1"/>
    <w:lsdException w:name="List" w:semiHidden="0" w:uiPriority="0" w:unhideWhenUsed="0"/>
    <w:lsdException w:name="Title" w:semiHidden="0" w:uiPriority="1" w:unhideWhenUsed="0" w:qFormat="1"/>
    <w:lsdException w:name="Default Paragraph Font" w:uiPriority="1"/>
    <w:lsdException w:name="Body Text" w:semiHidden="0" w:uiPriority="1" w:unhideWhenUsed="0" w:qFormat="1"/>
    <w:lsdException w:name="Body Text Indent" w:semiHidden="0" w:uiPriority="0" w:unhideWhenUsed="0"/>
    <w:lsdException w:name="Subtitle" w:semiHidden="0" w:uiPriority="11" w:unhideWhenUsed="0" w:qFormat="1"/>
    <w:lsdException w:name="Hyperlink" w:semiHidden="0" w:unhideWhenUsed="0" w:qFormat="1"/>
    <w:lsdException w:name="FollowedHyperlink" w:qFormat="1"/>
    <w:lsdException w:name="Strong" w:semiHidden="0" w:uiPriority="0" w:unhideWhenUsed="0" w:qFormat="1"/>
    <w:lsdException w:name="Emphasis" w:semiHidden="0" w:uiPriority="20" w:unhideWhenUsed="0" w:qFormat="1"/>
    <w:lsdException w:name="Normal (Web)" w:semiHidden="0" w:uiPriority="0" w:unhideWhenUsed="0"/>
    <w:lsdException w:name="Table Grid" w:semiHidden="0" w:uiPriority="59" w:unhideWhenUsed="0"/>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BE5FDA"/>
    <w:pPr>
      <w:suppressAutoHyphens/>
      <w:spacing w:after="200" w:line="276" w:lineRule="auto"/>
    </w:pPr>
    <w:rPr>
      <w:rFonts w:ascii="Calibri" w:eastAsia="Calibri" w:hAnsi="Calibri"/>
      <w:sz w:val="22"/>
      <w:szCs w:val="22"/>
      <w:lang w:eastAsia="zh-CN"/>
    </w:rPr>
  </w:style>
  <w:style w:type="paragraph" w:styleId="1">
    <w:name w:val="heading 1"/>
    <w:basedOn w:val="a2"/>
    <w:next w:val="a2"/>
    <w:link w:val="10"/>
    <w:uiPriority w:val="9"/>
    <w:qFormat/>
    <w:rsid w:val="00BE5FDA"/>
    <w:pPr>
      <w:keepNext/>
      <w:spacing w:before="240" w:after="60"/>
      <w:outlineLvl w:val="0"/>
    </w:pPr>
    <w:rPr>
      <w:rFonts w:ascii="Cambria" w:eastAsia="Times New Roman" w:hAnsi="Cambria"/>
      <w:b/>
      <w:bCs/>
      <w:kern w:val="32"/>
      <w:sz w:val="32"/>
      <w:szCs w:val="32"/>
    </w:rPr>
  </w:style>
  <w:style w:type="paragraph" w:styleId="2">
    <w:name w:val="heading 2"/>
    <w:basedOn w:val="a2"/>
    <w:next w:val="a2"/>
    <w:uiPriority w:val="9"/>
    <w:qFormat/>
    <w:rsid w:val="00BE5FDA"/>
    <w:pPr>
      <w:keepNext/>
      <w:numPr>
        <w:ilvl w:val="1"/>
        <w:numId w:val="1"/>
      </w:numPr>
      <w:spacing w:before="120" w:after="60"/>
      <w:jc w:val="center"/>
      <w:outlineLvl w:val="1"/>
    </w:pPr>
    <w:rPr>
      <w:rFonts w:ascii="Arial" w:hAnsi="Arial" w:cs="Arial"/>
      <w:b/>
    </w:rPr>
  </w:style>
  <w:style w:type="paragraph" w:styleId="3">
    <w:name w:val="heading 3"/>
    <w:basedOn w:val="a2"/>
    <w:next w:val="a2"/>
    <w:qFormat/>
    <w:rsid w:val="00BE5FDA"/>
    <w:pPr>
      <w:keepNext/>
      <w:numPr>
        <w:ilvl w:val="2"/>
        <w:numId w:val="1"/>
      </w:numPr>
      <w:spacing w:before="240" w:after="60"/>
      <w:outlineLvl w:val="2"/>
    </w:pPr>
    <w:rPr>
      <w:rFonts w:ascii="Arial" w:hAnsi="Arial" w:cs="Arial"/>
      <w:b/>
      <w:b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sid w:val="00BE5FDA"/>
    <w:rPr>
      <w:rFonts w:ascii="Cambria" w:eastAsia="Times New Roman" w:hAnsi="Cambria" w:cs="Times New Roman"/>
      <w:b/>
      <w:bCs/>
      <w:kern w:val="32"/>
      <w:sz w:val="32"/>
      <w:szCs w:val="32"/>
      <w:lang w:eastAsia="zh-CN"/>
    </w:rPr>
  </w:style>
  <w:style w:type="character" w:styleId="a6">
    <w:name w:val="FollowedHyperlink"/>
    <w:uiPriority w:val="99"/>
    <w:semiHidden/>
    <w:unhideWhenUsed/>
    <w:qFormat/>
    <w:rsid w:val="00BE5FDA"/>
    <w:rPr>
      <w:color w:val="800080"/>
      <w:u w:val="single"/>
    </w:rPr>
  </w:style>
  <w:style w:type="character" w:styleId="a7">
    <w:name w:val="Hyperlink"/>
    <w:uiPriority w:val="99"/>
    <w:qFormat/>
    <w:rsid w:val="00BE5FDA"/>
    <w:rPr>
      <w:color w:val="000080"/>
      <w:u w:val="single"/>
    </w:rPr>
  </w:style>
  <w:style w:type="character" w:styleId="a8">
    <w:name w:val="Strong"/>
    <w:qFormat/>
    <w:rsid w:val="00BE5FDA"/>
    <w:rPr>
      <w:b/>
      <w:bCs/>
    </w:rPr>
  </w:style>
  <w:style w:type="paragraph" w:styleId="a9">
    <w:name w:val="caption"/>
    <w:basedOn w:val="a2"/>
    <w:next w:val="a2"/>
    <w:qFormat/>
    <w:rsid w:val="00BE5FDA"/>
    <w:pPr>
      <w:suppressLineNumbers/>
      <w:spacing w:before="120" w:after="120"/>
    </w:pPr>
    <w:rPr>
      <w:rFonts w:cs="Mangal"/>
      <w:i/>
      <w:iCs/>
      <w:sz w:val="24"/>
      <w:szCs w:val="24"/>
    </w:rPr>
  </w:style>
  <w:style w:type="paragraph" w:styleId="aa">
    <w:name w:val="footnote text"/>
    <w:basedOn w:val="a2"/>
    <w:rsid w:val="00BE5FDA"/>
    <w:pPr>
      <w:spacing w:after="0" w:line="240" w:lineRule="auto"/>
    </w:pPr>
    <w:rPr>
      <w:sz w:val="20"/>
      <w:szCs w:val="20"/>
    </w:rPr>
  </w:style>
  <w:style w:type="paragraph" w:styleId="ab">
    <w:name w:val="header"/>
    <w:basedOn w:val="a2"/>
    <w:rsid w:val="00BE5FDA"/>
    <w:pPr>
      <w:spacing w:after="0" w:line="240" w:lineRule="auto"/>
    </w:pPr>
  </w:style>
  <w:style w:type="paragraph" w:styleId="ac">
    <w:name w:val="Body Text"/>
    <w:basedOn w:val="a2"/>
    <w:uiPriority w:val="1"/>
    <w:qFormat/>
    <w:rsid w:val="00BE5FDA"/>
    <w:pPr>
      <w:spacing w:after="120"/>
    </w:pPr>
  </w:style>
  <w:style w:type="paragraph" w:styleId="11">
    <w:name w:val="toc 1"/>
    <w:basedOn w:val="a2"/>
    <w:next w:val="a2"/>
    <w:uiPriority w:val="1"/>
    <w:qFormat/>
    <w:rsid w:val="00BE5FDA"/>
    <w:pPr>
      <w:widowControl w:val="0"/>
      <w:suppressAutoHyphens w:val="0"/>
      <w:autoSpaceDE w:val="0"/>
      <w:autoSpaceDN w:val="0"/>
      <w:spacing w:before="326" w:after="0" w:line="240" w:lineRule="auto"/>
      <w:ind w:left="110"/>
    </w:pPr>
    <w:rPr>
      <w:rFonts w:ascii="Times New Roman" w:eastAsia="Times New Roman" w:hAnsi="Times New Roman"/>
      <w:sz w:val="28"/>
      <w:szCs w:val="28"/>
      <w:lang w:eastAsia="en-US"/>
    </w:rPr>
  </w:style>
  <w:style w:type="paragraph" w:styleId="20">
    <w:name w:val="toc 2"/>
    <w:basedOn w:val="a2"/>
    <w:next w:val="a2"/>
    <w:uiPriority w:val="1"/>
    <w:qFormat/>
    <w:rsid w:val="00BE5FDA"/>
    <w:pPr>
      <w:widowControl w:val="0"/>
      <w:suppressAutoHyphens w:val="0"/>
      <w:autoSpaceDE w:val="0"/>
      <w:autoSpaceDN w:val="0"/>
      <w:spacing w:before="125" w:after="0" w:line="240" w:lineRule="auto"/>
      <w:ind w:left="686" w:hanging="353"/>
    </w:pPr>
    <w:rPr>
      <w:rFonts w:ascii="Times New Roman" w:eastAsia="Times New Roman" w:hAnsi="Times New Roman"/>
      <w:sz w:val="28"/>
      <w:szCs w:val="28"/>
      <w:lang w:eastAsia="en-US"/>
    </w:rPr>
  </w:style>
  <w:style w:type="paragraph" w:styleId="ad">
    <w:name w:val="Body Text Indent"/>
    <w:basedOn w:val="a2"/>
    <w:rsid w:val="00BE5FDA"/>
    <w:pPr>
      <w:spacing w:after="120"/>
      <w:ind w:left="283"/>
    </w:pPr>
  </w:style>
  <w:style w:type="paragraph" w:styleId="ae">
    <w:name w:val="Title"/>
    <w:basedOn w:val="a2"/>
    <w:link w:val="af"/>
    <w:uiPriority w:val="1"/>
    <w:qFormat/>
    <w:rsid w:val="00BE5FDA"/>
    <w:pPr>
      <w:widowControl w:val="0"/>
      <w:suppressAutoHyphens w:val="0"/>
      <w:autoSpaceDE w:val="0"/>
      <w:autoSpaceDN w:val="0"/>
      <w:spacing w:after="0" w:line="240" w:lineRule="auto"/>
      <w:ind w:left="319" w:right="593"/>
      <w:jc w:val="center"/>
    </w:pPr>
    <w:rPr>
      <w:rFonts w:ascii="Times New Roman" w:eastAsia="Times New Roman" w:hAnsi="Times New Roman"/>
      <w:b/>
      <w:bCs/>
      <w:sz w:val="110"/>
      <w:szCs w:val="110"/>
      <w:lang w:eastAsia="en-US"/>
    </w:rPr>
  </w:style>
  <w:style w:type="character" w:customStyle="1" w:styleId="af">
    <w:name w:val="Название Знак"/>
    <w:link w:val="ae"/>
    <w:uiPriority w:val="10"/>
    <w:rsid w:val="00BE5FDA"/>
    <w:rPr>
      <w:b/>
      <w:bCs/>
      <w:sz w:val="110"/>
      <w:szCs w:val="110"/>
      <w:lang w:eastAsia="en-US"/>
    </w:rPr>
  </w:style>
  <w:style w:type="paragraph" w:styleId="af0">
    <w:name w:val="footer"/>
    <w:basedOn w:val="a2"/>
    <w:qFormat/>
    <w:rsid w:val="00BE5FDA"/>
    <w:pPr>
      <w:spacing w:after="0" w:line="240" w:lineRule="auto"/>
    </w:pPr>
  </w:style>
  <w:style w:type="paragraph" w:styleId="af1">
    <w:name w:val="List"/>
    <w:basedOn w:val="a2"/>
    <w:rsid w:val="00BE5FDA"/>
    <w:pPr>
      <w:spacing w:after="0" w:line="240" w:lineRule="auto"/>
    </w:pPr>
    <w:rPr>
      <w:rFonts w:ascii="Times New Roman" w:eastAsia="Times New Roman" w:hAnsi="Times New Roman"/>
      <w:sz w:val="24"/>
      <w:szCs w:val="24"/>
    </w:rPr>
  </w:style>
  <w:style w:type="paragraph" w:styleId="af2">
    <w:name w:val="Normal (Web)"/>
    <w:basedOn w:val="a2"/>
    <w:rsid w:val="00BE5FDA"/>
    <w:pPr>
      <w:spacing w:before="280" w:after="280" w:line="240" w:lineRule="auto"/>
    </w:pPr>
    <w:rPr>
      <w:rFonts w:ascii="Arial" w:eastAsia="Times New Roman" w:hAnsi="Arial" w:cs="Arial"/>
      <w:color w:val="77787B"/>
      <w:sz w:val="12"/>
      <w:szCs w:val="12"/>
    </w:rPr>
  </w:style>
  <w:style w:type="character" w:customStyle="1" w:styleId="WW8Num1z0">
    <w:name w:val="WW8Num1z0"/>
    <w:rsid w:val="00BE5FDA"/>
    <w:rPr>
      <w:rFonts w:ascii="Symbol" w:hAnsi="Symbol" w:cs="Symbol"/>
      <w:sz w:val="24"/>
      <w:szCs w:val="24"/>
    </w:rPr>
  </w:style>
  <w:style w:type="character" w:customStyle="1" w:styleId="WW8Num2z0">
    <w:name w:val="WW8Num2z0"/>
    <w:rsid w:val="00BE5FDA"/>
    <w:rPr>
      <w:rFonts w:ascii="Symbol" w:hAnsi="Symbol" w:cs="Symbol"/>
      <w:sz w:val="24"/>
      <w:szCs w:val="24"/>
    </w:rPr>
  </w:style>
  <w:style w:type="character" w:customStyle="1" w:styleId="WW8Num3z0">
    <w:name w:val="WW8Num3z0"/>
    <w:rsid w:val="00BE5FDA"/>
    <w:rPr>
      <w:rFonts w:ascii="Symbol" w:hAnsi="Symbol" w:cs="Symbol"/>
      <w:sz w:val="24"/>
      <w:szCs w:val="24"/>
    </w:rPr>
  </w:style>
  <w:style w:type="character" w:customStyle="1" w:styleId="WW8Num4z0">
    <w:name w:val="WW8Num4z0"/>
    <w:rsid w:val="00BE5FDA"/>
    <w:rPr>
      <w:rFonts w:ascii="Symbol" w:hAnsi="Symbol" w:cs="Symbol"/>
    </w:rPr>
  </w:style>
  <w:style w:type="character" w:customStyle="1" w:styleId="WW8Num4z1">
    <w:name w:val="WW8Num4z1"/>
    <w:rsid w:val="00BE5FDA"/>
    <w:rPr>
      <w:rFonts w:ascii="Courier New" w:hAnsi="Courier New" w:cs="Courier New"/>
    </w:rPr>
  </w:style>
  <w:style w:type="character" w:customStyle="1" w:styleId="WW8Num4z2">
    <w:name w:val="WW8Num4z2"/>
    <w:rsid w:val="00BE5FDA"/>
    <w:rPr>
      <w:rFonts w:ascii="Wingdings" w:hAnsi="Wingdings" w:cs="Wingdings"/>
    </w:rPr>
  </w:style>
  <w:style w:type="character" w:customStyle="1" w:styleId="WW8Num5z0">
    <w:name w:val="WW8Num5z0"/>
    <w:rsid w:val="00BE5FDA"/>
    <w:rPr>
      <w:rFonts w:ascii="Symbol" w:hAnsi="Symbol" w:cs="Symbol"/>
      <w:color w:val="BFBFBF"/>
      <w:position w:val="0"/>
      <w:sz w:val="24"/>
      <w:vertAlign w:val="baseline"/>
    </w:rPr>
  </w:style>
  <w:style w:type="character" w:customStyle="1" w:styleId="WW8Num6zfalse">
    <w:name w:val="WW8Num6zfalse"/>
    <w:rsid w:val="00BE5FDA"/>
  </w:style>
  <w:style w:type="character" w:customStyle="1" w:styleId="WW8Num6ztrue">
    <w:name w:val="WW8Num6ztrue"/>
    <w:rsid w:val="00BE5FDA"/>
  </w:style>
  <w:style w:type="character" w:customStyle="1" w:styleId="WW8Num6ztrue1">
    <w:name w:val="WW8Num6ztrue1"/>
    <w:qFormat/>
    <w:rsid w:val="00BE5FDA"/>
  </w:style>
  <w:style w:type="character" w:customStyle="1" w:styleId="WW8Num6ztrue2">
    <w:name w:val="WW8Num6ztrue2"/>
    <w:rsid w:val="00BE5FDA"/>
  </w:style>
  <w:style w:type="character" w:customStyle="1" w:styleId="WW8Num6ztrue3">
    <w:name w:val="WW8Num6ztrue3"/>
    <w:rsid w:val="00BE5FDA"/>
  </w:style>
  <w:style w:type="character" w:customStyle="1" w:styleId="WW8Num6ztrue4">
    <w:name w:val="WW8Num6ztrue4"/>
    <w:qFormat/>
    <w:rsid w:val="00BE5FDA"/>
  </w:style>
  <w:style w:type="character" w:customStyle="1" w:styleId="WW8Num6ztrue5">
    <w:name w:val="WW8Num6ztrue5"/>
    <w:rsid w:val="00BE5FDA"/>
  </w:style>
  <w:style w:type="character" w:customStyle="1" w:styleId="WW8Num6ztrue6">
    <w:name w:val="WW8Num6ztrue6"/>
    <w:rsid w:val="00BE5FDA"/>
  </w:style>
  <w:style w:type="character" w:customStyle="1" w:styleId="WW8Num6ztrue7">
    <w:name w:val="WW8Num6ztrue7"/>
    <w:rsid w:val="00BE5FDA"/>
  </w:style>
  <w:style w:type="character" w:customStyle="1" w:styleId="WW8Num1zfalse">
    <w:name w:val="WW8Num1zfalse"/>
    <w:rsid w:val="00BE5FDA"/>
  </w:style>
  <w:style w:type="character" w:customStyle="1" w:styleId="WW8Num1ztrue">
    <w:name w:val="WW8Num1ztrue"/>
    <w:rsid w:val="00BE5FDA"/>
  </w:style>
  <w:style w:type="character" w:customStyle="1" w:styleId="WW-WW8Num1ztrue">
    <w:name w:val="WW-WW8Num1ztrue"/>
    <w:rsid w:val="00BE5FDA"/>
  </w:style>
  <w:style w:type="character" w:customStyle="1" w:styleId="WW-WW8Num1ztrue1">
    <w:name w:val="WW-WW8Num1ztrue1"/>
    <w:qFormat/>
    <w:rsid w:val="00BE5FDA"/>
  </w:style>
  <w:style w:type="character" w:customStyle="1" w:styleId="WW-WW8Num1ztrue2">
    <w:name w:val="WW-WW8Num1ztrue2"/>
    <w:rsid w:val="00BE5FDA"/>
  </w:style>
  <w:style w:type="character" w:customStyle="1" w:styleId="WW-WW8Num1ztrue3">
    <w:name w:val="WW-WW8Num1ztrue3"/>
    <w:qFormat/>
    <w:rsid w:val="00BE5FDA"/>
  </w:style>
  <w:style w:type="character" w:customStyle="1" w:styleId="WW-WW8Num1ztrue4">
    <w:name w:val="WW-WW8Num1ztrue4"/>
    <w:qFormat/>
    <w:rsid w:val="00BE5FDA"/>
  </w:style>
  <w:style w:type="character" w:customStyle="1" w:styleId="WW-WW8Num1ztrue5">
    <w:name w:val="WW-WW8Num1ztrue5"/>
    <w:rsid w:val="00BE5FDA"/>
  </w:style>
  <w:style w:type="character" w:customStyle="1" w:styleId="WW-WW8Num1ztrue6">
    <w:name w:val="WW-WW8Num1ztrue6"/>
    <w:rsid w:val="00BE5FDA"/>
  </w:style>
  <w:style w:type="character" w:customStyle="1" w:styleId="WW8Num2z1">
    <w:name w:val="WW8Num2z1"/>
    <w:rsid w:val="00BE5FDA"/>
    <w:rPr>
      <w:rFonts w:ascii="Courier New" w:hAnsi="Courier New" w:cs="Courier New"/>
    </w:rPr>
  </w:style>
  <w:style w:type="character" w:customStyle="1" w:styleId="WW8Num2z2">
    <w:name w:val="WW8Num2z2"/>
    <w:qFormat/>
    <w:rsid w:val="00BE5FDA"/>
    <w:rPr>
      <w:rFonts w:ascii="Wingdings" w:hAnsi="Wingdings" w:cs="Wingdings"/>
    </w:rPr>
  </w:style>
  <w:style w:type="character" w:customStyle="1" w:styleId="WW8Num3z1">
    <w:name w:val="WW8Num3z1"/>
    <w:qFormat/>
    <w:rsid w:val="00BE5FDA"/>
    <w:rPr>
      <w:rFonts w:ascii="Courier New" w:hAnsi="Courier New" w:cs="Courier New"/>
    </w:rPr>
  </w:style>
  <w:style w:type="character" w:customStyle="1" w:styleId="WW8Num3z2">
    <w:name w:val="WW8Num3z2"/>
    <w:rsid w:val="00BE5FDA"/>
    <w:rPr>
      <w:rFonts w:ascii="Wingdings" w:hAnsi="Wingdings" w:cs="Wingdings"/>
    </w:rPr>
  </w:style>
  <w:style w:type="character" w:customStyle="1" w:styleId="WW8Num5z1">
    <w:name w:val="WW8Num5z1"/>
    <w:rsid w:val="00BE5FDA"/>
    <w:rPr>
      <w:rFonts w:ascii="Courier New" w:hAnsi="Courier New" w:cs="Courier New"/>
    </w:rPr>
  </w:style>
  <w:style w:type="character" w:customStyle="1" w:styleId="WW8Num5z2">
    <w:name w:val="WW8Num5z2"/>
    <w:rsid w:val="00BE5FDA"/>
    <w:rPr>
      <w:rFonts w:ascii="Wingdings" w:hAnsi="Wingdings" w:cs="Wingdings"/>
    </w:rPr>
  </w:style>
  <w:style w:type="character" w:customStyle="1" w:styleId="WW8Num5z3">
    <w:name w:val="WW8Num5z3"/>
    <w:rsid w:val="00BE5FDA"/>
    <w:rPr>
      <w:rFonts w:ascii="Symbol" w:hAnsi="Symbol" w:cs="Symbol"/>
    </w:rPr>
  </w:style>
  <w:style w:type="character" w:customStyle="1" w:styleId="WW8Num6z0">
    <w:name w:val="WW8Num6z0"/>
    <w:qFormat/>
    <w:rsid w:val="00BE5FDA"/>
    <w:rPr>
      <w:rFonts w:ascii="Symbol" w:hAnsi="Symbol" w:cs="Symbol"/>
      <w:color w:val="BFBFBF"/>
      <w:position w:val="0"/>
      <w:sz w:val="24"/>
      <w:vertAlign w:val="baseline"/>
    </w:rPr>
  </w:style>
  <w:style w:type="character" w:customStyle="1" w:styleId="WW8Num6z1">
    <w:name w:val="WW8Num6z1"/>
    <w:rsid w:val="00BE5FDA"/>
    <w:rPr>
      <w:rFonts w:ascii="Symbol" w:hAnsi="Symbol" w:cs="Symbol"/>
    </w:rPr>
  </w:style>
  <w:style w:type="character" w:customStyle="1" w:styleId="WW8Num6z2">
    <w:name w:val="WW8Num6z2"/>
    <w:qFormat/>
    <w:rsid w:val="00BE5FDA"/>
    <w:rPr>
      <w:rFonts w:ascii="Wingdings" w:hAnsi="Wingdings" w:cs="Wingdings"/>
    </w:rPr>
  </w:style>
  <w:style w:type="character" w:customStyle="1" w:styleId="WW8Num6z4">
    <w:name w:val="WW8Num6z4"/>
    <w:rsid w:val="00BE5FDA"/>
    <w:rPr>
      <w:rFonts w:ascii="Courier New" w:hAnsi="Courier New" w:cs="Courier New"/>
    </w:rPr>
  </w:style>
  <w:style w:type="character" w:customStyle="1" w:styleId="WW8Num7z0">
    <w:name w:val="WW8Num7z0"/>
    <w:rsid w:val="00BE5FDA"/>
    <w:rPr>
      <w:rFonts w:ascii="Symbol" w:hAnsi="Symbol" w:cs="Symbol"/>
    </w:rPr>
  </w:style>
  <w:style w:type="character" w:customStyle="1" w:styleId="WW8Num7z1">
    <w:name w:val="WW8Num7z1"/>
    <w:rsid w:val="00BE5FDA"/>
    <w:rPr>
      <w:rFonts w:ascii="Courier New" w:hAnsi="Courier New" w:cs="Courier New"/>
    </w:rPr>
  </w:style>
  <w:style w:type="character" w:customStyle="1" w:styleId="WW8Num7z2">
    <w:name w:val="WW8Num7z2"/>
    <w:rsid w:val="00BE5FDA"/>
    <w:rPr>
      <w:rFonts w:ascii="Wingdings" w:hAnsi="Wingdings" w:cs="Wingdings"/>
    </w:rPr>
  </w:style>
  <w:style w:type="character" w:customStyle="1" w:styleId="WW8Num8z0">
    <w:name w:val="WW8Num8z0"/>
    <w:rsid w:val="00BE5FDA"/>
    <w:rPr>
      <w:rFonts w:ascii="Symbol" w:hAnsi="Symbol" w:cs="Symbol"/>
      <w:color w:val="BFBFBF"/>
      <w:position w:val="0"/>
      <w:sz w:val="24"/>
      <w:vertAlign w:val="baseline"/>
    </w:rPr>
  </w:style>
  <w:style w:type="character" w:customStyle="1" w:styleId="WW8Num8z1">
    <w:name w:val="WW8Num8z1"/>
    <w:rsid w:val="00BE5FDA"/>
    <w:rPr>
      <w:rFonts w:ascii="Symbol" w:hAnsi="Symbol" w:cs="Symbol"/>
    </w:rPr>
  </w:style>
  <w:style w:type="character" w:customStyle="1" w:styleId="WW8Num8z2">
    <w:name w:val="WW8Num8z2"/>
    <w:rsid w:val="00BE5FDA"/>
    <w:rPr>
      <w:rFonts w:ascii="Wingdings" w:hAnsi="Wingdings" w:cs="Wingdings"/>
    </w:rPr>
  </w:style>
  <w:style w:type="character" w:customStyle="1" w:styleId="WW8Num8z4">
    <w:name w:val="WW8Num8z4"/>
    <w:rsid w:val="00BE5FDA"/>
    <w:rPr>
      <w:rFonts w:ascii="Courier New" w:hAnsi="Courier New" w:cs="Courier New"/>
    </w:rPr>
  </w:style>
  <w:style w:type="character" w:customStyle="1" w:styleId="WW8Num9z0">
    <w:name w:val="WW8Num9z0"/>
    <w:rsid w:val="00BE5FDA"/>
    <w:rPr>
      <w:rFonts w:ascii="Symbol" w:hAnsi="Symbol" w:cs="Symbol"/>
    </w:rPr>
  </w:style>
  <w:style w:type="character" w:customStyle="1" w:styleId="WW8Num9z1">
    <w:name w:val="WW8Num9z1"/>
    <w:rsid w:val="00BE5FDA"/>
    <w:rPr>
      <w:rFonts w:ascii="Courier New" w:hAnsi="Courier New" w:cs="Courier New"/>
    </w:rPr>
  </w:style>
  <w:style w:type="character" w:customStyle="1" w:styleId="WW8Num9z2">
    <w:name w:val="WW8Num9z2"/>
    <w:rsid w:val="00BE5FDA"/>
    <w:rPr>
      <w:rFonts w:ascii="Wingdings" w:hAnsi="Wingdings" w:cs="Wingdings"/>
    </w:rPr>
  </w:style>
  <w:style w:type="character" w:customStyle="1" w:styleId="WW8Num10z0">
    <w:name w:val="WW8Num10z0"/>
    <w:rsid w:val="00BE5FDA"/>
    <w:rPr>
      <w:rFonts w:ascii="Symbol" w:hAnsi="Symbol" w:cs="Times New Roman"/>
    </w:rPr>
  </w:style>
  <w:style w:type="character" w:customStyle="1" w:styleId="WW8Num10z1">
    <w:name w:val="WW8Num10z1"/>
    <w:rsid w:val="00BE5FDA"/>
    <w:rPr>
      <w:rFonts w:ascii="Courier New" w:hAnsi="Courier New" w:cs="Courier New"/>
    </w:rPr>
  </w:style>
  <w:style w:type="character" w:customStyle="1" w:styleId="WW8Num10z2">
    <w:name w:val="WW8Num10z2"/>
    <w:rsid w:val="00BE5FDA"/>
    <w:rPr>
      <w:rFonts w:ascii="Wingdings" w:hAnsi="Wingdings" w:cs="Times New Roman"/>
    </w:rPr>
  </w:style>
  <w:style w:type="character" w:customStyle="1" w:styleId="WW8Num11z0">
    <w:name w:val="WW8Num11z0"/>
    <w:rsid w:val="00BE5FDA"/>
    <w:rPr>
      <w:rFonts w:ascii="Symbol" w:hAnsi="Symbol" w:cs="Symbol"/>
    </w:rPr>
  </w:style>
  <w:style w:type="character" w:customStyle="1" w:styleId="WW8Num11z1">
    <w:name w:val="WW8Num11z1"/>
    <w:rsid w:val="00BE5FDA"/>
    <w:rPr>
      <w:rFonts w:ascii="Courier New" w:hAnsi="Courier New" w:cs="Courier New"/>
    </w:rPr>
  </w:style>
  <w:style w:type="character" w:customStyle="1" w:styleId="WW8Num11z2">
    <w:name w:val="WW8Num11z2"/>
    <w:rsid w:val="00BE5FDA"/>
    <w:rPr>
      <w:rFonts w:ascii="Wingdings" w:hAnsi="Wingdings" w:cs="Wingdings"/>
    </w:rPr>
  </w:style>
  <w:style w:type="character" w:customStyle="1" w:styleId="WW8Num12z0">
    <w:name w:val="WW8Num12z0"/>
    <w:rsid w:val="00BE5FDA"/>
    <w:rPr>
      <w:rFonts w:ascii="Symbol" w:hAnsi="Symbol" w:cs="Symbol"/>
    </w:rPr>
  </w:style>
  <w:style w:type="character" w:customStyle="1" w:styleId="WW8Num12z1">
    <w:name w:val="WW8Num12z1"/>
    <w:rsid w:val="00BE5FDA"/>
    <w:rPr>
      <w:rFonts w:ascii="Courier New" w:hAnsi="Courier New" w:cs="Courier New"/>
    </w:rPr>
  </w:style>
  <w:style w:type="character" w:customStyle="1" w:styleId="WW8Num12z2">
    <w:name w:val="WW8Num12z2"/>
    <w:rsid w:val="00BE5FDA"/>
    <w:rPr>
      <w:rFonts w:ascii="Wingdings" w:hAnsi="Wingdings" w:cs="Wingdings"/>
    </w:rPr>
  </w:style>
  <w:style w:type="character" w:customStyle="1" w:styleId="WW8Num13z0">
    <w:name w:val="WW8Num13z0"/>
    <w:rsid w:val="00BE5FDA"/>
    <w:rPr>
      <w:rFonts w:ascii="Symbol" w:hAnsi="Symbol" w:cs="Symbol"/>
      <w:color w:val="999999"/>
    </w:rPr>
  </w:style>
  <w:style w:type="character" w:customStyle="1" w:styleId="WW8Num13z1">
    <w:name w:val="WW8Num13z1"/>
    <w:rsid w:val="00BE5FDA"/>
    <w:rPr>
      <w:rFonts w:ascii="Wingdings" w:hAnsi="Wingdings" w:cs="Wingdings"/>
    </w:rPr>
  </w:style>
  <w:style w:type="character" w:customStyle="1" w:styleId="WW8Num13z3">
    <w:name w:val="WW8Num13z3"/>
    <w:rsid w:val="00BE5FDA"/>
    <w:rPr>
      <w:rFonts w:ascii="Symbol" w:hAnsi="Symbol" w:cs="Symbol"/>
    </w:rPr>
  </w:style>
  <w:style w:type="character" w:customStyle="1" w:styleId="WW8Num13z4">
    <w:name w:val="WW8Num13z4"/>
    <w:rsid w:val="00BE5FDA"/>
    <w:rPr>
      <w:rFonts w:ascii="Courier New" w:hAnsi="Courier New" w:cs="Courier New"/>
    </w:rPr>
  </w:style>
  <w:style w:type="character" w:customStyle="1" w:styleId="WW8Num14z0">
    <w:name w:val="WW8Num14z0"/>
    <w:rsid w:val="00BE5FDA"/>
    <w:rPr>
      <w:rFonts w:ascii="Symbol" w:hAnsi="Symbol" w:cs="Symbol"/>
    </w:rPr>
  </w:style>
  <w:style w:type="character" w:customStyle="1" w:styleId="WW8Num14z1">
    <w:name w:val="WW8Num14z1"/>
    <w:rsid w:val="00BE5FDA"/>
    <w:rPr>
      <w:rFonts w:ascii="Courier New" w:hAnsi="Courier New" w:cs="Courier New"/>
    </w:rPr>
  </w:style>
  <w:style w:type="character" w:customStyle="1" w:styleId="WW8Num14z2">
    <w:name w:val="WW8Num14z2"/>
    <w:rsid w:val="00BE5FDA"/>
    <w:rPr>
      <w:rFonts w:ascii="Wingdings" w:hAnsi="Wingdings" w:cs="Wingdings"/>
    </w:rPr>
  </w:style>
  <w:style w:type="character" w:customStyle="1" w:styleId="WW8Num15z0">
    <w:name w:val="WW8Num15z0"/>
    <w:rsid w:val="00BE5FDA"/>
    <w:rPr>
      <w:rFonts w:cs="Times New Roman"/>
    </w:rPr>
  </w:style>
  <w:style w:type="character" w:customStyle="1" w:styleId="WW8Num16z0">
    <w:name w:val="WW8Num16z0"/>
    <w:rsid w:val="00BE5FDA"/>
    <w:rPr>
      <w:rFonts w:ascii="Symbol" w:hAnsi="Symbol" w:cs="Symbol"/>
    </w:rPr>
  </w:style>
  <w:style w:type="character" w:customStyle="1" w:styleId="WW8Num16z1">
    <w:name w:val="WW8Num16z1"/>
    <w:rsid w:val="00BE5FDA"/>
    <w:rPr>
      <w:rFonts w:ascii="Courier New" w:hAnsi="Courier New" w:cs="Courier New"/>
    </w:rPr>
  </w:style>
  <w:style w:type="character" w:customStyle="1" w:styleId="WW8Num16z2">
    <w:name w:val="WW8Num16z2"/>
    <w:rsid w:val="00BE5FDA"/>
    <w:rPr>
      <w:rFonts w:ascii="Wingdings" w:hAnsi="Wingdings" w:cs="Wingdings"/>
    </w:rPr>
  </w:style>
  <w:style w:type="character" w:customStyle="1" w:styleId="WW8Num17z0">
    <w:name w:val="WW8Num17z0"/>
    <w:rsid w:val="00BE5FDA"/>
    <w:rPr>
      <w:rFonts w:ascii="Symbol" w:hAnsi="Symbol" w:cs="Symbol"/>
    </w:rPr>
  </w:style>
  <w:style w:type="character" w:customStyle="1" w:styleId="WW8Num17z1">
    <w:name w:val="WW8Num17z1"/>
    <w:rsid w:val="00BE5FDA"/>
    <w:rPr>
      <w:rFonts w:ascii="Courier New" w:hAnsi="Courier New" w:cs="Courier New"/>
    </w:rPr>
  </w:style>
  <w:style w:type="character" w:customStyle="1" w:styleId="WW8Num17z2">
    <w:name w:val="WW8Num17z2"/>
    <w:rsid w:val="00BE5FDA"/>
    <w:rPr>
      <w:rFonts w:ascii="Wingdings" w:hAnsi="Wingdings" w:cs="Wingdings"/>
    </w:rPr>
  </w:style>
  <w:style w:type="character" w:customStyle="1" w:styleId="WW8Num18z0">
    <w:name w:val="WW8Num18z0"/>
    <w:rsid w:val="00BE5FDA"/>
    <w:rPr>
      <w:rFonts w:ascii="Symbol" w:hAnsi="Symbol" w:cs="Symbol"/>
    </w:rPr>
  </w:style>
  <w:style w:type="character" w:customStyle="1" w:styleId="WW8Num18z1">
    <w:name w:val="WW8Num18z1"/>
    <w:rsid w:val="00BE5FDA"/>
    <w:rPr>
      <w:rFonts w:ascii="Courier New" w:hAnsi="Courier New" w:cs="Courier New"/>
    </w:rPr>
  </w:style>
  <w:style w:type="character" w:customStyle="1" w:styleId="WW8Num18z2">
    <w:name w:val="WW8Num18z2"/>
    <w:rsid w:val="00BE5FDA"/>
    <w:rPr>
      <w:rFonts w:ascii="Wingdings" w:hAnsi="Wingdings" w:cs="Wingdings"/>
    </w:rPr>
  </w:style>
  <w:style w:type="character" w:customStyle="1" w:styleId="WW8Num19z0">
    <w:name w:val="WW8Num19z0"/>
    <w:rsid w:val="00BE5FDA"/>
    <w:rPr>
      <w:rFonts w:ascii="Symbol" w:hAnsi="Symbol" w:cs="Symbol"/>
      <w:sz w:val="22"/>
    </w:rPr>
  </w:style>
  <w:style w:type="character" w:customStyle="1" w:styleId="WW8Num19z1">
    <w:name w:val="WW8Num19z1"/>
    <w:rsid w:val="00BE5FDA"/>
    <w:rPr>
      <w:rFonts w:ascii="Courier New" w:hAnsi="Courier New" w:cs="Courier New"/>
    </w:rPr>
  </w:style>
  <w:style w:type="character" w:customStyle="1" w:styleId="WW8Num19z2">
    <w:name w:val="WW8Num19z2"/>
    <w:rsid w:val="00BE5FDA"/>
    <w:rPr>
      <w:rFonts w:ascii="Wingdings" w:hAnsi="Wingdings" w:cs="Wingdings"/>
    </w:rPr>
  </w:style>
  <w:style w:type="character" w:customStyle="1" w:styleId="WW8Num19z3">
    <w:name w:val="WW8Num19z3"/>
    <w:rsid w:val="00BE5FDA"/>
    <w:rPr>
      <w:rFonts w:ascii="Symbol" w:hAnsi="Symbol" w:cs="Symbol"/>
    </w:rPr>
  </w:style>
  <w:style w:type="character" w:customStyle="1" w:styleId="WW8Num20z0">
    <w:name w:val="WW8Num20z0"/>
    <w:rsid w:val="00BE5FDA"/>
    <w:rPr>
      <w:rFonts w:ascii="Symbol" w:hAnsi="Symbol" w:cs="Symbol"/>
    </w:rPr>
  </w:style>
  <w:style w:type="character" w:customStyle="1" w:styleId="WW8Num20z1">
    <w:name w:val="WW8Num20z1"/>
    <w:rsid w:val="00BE5FDA"/>
    <w:rPr>
      <w:rFonts w:ascii="Courier New" w:hAnsi="Courier New" w:cs="Courier New"/>
    </w:rPr>
  </w:style>
  <w:style w:type="character" w:customStyle="1" w:styleId="WW8Num20z2">
    <w:name w:val="WW8Num20z2"/>
    <w:rsid w:val="00BE5FDA"/>
    <w:rPr>
      <w:rFonts w:ascii="Wingdings" w:hAnsi="Wingdings" w:cs="Wingdings"/>
    </w:rPr>
  </w:style>
  <w:style w:type="character" w:customStyle="1" w:styleId="WW8Num21z0">
    <w:name w:val="WW8Num21z0"/>
    <w:rsid w:val="00BE5FDA"/>
    <w:rPr>
      <w:rFonts w:ascii="Symbol" w:hAnsi="Symbol" w:cs="Symbol"/>
    </w:rPr>
  </w:style>
  <w:style w:type="character" w:customStyle="1" w:styleId="WW8Num21z1">
    <w:name w:val="WW8Num21z1"/>
    <w:rsid w:val="00BE5FDA"/>
    <w:rPr>
      <w:rFonts w:ascii="Courier New" w:hAnsi="Courier New" w:cs="Courier New"/>
    </w:rPr>
  </w:style>
  <w:style w:type="character" w:customStyle="1" w:styleId="WW8Num21z2">
    <w:name w:val="WW8Num21z2"/>
    <w:rsid w:val="00BE5FDA"/>
    <w:rPr>
      <w:rFonts w:ascii="Wingdings" w:hAnsi="Wingdings" w:cs="Wingdings"/>
    </w:rPr>
  </w:style>
  <w:style w:type="character" w:customStyle="1" w:styleId="WW8Num22z0">
    <w:name w:val="WW8Num22z0"/>
    <w:rsid w:val="00BE5FDA"/>
    <w:rPr>
      <w:rFonts w:ascii="Symbol" w:hAnsi="Symbol" w:cs="Symbol"/>
    </w:rPr>
  </w:style>
  <w:style w:type="character" w:customStyle="1" w:styleId="WW8Num22z1">
    <w:name w:val="WW8Num22z1"/>
    <w:rsid w:val="00BE5FDA"/>
    <w:rPr>
      <w:rFonts w:ascii="Courier New" w:hAnsi="Courier New" w:cs="Courier New"/>
    </w:rPr>
  </w:style>
  <w:style w:type="character" w:customStyle="1" w:styleId="WW8Num22z2">
    <w:name w:val="WW8Num22z2"/>
    <w:rsid w:val="00BE5FDA"/>
    <w:rPr>
      <w:rFonts w:ascii="Wingdings" w:hAnsi="Wingdings" w:cs="Wingdings"/>
    </w:rPr>
  </w:style>
  <w:style w:type="character" w:customStyle="1" w:styleId="WW8Num23z0">
    <w:name w:val="WW8Num23z0"/>
    <w:rsid w:val="00BE5FDA"/>
    <w:rPr>
      <w:rFonts w:ascii="Symbol" w:hAnsi="Symbol" w:cs="Symbol"/>
      <w:sz w:val="24"/>
      <w:szCs w:val="24"/>
    </w:rPr>
  </w:style>
  <w:style w:type="character" w:customStyle="1" w:styleId="WW8Num23z1">
    <w:name w:val="WW8Num23z1"/>
    <w:rsid w:val="00BE5FDA"/>
    <w:rPr>
      <w:rFonts w:ascii="Courier New" w:hAnsi="Courier New" w:cs="Courier New"/>
    </w:rPr>
  </w:style>
  <w:style w:type="character" w:customStyle="1" w:styleId="WW8Num23z2">
    <w:name w:val="WW8Num23z2"/>
    <w:rsid w:val="00BE5FDA"/>
    <w:rPr>
      <w:rFonts w:ascii="Wingdings" w:hAnsi="Wingdings" w:cs="Wingdings"/>
    </w:rPr>
  </w:style>
  <w:style w:type="character" w:customStyle="1" w:styleId="WW8Num24z0">
    <w:name w:val="WW8Num24z0"/>
    <w:rsid w:val="00BE5FDA"/>
    <w:rPr>
      <w:rFonts w:ascii="Symbol" w:hAnsi="Symbol" w:cs="Symbol"/>
    </w:rPr>
  </w:style>
  <w:style w:type="character" w:customStyle="1" w:styleId="WW8Num24z1">
    <w:name w:val="WW8Num24z1"/>
    <w:rsid w:val="00BE5FDA"/>
    <w:rPr>
      <w:rFonts w:ascii="Courier New" w:hAnsi="Courier New" w:cs="Courier New"/>
    </w:rPr>
  </w:style>
  <w:style w:type="character" w:customStyle="1" w:styleId="WW8Num24z2">
    <w:name w:val="WW8Num24z2"/>
    <w:rsid w:val="00BE5FDA"/>
    <w:rPr>
      <w:rFonts w:ascii="Wingdings" w:hAnsi="Wingdings" w:cs="Wingdings"/>
    </w:rPr>
  </w:style>
  <w:style w:type="character" w:customStyle="1" w:styleId="WW8Num25z0">
    <w:name w:val="WW8Num25z0"/>
    <w:rsid w:val="00BE5FDA"/>
    <w:rPr>
      <w:rFonts w:ascii="Symbol" w:hAnsi="Symbol" w:cs="Symbol"/>
    </w:rPr>
  </w:style>
  <w:style w:type="character" w:customStyle="1" w:styleId="WW8Num25z1">
    <w:name w:val="WW8Num25z1"/>
    <w:rsid w:val="00BE5FDA"/>
    <w:rPr>
      <w:rFonts w:ascii="Courier New" w:hAnsi="Courier New" w:cs="Courier New"/>
    </w:rPr>
  </w:style>
  <w:style w:type="character" w:customStyle="1" w:styleId="WW8Num25z2">
    <w:name w:val="WW8Num25z2"/>
    <w:rsid w:val="00BE5FDA"/>
    <w:rPr>
      <w:rFonts w:ascii="Wingdings" w:hAnsi="Wingdings" w:cs="Wingdings"/>
    </w:rPr>
  </w:style>
  <w:style w:type="character" w:customStyle="1" w:styleId="WW8Num26zfalse">
    <w:name w:val="WW8Num26zfalse"/>
    <w:rsid w:val="00BE5FDA"/>
  </w:style>
  <w:style w:type="character" w:customStyle="1" w:styleId="WW8Num26ztrue">
    <w:name w:val="WW8Num26ztrue"/>
    <w:rsid w:val="00BE5FDA"/>
  </w:style>
  <w:style w:type="character" w:customStyle="1" w:styleId="WW-WW8Num26ztrue">
    <w:name w:val="WW-WW8Num26ztrue"/>
    <w:rsid w:val="00BE5FDA"/>
  </w:style>
  <w:style w:type="character" w:customStyle="1" w:styleId="WW-WW8Num26ztrue1">
    <w:name w:val="WW-WW8Num26ztrue1"/>
    <w:rsid w:val="00BE5FDA"/>
  </w:style>
  <w:style w:type="character" w:customStyle="1" w:styleId="WW-WW8Num26ztrue2">
    <w:name w:val="WW-WW8Num26ztrue2"/>
    <w:rsid w:val="00BE5FDA"/>
  </w:style>
  <w:style w:type="character" w:customStyle="1" w:styleId="WW-WW8Num26ztrue3">
    <w:name w:val="WW-WW8Num26ztrue3"/>
    <w:rsid w:val="00BE5FDA"/>
  </w:style>
  <w:style w:type="character" w:customStyle="1" w:styleId="WW-WW8Num26ztrue4">
    <w:name w:val="WW-WW8Num26ztrue4"/>
    <w:rsid w:val="00BE5FDA"/>
  </w:style>
  <w:style w:type="character" w:customStyle="1" w:styleId="WW-WW8Num26ztrue5">
    <w:name w:val="WW-WW8Num26ztrue5"/>
    <w:rsid w:val="00BE5FDA"/>
  </w:style>
  <w:style w:type="character" w:customStyle="1" w:styleId="WW-WW8Num26ztrue6">
    <w:name w:val="WW-WW8Num26ztrue6"/>
    <w:rsid w:val="00BE5FDA"/>
  </w:style>
  <w:style w:type="character" w:customStyle="1" w:styleId="WW8Num27z0">
    <w:name w:val="WW8Num27z0"/>
    <w:qFormat/>
    <w:rsid w:val="00BE5FDA"/>
    <w:rPr>
      <w:rFonts w:ascii="Symbol" w:hAnsi="Symbol" w:cs="Symbol"/>
    </w:rPr>
  </w:style>
  <w:style w:type="character" w:customStyle="1" w:styleId="WW8Num27z1">
    <w:name w:val="WW8Num27z1"/>
    <w:qFormat/>
    <w:rsid w:val="00BE5FDA"/>
    <w:rPr>
      <w:rFonts w:ascii="Courier New" w:hAnsi="Courier New" w:cs="Courier New"/>
    </w:rPr>
  </w:style>
  <w:style w:type="character" w:customStyle="1" w:styleId="WW8Num27z2">
    <w:name w:val="WW8Num27z2"/>
    <w:rsid w:val="00BE5FDA"/>
    <w:rPr>
      <w:rFonts w:ascii="Wingdings" w:hAnsi="Wingdings" w:cs="Wingdings"/>
    </w:rPr>
  </w:style>
  <w:style w:type="character" w:customStyle="1" w:styleId="WW8Num28z0">
    <w:name w:val="WW8Num28z0"/>
    <w:qFormat/>
    <w:rsid w:val="00BE5FDA"/>
    <w:rPr>
      <w:rFonts w:ascii="Symbol" w:hAnsi="Symbol" w:cs="Symbol"/>
    </w:rPr>
  </w:style>
  <w:style w:type="character" w:customStyle="1" w:styleId="WW8Num28z1">
    <w:name w:val="WW8Num28z1"/>
    <w:qFormat/>
    <w:rsid w:val="00BE5FDA"/>
    <w:rPr>
      <w:rFonts w:ascii="Courier New" w:hAnsi="Courier New" w:cs="Courier New"/>
    </w:rPr>
  </w:style>
  <w:style w:type="character" w:customStyle="1" w:styleId="WW8Num28z2">
    <w:name w:val="WW8Num28z2"/>
    <w:qFormat/>
    <w:rsid w:val="00BE5FDA"/>
    <w:rPr>
      <w:rFonts w:ascii="Wingdings" w:hAnsi="Wingdings" w:cs="Wingdings"/>
    </w:rPr>
  </w:style>
  <w:style w:type="character" w:customStyle="1" w:styleId="WW8Num29z0">
    <w:name w:val="WW8Num29z0"/>
    <w:qFormat/>
    <w:rsid w:val="00BE5FDA"/>
    <w:rPr>
      <w:rFonts w:ascii="Symbol" w:hAnsi="Symbol" w:cs="Symbol"/>
    </w:rPr>
  </w:style>
  <w:style w:type="character" w:customStyle="1" w:styleId="WW8Num29z1">
    <w:name w:val="WW8Num29z1"/>
    <w:rsid w:val="00BE5FDA"/>
    <w:rPr>
      <w:rFonts w:ascii="Courier New" w:hAnsi="Courier New" w:cs="Courier New"/>
    </w:rPr>
  </w:style>
  <w:style w:type="character" w:customStyle="1" w:styleId="WW8Num29z2">
    <w:name w:val="WW8Num29z2"/>
    <w:qFormat/>
    <w:rsid w:val="00BE5FDA"/>
    <w:rPr>
      <w:rFonts w:ascii="Wingdings" w:hAnsi="Wingdings" w:cs="Wingdings"/>
    </w:rPr>
  </w:style>
  <w:style w:type="character" w:customStyle="1" w:styleId="WW8Num30z0">
    <w:name w:val="WW8Num30z0"/>
    <w:qFormat/>
    <w:rsid w:val="00BE5FDA"/>
    <w:rPr>
      <w:rFonts w:ascii="Symbol" w:hAnsi="Symbol" w:cs="Symbol"/>
    </w:rPr>
  </w:style>
  <w:style w:type="character" w:customStyle="1" w:styleId="WW8Num30z2">
    <w:name w:val="WW8Num30z2"/>
    <w:rsid w:val="00BE5FDA"/>
    <w:rPr>
      <w:rFonts w:ascii="Wingdings" w:hAnsi="Wingdings" w:cs="Wingdings"/>
    </w:rPr>
  </w:style>
  <w:style w:type="character" w:customStyle="1" w:styleId="WW8Num30z4">
    <w:name w:val="WW8Num30z4"/>
    <w:rsid w:val="00BE5FDA"/>
    <w:rPr>
      <w:rFonts w:ascii="Courier New" w:hAnsi="Courier New" w:cs="Courier New"/>
    </w:rPr>
  </w:style>
  <w:style w:type="character" w:customStyle="1" w:styleId="WW8Num31z0">
    <w:name w:val="WW8Num31z0"/>
    <w:rsid w:val="00BE5FDA"/>
    <w:rPr>
      <w:rFonts w:ascii="Symbol" w:hAnsi="Symbol" w:cs="Symbol"/>
    </w:rPr>
  </w:style>
  <w:style w:type="character" w:customStyle="1" w:styleId="WW8Num31z1">
    <w:name w:val="WW8Num31z1"/>
    <w:qFormat/>
    <w:rsid w:val="00BE5FDA"/>
    <w:rPr>
      <w:rFonts w:ascii="Courier New" w:hAnsi="Courier New" w:cs="Courier New"/>
    </w:rPr>
  </w:style>
  <w:style w:type="character" w:customStyle="1" w:styleId="WW8Num31z2">
    <w:name w:val="WW8Num31z2"/>
    <w:qFormat/>
    <w:rsid w:val="00BE5FDA"/>
    <w:rPr>
      <w:rFonts w:ascii="Wingdings" w:hAnsi="Wingdings" w:cs="Wingdings"/>
    </w:rPr>
  </w:style>
  <w:style w:type="character" w:customStyle="1" w:styleId="WW8Num32zfalse">
    <w:name w:val="WW8Num32zfalse"/>
    <w:rsid w:val="00BE5FDA"/>
  </w:style>
  <w:style w:type="character" w:customStyle="1" w:styleId="WW8Num32ztrue">
    <w:name w:val="WW8Num32ztrue"/>
    <w:rsid w:val="00BE5FDA"/>
  </w:style>
  <w:style w:type="character" w:customStyle="1" w:styleId="WW-WW8Num32ztrue">
    <w:name w:val="WW-WW8Num32ztrue"/>
    <w:qFormat/>
    <w:rsid w:val="00BE5FDA"/>
  </w:style>
  <w:style w:type="character" w:customStyle="1" w:styleId="WW-WW8Num32ztrue1">
    <w:name w:val="WW-WW8Num32ztrue1"/>
    <w:qFormat/>
    <w:rsid w:val="00BE5FDA"/>
  </w:style>
  <w:style w:type="character" w:customStyle="1" w:styleId="WW-WW8Num32ztrue2">
    <w:name w:val="WW-WW8Num32ztrue2"/>
    <w:rsid w:val="00BE5FDA"/>
  </w:style>
  <w:style w:type="character" w:customStyle="1" w:styleId="WW-WW8Num32ztrue3">
    <w:name w:val="WW-WW8Num32ztrue3"/>
    <w:rsid w:val="00BE5FDA"/>
  </w:style>
  <w:style w:type="character" w:customStyle="1" w:styleId="WW-WW8Num32ztrue4">
    <w:name w:val="WW-WW8Num32ztrue4"/>
    <w:rsid w:val="00BE5FDA"/>
  </w:style>
  <w:style w:type="character" w:customStyle="1" w:styleId="WW-WW8Num32ztrue5">
    <w:name w:val="WW-WW8Num32ztrue5"/>
    <w:rsid w:val="00BE5FDA"/>
  </w:style>
  <w:style w:type="character" w:customStyle="1" w:styleId="WW-WW8Num32ztrue6">
    <w:name w:val="WW-WW8Num32ztrue6"/>
    <w:rsid w:val="00BE5FDA"/>
  </w:style>
  <w:style w:type="character" w:customStyle="1" w:styleId="WW8Num33z0">
    <w:name w:val="WW8Num33z0"/>
    <w:rsid w:val="00BE5FDA"/>
    <w:rPr>
      <w:rFonts w:ascii="Wingdings" w:hAnsi="Wingdings" w:cs="Wingdings"/>
    </w:rPr>
  </w:style>
  <w:style w:type="character" w:customStyle="1" w:styleId="WW8Num33z1">
    <w:name w:val="WW8Num33z1"/>
    <w:qFormat/>
    <w:rsid w:val="00BE5FDA"/>
    <w:rPr>
      <w:rFonts w:ascii="Courier New" w:hAnsi="Courier New" w:cs="Courier New"/>
    </w:rPr>
  </w:style>
  <w:style w:type="character" w:customStyle="1" w:styleId="WW8Num33z3">
    <w:name w:val="WW8Num33z3"/>
    <w:rsid w:val="00BE5FDA"/>
    <w:rPr>
      <w:rFonts w:ascii="Symbol" w:hAnsi="Symbol" w:cs="Symbol"/>
    </w:rPr>
  </w:style>
  <w:style w:type="character" w:customStyle="1" w:styleId="WW8Num34z0">
    <w:name w:val="WW8Num34z0"/>
    <w:qFormat/>
    <w:rsid w:val="00BE5FDA"/>
    <w:rPr>
      <w:rFonts w:ascii="Symbol" w:hAnsi="Symbol" w:cs="Symbol"/>
    </w:rPr>
  </w:style>
  <w:style w:type="character" w:customStyle="1" w:styleId="WW8Num34z1">
    <w:name w:val="WW8Num34z1"/>
    <w:qFormat/>
    <w:rsid w:val="00BE5FDA"/>
    <w:rPr>
      <w:rFonts w:ascii="Courier New" w:hAnsi="Courier New" w:cs="Courier New"/>
    </w:rPr>
  </w:style>
  <w:style w:type="character" w:customStyle="1" w:styleId="WW8Num34z2">
    <w:name w:val="WW8Num34z2"/>
    <w:rsid w:val="00BE5FDA"/>
    <w:rPr>
      <w:rFonts w:ascii="Wingdings" w:hAnsi="Wingdings" w:cs="Wingdings"/>
    </w:rPr>
  </w:style>
  <w:style w:type="character" w:customStyle="1" w:styleId="12">
    <w:name w:val="Основной шрифт абзаца1"/>
    <w:qFormat/>
    <w:rsid w:val="00BE5FDA"/>
  </w:style>
  <w:style w:type="character" w:customStyle="1" w:styleId="5">
    <w:name w:val="Знак Знак5"/>
    <w:rsid w:val="00BE5FDA"/>
    <w:rPr>
      <w:sz w:val="20"/>
      <w:szCs w:val="20"/>
    </w:rPr>
  </w:style>
  <w:style w:type="character" w:customStyle="1" w:styleId="af3">
    <w:name w:val="Символ сноски"/>
    <w:rsid w:val="00BE5FDA"/>
    <w:rPr>
      <w:vertAlign w:val="superscript"/>
    </w:rPr>
  </w:style>
  <w:style w:type="character" w:customStyle="1" w:styleId="Zag11">
    <w:name w:val="Zag_11"/>
    <w:rsid w:val="00BE5FDA"/>
  </w:style>
  <w:style w:type="character" w:customStyle="1" w:styleId="4">
    <w:name w:val="Знак Знак4"/>
    <w:rsid w:val="00BE5FDA"/>
    <w:rPr>
      <w:rFonts w:ascii="Times New Roman" w:eastAsia="Times New Roman" w:hAnsi="Times New Roman" w:cs="Times New Roman"/>
      <w:sz w:val="28"/>
      <w:szCs w:val="24"/>
    </w:rPr>
  </w:style>
  <w:style w:type="character" w:customStyle="1" w:styleId="13">
    <w:name w:val="Знак примечания1"/>
    <w:rsid w:val="00BE5FDA"/>
    <w:rPr>
      <w:sz w:val="16"/>
      <w:szCs w:val="16"/>
    </w:rPr>
  </w:style>
  <w:style w:type="character" w:customStyle="1" w:styleId="30">
    <w:name w:val="Знак Знак3"/>
    <w:basedOn w:val="12"/>
    <w:qFormat/>
    <w:rsid w:val="00BE5FDA"/>
  </w:style>
  <w:style w:type="character" w:customStyle="1" w:styleId="21">
    <w:name w:val="Знак Знак2"/>
    <w:basedOn w:val="12"/>
    <w:rsid w:val="00BE5FDA"/>
  </w:style>
  <w:style w:type="character" w:customStyle="1" w:styleId="dash041e005f0431005f044b005f0447005f043d005f044b005f0439005f005fchar1char1">
    <w:name w:val="dash041e_005f0431_005f044b_005f0447_005f043d_005f044b_005f0439_005f_005fchar1__char1"/>
    <w:rsid w:val="00BE5FDA"/>
    <w:rPr>
      <w:rFonts w:ascii="Times New Roman" w:hAnsi="Times New Roman" w:cs="Times New Roman"/>
      <w:sz w:val="24"/>
      <w:szCs w:val="24"/>
      <w:u w:val="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BE5FDA"/>
    <w:rPr>
      <w:rFonts w:ascii="Times New Roman" w:hAnsi="Times New Roman" w:cs="Times New Roman"/>
      <w:sz w:val="24"/>
      <w:szCs w:val="24"/>
      <w:u w:val="none"/>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BE5FDA"/>
    <w:rPr>
      <w:rFonts w:ascii="Times New Roman" w:hAnsi="Times New Roman" w:cs="Times New Roman"/>
      <w:sz w:val="24"/>
      <w:szCs w:val="24"/>
      <w:u w:val="none"/>
    </w:rPr>
  </w:style>
  <w:style w:type="character" w:customStyle="1" w:styleId="14">
    <w:name w:val="Знак Знак1"/>
    <w:rsid w:val="00BE5FDA"/>
    <w:rPr>
      <w:rFonts w:ascii="Arial" w:eastAsia="Times New Roman" w:hAnsi="Arial" w:cs="Arial"/>
      <w:b/>
      <w:bCs/>
      <w:sz w:val="28"/>
      <w:szCs w:val="26"/>
    </w:rPr>
  </w:style>
  <w:style w:type="character" w:customStyle="1" w:styleId="dash041e0441043d043e0432043d043e0439002004420435043a04410442002004410020043e0442044104420443043f043e043cchar1">
    <w:name w:val="dash041e_0441_043d_043e_0432_043d_043e_0439_0020_0442_0435_043a_0441_0442_0020_0441_0020_043e_0442_0441_0442_0443_043f_043e_043c__char1"/>
    <w:rsid w:val="00BE5FDA"/>
    <w:rPr>
      <w:rFonts w:ascii="Times New Roman" w:hAnsi="Times New Roman" w:cs="Times New Roman"/>
      <w:sz w:val="24"/>
      <w:szCs w:val="24"/>
      <w:u w:val="none"/>
    </w:rPr>
  </w:style>
  <w:style w:type="character" w:customStyle="1" w:styleId="af4">
    <w:name w:val="Знак Знак"/>
    <w:rsid w:val="00BE5FDA"/>
    <w:rPr>
      <w:sz w:val="22"/>
      <w:szCs w:val="22"/>
    </w:rPr>
  </w:style>
  <w:style w:type="character" w:customStyle="1" w:styleId="WW8Num11z3">
    <w:name w:val="WW8Num11z3"/>
    <w:rsid w:val="00BE5FDA"/>
    <w:rPr>
      <w:rFonts w:ascii="Symbol" w:hAnsi="Symbol" w:cs="Symbol"/>
    </w:rPr>
  </w:style>
  <w:style w:type="character" w:customStyle="1" w:styleId="WW8Num23zfalse">
    <w:name w:val="WW8Num23zfalse"/>
    <w:qFormat/>
    <w:rsid w:val="00BE5FDA"/>
  </w:style>
  <w:style w:type="character" w:customStyle="1" w:styleId="WW8Num23ztrue">
    <w:name w:val="WW8Num23ztrue"/>
    <w:qFormat/>
    <w:rsid w:val="00BE5FDA"/>
  </w:style>
  <w:style w:type="character" w:customStyle="1" w:styleId="WW8Num7zfalse">
    <w:name w:val="WW8Num7zfalse"/>
    <w:rsid w:val="00BE5FDA"/>
  </w:style>
  <w:style w:type="character" w:customStyle="1" w:styleId="WW8Num7ztrue">
    <w:name w:val="WW8Num7ztrue"/>
    <w:rsid w:val="00BE5FDA"/>
  </w:style>
  <w:style w:type="character" w:customStyle="1" w:styleId="WW8Num31zfalse">
    <w:name w:val="WW8Num31zfalse"/>
    <w:rsid w:val="00BE5FDA"/>
  </w:style>
  <w:style w:type="character" w:customStyle="1" w:styleId="WW8Num31ztrue">
    <w:name w:val="WW8Num31ztrue"/>
    <w:rsid w:val="00BE5FDA"/>
  </w:style>
  <w:style w:type="character" w:customStyle="1" w:styleId="WW8Num18z3">
    <w:name w:val="WW8Num18z3"/>
    <w:qFormat/>
    <w:rsid w:val="00BE5FDA"/>
    <w:rPr>
      <w:rFonts w:ascii="Symbol" w:hAnsi="Symbol" w:cs="Symbol"/>
    </w:rPr>
  </w:style>
  <w:style w:type="character" w:customStyle="1" w:styleId="WW8Num24ztrue">
    <w:name w:val="WW8Num24ztrue"/>
    <w:qFormat/>
    <w:rsid w:val="00BE5FDA"/>
  </w:style>
  <w:style w:type="character" w:customStyle="1" w:styleId="WW8Num10ztrue">
    <w:name w:val="WW8Num10ztrue"/>
    <w:rsid w:val="00BE5FDA"/>
  </w:style>
  <w:style w:type="character" w:customStyle="1" w:styleId="WW8Num30zfalse">
    <w:name w:val="WW8Num30zfalse"/>
    <w:rsid w:val="00BE5FDA"/>
    <w:rPr>
      <w:sz w:val="24"/>
      <w:szCs w:val="24"/>
    </w:rPr>
  </w:style>
  <w:style w:type="character" w:customStyle="1" w:styleId="WW8Num30ztrue">
    <w:name w:val="WW8Num30ztrue"/>
    <w:rsid w:val="00BE5FDA"/>
  </w:style>
  <w:style w:type="paragraph" w:customStyle="1" w:styleId="15">
    <w:name w:val="Заголовок1"/>
    <w:basedOn w:val="a2"/>
    <w:next w:val="ac"/>
    <w:rsid w:val="00BE5FDA"/>
    <w:pPr>
      <w:spacing w:after="0" w:line="240" w:lineRule="auto"/>
      <w:jc w:val="center"/>
    </w:pPr>
    <w:rPr>
      <w:rFonts w:ascii="Arial" w:eastAsia="Times New Roman" w:hAnsi="Arial" w:cs="Arial"/>
      <w:b/>
      <w:bCs/>
      <w:sz w:val="28"/>
      <w:szCs w:val="26"/>
    </w:rPr>
  </w:style>
  <w:style w:type="paragraph" w:customStyle="1" w:styleId="16">
    <w:name w:val="Указатель1"/>
    <w:basedOn w:val="a2"/>
    <w:rsid w:val="00BE5FDA"/>
    <w:pPr>
      <w:suppressLineNumbers/>
    </w:pPr>
    <w:rPr>
      <w:rFonts w:cs="Mangal"/>
    </w:rPr>
  </w:style>
  <w:style w:type="paragraph" w:styleId="af5">
    <w:name w:val="List Paragraph"/>
    <w:basedOn w:val="a2"/>
    <w:link w:val="af6"/>
    <w:uiPriority w:val="34"/>
    <w:qFormat/>
    <w:rsid w:val="00BE5FDA"/>
    <w:pPr>
      <w:ind w:left="720"/>
      <w:contextualSpacing/>
    </w:pPr>
  </w:style>
  <w:style w:type="character" w:customStyle="1" w:styleId="af6">
    <w:name w:val="Абзац списка Знак"/>
    <w:link w:val="af5"/>
    <w:uiPriority w:val="34"/>
    <w:locked/>
    <w:rsid w:val="00BE5FDA"/>
    <w:rPr>
      <w:rFonts w:ascii="Calibri" w:eastAsia="Calibri" w:hAnsi="Calibri"/>
      <w:sz w:val="22"/>
      <w:szCs w:val="22"/>
      <w:lang w:eastAsia="zh-CN"/>
    </w:rPr>
  </w:style>
  <w:style w:type="paragraph" w:customStyle="1" w:styleId="210">
    <w:name w:val="Основной текст с отступом 21"/>
    <w:basedOn w:val="a2"/>
    <w:rsid w:val="00BE5FDA"/>
    <w:pPr>
      <w:spacing w:after="0" w:line="240" w:lineRule="auto"/>
      <w:ind w:firstLine="720"/>
      <w:jc w:val="both"/>
    </w:pPr>
    <w:rPr>
      <w:rFonts w:ascii="Times New Roman" w:eastAsia="Times New Roman" w:hAnsi="Times New Roman"/>
      <w:sz w:val="28"/>
      <w:szCs w:val="24"/>
    </w:rPr>
  </w:style>
  <w:style w:type="paragraph" w:customStyle="1" w:styleId="dash041e005f0431005f044b005f0447005f043d005f044b005f0439">
    <w:name w:val="dash041e_005f0431_005f044b_005f0447_005f043d_005f044b_005f0439"/>
    <w:basedOn w:val="a2"/>
    <w:rsid w:val="00BE5FDA"/>
    <w:pPr>
      <w:spacing w:after="0" w:line="240" w:lineRule="auto"/>
    </w:pPr>
    <w:rPr>
      <w:rFonts w:ascii="Times New Roman" w:eastAsia="Times New Roman" w:hAnsi="Times New Roman"/>
      <w:sz w:val="24"/>
      <w:szCs w:val="24"/>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2"/>
    <w:rsid w:val="00BE5FDA"/>
    <w:pPr>
      <w:spacing w:after="0" w:line="240" w:lineRule="auto"/>
      <w:ind w:left="720" w:firstLine="700"/>
      <w:jc w:val="both"/>
    </w:pPr>
    <w:rPr>
      <w:rFonts w:ascii="Times New Roman" w:eastAsia="Times New Roman" w:hAnsi="Times New Roman"/>
      <w:sz w:val="24"/>
      <w:szCs w:val="24"/>
    </w:rPr>
  </w:style>
  <w:style w:type="paragraph" w:customStyle="1" w:styleId="dash041e005f0441005f043d005f043e005f0432005f043d005f043e005f0439005f0020005f0442005f0435005f043a005f0441005f0442005f0020005f0441005f0020005f043e005f0442005f0441005f0442005f0443005f043f005f043e005f043">
    <w:name w:val="dash041e_005f0441_005f043d_005f043e_005f0432_005f043d_005f043e_005f0439_005f0020_005f0442_005f0435_005f043a_005f0441_005f0442_005f0020_005f0441_005f0020_005f043e_005f0442_005f0441_005f0442_005f0443_005f043f_005f043e_005f043"/>
    <w:basedOn w:val="a2"/>
    <w:rsid w:val="00BE5FDA"/>
    <w:pPr>
      <w:spacing w:after="120" w:line="240" w:lineRule="auto"/>
      <w:ind w:left="280"/>
    </w:pPr>
    <w:rPr>
      <w:rFonts w:ascii="Times New Roman" w:eastAsia="Times New Roman" w:hAnsi="Times New Roman"/>
      <w:sz w:val="24"/>
      <w:szCs w:val="24"/>
    </w:rPr>
  </w:style>
  <w:style w:type="paragraph" w:customStyle="1" w:styleId="dash041e0441043d043e0432043d043e0439002004420435043a04410442002004410020043e0442044104420443043f043e043c">
    <w:name w:val="dash041e_0441_043d_043e_0432_043d_043e_0439_0020_0442_0435_043a_0441_0442_0020_0441_0020_043e_0442_0441_0442_0443_043f_043e_043c"/>
    <w:basedOn w:val="a2"/>
    <w:qFormat/>
    <w:rsid w:val="00BE5FDA"/>
    <w:pPr>
      <w:spacing w:after="120" w:line="240" w:lineRule="auto"/>
      <w:ind w:left="280"/>
    </w:pPr>
    <w:rPr>
      <w:rFonts w:ascii="Times New Roman" w:eastAsia="Times New Roman" w:hAnsi="Times New Roman"/>
      <w:sz w:val="24"/>
      <w:szCs w:val="24"/>
    </w:rPr>
  </w:style>
  <w:style w:type="paragraph" w:customStyle="1" w:styleId="af7">
    <w:name w:val="Содержимое таблицы"/>
    <w:basedOn w:val="a2"/>
    <w:rsid w:val="00BE5FDA"/>
    <w:pPr>
      <w:suppressLineNumbers/>
    </w:pPr>
  </w:style>
  <w:style w:type="paragraph" w:customStyle="1" w:styleId="af8">
    <w:name w:val="Заголовок таблицы"/>
    <w:basedOn w:val="af7"/>
    <w:rsid w:val="00BE5FDA"/>
    <w:pPr>
      <w:jc w:val="center"/>
    </w:pPr>
    <w:rPr>
      <w:b/>
      <w:bCs/>
    </w:rPr>
  </w:style>
  <w:style w:type="paragraph" w:customStyle="1" w:styleId="af9">
    <w:name w:val="название"/>
    <w:basedOn w:val="a2"/>
    <w:qFormat/>
    <w:rsid w:val="00BE5FDA"/>
    <w:pPr>
      <w:spacing w:before="60" w:after="60"/>
      <w:jc w:val="center"/>
    </w:pPr>
    <w:rPr>
      <w:b/>
      <w:bCs/>
      <w:szCs w:val="24"/>
    </w:rPr>
  </w:style>
  <w:style w:type="paragraph" w:customStyle="1" w:styleId="a">
    <w:name w:val="СПИСОК"/>
    <w:basedOn w:val="a2"/>
    <w:rsid w:val="00BE5FDA"/>
    <w:pPr>
      <w:numPr>
        <w:numId w:val="2"/>
      </w:numPr>
      <w:jc w:val="both"/>
    </w:pPr>
  </w:style>
  <w:style w:type="paragraph" w:customStyle="1" w:styleId="afa">
    <w:name w:val="отбивка пер"/>
    <w:basedOn w:val="a2"/>
    <w:rsid w:val="00BE5FDA"/>
    <w:pPr>
      <w:spacing w:before="60" w:after="0"/>
      <w:ind w:firstLine="340"/>
      <w:jc w:val="both"/>
    </w:pPr>
  </w:style>
  <w:style w:type="paragraph" w:customStyle="1" w:styleId="17">
    <w:name w:val="Текст1"/>
    <w:basedOn w:val="a2"/>
    <w:rsid w:val="00BE5FDA"/>
    <w:rPr>
      <w:rFonts w:ascii="Courier New" w:hAnsi="Courier New" w:cs="Courier New"/>
    </w:rPr>
  </w:style>
  <w:style w:type="paragraph" w:customStyle="1" w:styleId="afb">
    <w:name w:val="знать"/>
    <w:basedOn w:val="a2"/>
    <w:qFormat/>
    <w:rsid w:val="00BE5FDA"/>
    <w:pPr>
      <w:spacing w:before="60" w:after="60"/>
      <w:ind w:firstLine="340"/>
      <w:jc w:val="both"/>
    </w:pPr>
    <w:rPr>
      <w:i/>
      <w:iCs/>
    </w:rPr>
  </w:style>
  <w:style w:type="paragraph" w:customStyle="1" w:styleId="a0">
    <w:name w:val="перечень"/>
    <w:basedOn w:val="a2"/>
    <w:rsid w:val="00BE5FDA"/>
    <w:pPr>
      <w:numPr>
        <w:numId w:val="3"/>
      </w:numPr>
      <w:jc w:val="both"/>
    </w:pPr>
    <w:rPr>
      <w:lang w:val="en-US"/>
    </w:rPr>
  </w:style>
  <w:style w:type="paragraph" w:customStyle="1" w:styleId="a1">
    <w:name w:val="Перечень"/>
    <w:basedOn w:val="a2"/>
    <w:next w:val="a2"/>
    <w:link w:val="afc"/>
    <w:qFormat/>
    <w:rsid w:val="00BE5FDA"/>
    <w:pPr>
      <w:numPr>
        <w:numId w:val="4"/>
      </w:numPr>
      <w:spacing w:after="0" w:line="360" w:lineRule="auto"/>
      <w:ind w:left="0" w:firstLine="284"/>
      <w:jc w:val="both"/>
    </w:pPr>
    <w:rPr>
      <w:rFonts w:ascii="Times New Roman" w:hAnsi="Times New Roman"/>
      <w:sz w:val="28"/>
      <w:u w:color="000000"/>
      <w:lang w:eastAsia="ru-RU"/>
    </w:rPr>
  </w:style>
  <w:style w:type="character" w:customStyle="1" w:styleId="afc">
    <w:name w:val="Перечень Знак"/>
    <w:link w:val="a1"/>
    <w:rsid w:val="00BE5FDA"/>
    <w:rPr>
      <w:rFonts w:eastAsia="Calibri"/>
      <w:sz w:val="28"/>
      <w:szCs w:val="22"/>
      <w:u w:color="000000"/>
    </w:rPr>
  </w:style>
  <w:style w:type="character" w:customStyle="1" w:styleId="diff-chunk">
    <w:name w:val="diff-chunk"/>
    <w:rsid w:val="00BE5FDA"/>
  </w:style>
  <w:style w:type="paragraph" w:customStyle="1" w:styleId="font5">
    <w:name w:val="font5"/>
    <w:basedOn w:val="a2"/>
    <w:rsid w:val="00BE5FDA"/>
    <w:pPr>
      <w:suppressAutoHyphens w:val="0"/>
      <w:spacing w:before="100" w:beforeAutospacing="1" w:after="100" w:afterAutospacing="1" w:line="240" w:lineRule="auto"/>
    </w:pPr>
    <w:rPr>
      <w:rFonts w:ascii="Times New Roman" w:eastAsia="Times New Roman" w:hAnsi="Times New Roman"/>
      <w:color w:val="000000"/>
      <w:lang w:eastAsia="ru-RU"/>
    </w:rPr>
  </w:style>
  <w:style w:type="paragraph" w:customStyle="1" w:styleId="font6">
    <w:name w:val="font6"/>
    <w:basedOn w:val="a2"/>
    <w:rsid w:val="00BE5FDA"/>
    <w:pPr>
      <w:suppressAutoHyphens w:val="0"/>
      <w:spacing w:before="100" w:beforeAutospacing="1" w:after="100" w:afterAutospacing="1" w:line="240" w:lineRule="auto"/>
    </w:pPr>
    <w:rPr>
      <w:rFonts w:ascii="Times New Roman" w:eastAsia="Times New Roman" w:hAnsi="Times New Roman"/>
      <w:color w:val="000000"/>
      <w:lang w:eastAsia="ru-RU"/>
    </w:rPr>
  </w:style>
  <w:style w:type="paragraph" w:customStyle="1" w:styleId="xl65">
    <w:name w:val="xl65"/>
    <w:basedOn w:val="a2"/>
    <w:rsid w:val="00BE5FDA"/>
    <w:pPr>
      <w:suppressAutoHyphens w:val="0"/>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66">
    <w:name w:val="xl66"/>
    <w:basedOn w:val="a2"/>
    <w:rsid w:val="00BE5FD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67">
    <w:name w:val="xl67"/>
    <w:basedOn w:val="a2"/>
    <w:rsid w:val="00BE5FD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2"/>
    <w:rsid w:val="00BE5FD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
    <w:name w:val="xl69"/>
    <w:basedOn w:val="a2"/>
    <w:rsid w:val="00BE5FD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0">
    <w:name w:val="xl70"/>
    <w:basedOn w:val="a2"/>
    <w:rsid w:val="00BE5FD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1">
    <w:name w:val="xl71"/>
    <w:basedOn w:val="a2"/>
    <w:rsid w:val="00BE5FD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2">
    <w:name w:val="xl72"/>
    <w:basedOn w:val="a2"/>
    <w:rsid w:val="00BE5FD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ascii="Times New Roman" w:eastAsia="Times New Roman" w:hAnsi="Times New Roman"/>
      <w:b/>
      <w:bCs/>
      <w:color w:val="FF0000"/>
      <w:sz w:val="24"/>
      <w:szCs w:val="24"/>
      <w:lang w:eastAsia="ru-RU"/>
    </w:rPr>
  </w:style>
  <w:style w:type="paragraph" w:customStyle="1" w:styleId="xl73">
    <w:name w:val="xl73"/>
    <w:basedOn w:val="a2"/>
    <w:rsid w:val="00BE5FD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4">
    <w:name w:val="xl74"/>
    <w:basedOn w:val="a2"/>
    <w:rsid w:val="00BE5FD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75">
    <w:name w:val="xl75"/>
    <w:basedOn w:val="a2"/>
    <w:rsid w:val="00BE5FD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6">
    <w:name w:val="xl76"/>
    <w:basedOn w:val="a2"/>
    <w:rsid w:val="00BE5FDA"/>
    <w:pPr>
      <w:suppressAutoHyphens w:val="0"/>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77">
    <w:name w:val="xl77"/>
    <w:basedOn w:val="a2"/>
    <w:rsid w:val="00BE5FD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8">
    <w:name w:val="xl78"/>
    <w:basedOn w:val="a2"/>
    <w:rsid w:val="00BE5FD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79">
    <w:name w:val="xl79"/>
    <w:basedOn w:val="a2"/>
    <w:rsid w:val="00BE5FD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0">
    <w:name w:val="xl80"/>
    <w:basedOn w:val="a2"/>
    <w:rsid w:val="00BE5FDA"/>
    <w:pPr>
      <w:suppressAutoHyphens w:val="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1">
    <w:name w:val="xl81"/>
    <w:basedOn w:val="a2"/>
    <w:rsid w:val="00BE5FD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2">
    <w:name w:val="xl82"/>
    <w:basedOn w:val="a2"/>
    <w:rsid w:val="00BE5FDA"/>
    <w:pPr>
      <w:suppressAutoHyphens w:val="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3">
    <w:name w:val="xl83"/>
    <w:basedOn w:val="a2"/>
    <w:rsid w:val="00BE5FD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4">
    <w:name w:val="xl84"/>
    <w:basedOn w:val="a2"/>
    <w:rsid w:val="00BE5FDA"/>
    <w:pPr>
      <w:pBdr>
        <w:top w:val="single" w:sz="4" w:space="0" w:color="000000"/>
        <w:left w:val="single" w:sz="4" w:space="0" w:color="000000"/>
        <w:right w:val="single" w:sz="4" w:space="0" w:color="000000"/>
      </w:pBdr>
      <w:shd w:val="clear" w:color="000000" w:fill="FFFFFF"/>
      <w:suppressAutoHyphens w:val="0"/>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85">
    <w:name w:val="xl85"/>
    <w:basedOn w:val="a2"/>
    <w:rsid w:val="00BE5FDA"/>
    <w:pPr>
      <w:suppressAutoHyphens w:val="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6">
    <w:name w:val="xl86"/>
    <w:basedOn w:val="a2"/>
    <w:rsid w:val="00BE5FD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87">
    <w:name w:val="xl87"/>
    <w:basedOn w:val="a2"/>
    <w:rsid w:val="00BE5FD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8">
    <w:name w:val="xl88"/>
    <w:basedOn w:val="a2"/>
    <w:rsid w:val="00BE5FDA"/>
    <w:pPr>
      <w:pBdr>
        <w:top w:val="single" w:sz="4" w:space="0" w:color="000000"/>
        <w:left w:val="single" w:sz="4" w:space="0" w:color="000000"/>
        <w:right w:val="single" w:sz="4" w:space="0" w:color="000000"/>
      </w:pBdr>
      <w:shd w:val="clear" w:color="000000" w:fill="FFFFFF"/>
      <w:suppressAutoHyphens w:val="0"/>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9">
    <w:name w:val="xl89"/>
    <w:basedOn w:val="a2"/>
    <w:rsid w:val="00BE5FD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90">
    <w:name w:val="xl90"/>
    <w:basedOn w:val="a2"/>
    <w:rsid w:val="00BE5FD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91">
    <w:name w:val="xl91"/>
    <w:basedOn w:val="a2"/>
    <w:rsid w:val="00BE5FD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2">
    <w:name w:val="xl92"/>
    <w:basedOn w:val="a2"/>
    <w:rsid w:val="00BE5FD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3">
    <w:name w:val="xl93"/>
    <w:basedOn w:val="a2"/>
    <w:rsid w:val="00BE5FD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94">
    <w:name w:val="xl94"/>
    <w:basedOn w:val="a2"/>
    <w:rsid w:val="00BE5FDA"/>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5">
    <w:name w:val="xl95"/>
    <w:basedOn w:val="a2"/>
    <w:rsid w:val="00BE5FDA"/>
    <w:pPr>
      <w:pBdr>
        <w:left w:val="single" w:sz="8" w:space="0" w:color="auto"/>
        <w:bottom w:val="single" w:sz="8" w:space="0" w:color="auto"/>
        <w:right w:val="single" w:sz="8" w:space="0" w:color="auto"/>
      </w:pBdr>
      <w:suppressAutoHyphens w:val="0"/>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6">
    <w:name w:val="xl96"/>
    <w:basedOn w:val="a2"/>
    <w:qFormat/>
    <w:rsid w:val="00BE5FD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7">
    <w:name w:val="xl97"/>
    <w:basedOn w:val="a2"/>
    <w:rsid w:val="00BE5FDA"/>
    <w:pPr>
      <w:suppressAutoHyphens w:val="0"/>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TableParagraph">
    <w:name w:val="Table Paragraph"/>
    <w:basedOn w:val="a2"/>
    <w:uiPriority w:val="1"/>
    <w:qFormat/>
    <w:rsid w:val="00BE5FDA"/>
    <w:pPr>
      <w:widowControl w:val="0"/>
      <w:suppressAutoHyphens w:val="0"/>
      <w:autoSpaceDE w:val="0"/>
      <w:autoSpaceDN w:val="0"/>
      <w:spacing w:after="0" w:line="240" w:lineRule="auto"/>
      <w:ind w:left="116"/>
    </w:pPr>
    <w:rPr>
      <w:rFonts w:ascii="Times New Roman" w:eastAsia="Times New Roman" w:hAnsi="Times New Roman"/>
      <w:lang w:eastAsia="en-US"/>
    </w:rPr>
  </w:style>
  <w:style w:type="table" w:styleId="afd">
    <w:name w:val="Table Grid"/>
    <w:basedOn w:val="a4"/>
    <w:uiPriority w:val="59"/>
    <w:rsid w:val="0021283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10">
    <w:name w:val="Оглавление 11"/>
    <w:basedOn w:val="a2"/>
    <w:uiPriority w:val="1"/>
    <w:qFormat/>
    <w:rsid w:val="00BF7774"/>
    <w:pPr>
      <w:widowControl w:val="0"/>
      <w:suppressAutoHyphens w:val="0"/>
      <w:autoSpaceDE w:val="0"/>
      <w:autoSpaceDN w:val="0"/>
      <w:spacing w:before="326" w:after="0" w:line="240" w:lineRule="auto"/>
      <w:ind w:left="110"/>
    </w:pPr>
    <w:rPr>
      <w:rFonts w:ascii="Times New Roman" w:eastAsia="Times New Roman" w:hAnsi="Times New Roman"/>
      <w:sz w:val="28"/>
      <w:szCs w:val="28"/>
      <w:lang w:eastAsia="en-US"/>
    </w:rPr>
  </w:style>
  <w:style w:type="paragraph" w:customStyle="1" w:styleId="211">
    <w:name w:val="Оглавление 21"/>
    <w:basedOn w:val="a2"/>
    <w:uiPriority w:val="1"/>
    <w:qFormat/>
    <w:rsid w:val="00BF7774"/>
    <w:pPr>
      <w:widowControl w:val="0"/>
      <w:suppressAutoHyphens w:val="0"/>
      <w:autoSpaceDE w:val="0"/>
      <w:autoSpaceDN w:val="0"/>
      <w:spacing w:before="125" w:after="0" w:line="240" w:lineRule="auto"/>
      <w:ind w:left="686" w:hanging="353"/>
    </w:pPr>
    <w:rPr>
      <w:rFonts w:ascii="Times New Roman" w:eastAsia="Times New Roman" w:hAnsi="Times New Roman"/>
      <w:sz w:val="28"/>
      <w:szCs w:val="28"/>
      <w:lang w:eastAsia="en-US"/>
    </w:rPr>
  </w:style>
  <w:style w:type="paragraph" w:customStyle="1" w:styleId="111">
    <w:name w:val="Заголовок 11"/>
    <w:basedOn w:val="a2"/>
    <w:uiPriority w:val="1"/>
    <w:qFormat/>
    <w:rsid w:val="00BF7774"/>
    <w:pPr>
      <w:widowControl w:val="0"/>
      <w:suppressAutoHyphens w:val="0"/>
      <w:autoSpaceDE w:val="0"/>
      <w:autoSpaceDN w:val="0"/>
      <w:spacing w:after="0" w:line="240" w:lineRule="auto"/>
      <w:ind w:left="110"/>
      <w:outlineLvl w:val="1"/>
    </w:pPr>
    <w:rPr>
      <w:rFonts w:ascii="Times New Roman" w:eastAsia="Times New Roman" w:hAnsi="Times New Roman"/>
      <w:b/>
      <w:bCs/>
      <w:sz w:val="31"/>
      <w:szCs w:val="31"/>
      <w:lang w:eastAsia="en-US"/>
    </w:rPr>
  </w:style>
  <w:style w:type="paragraph" w:customStyle="1" w:styleId="212">
    <w:name w:val="Заголовок 21"/>
    <w:basedOn w:val="a2"/>
    <w:uiPriority w:val="1"/>
    <w:qFormat/>
    <w:rsid w:val="00BF7774"/>
    <w:pPr>
      <w:widowControl w:val="0"/>
      <w:suppressAutoHyphens w:val="0"/>
      <w:autoSpaceDE w:val="0"/>
      <w:autoSpaceDN w:val="0"/>
      <w:spacing w:after="0" w:line="240" w:lineRule="auto"/>
      <w:ind w:left="110"/>
      <w:jc w:val="both"/>
      <w:outlineLvl w:val="2"/>
    </w:pPr>
    <w:rPr>
      <w:rFonts w:ascii="Times New Roman" w:eastAsia="Times New Roman" w:hAnsi="Times New Roman"/>
      <w:b/>
      <w:bCs/>
      <w:sz w:val="28"/>
      <w:szCs w:val="28"/>
      <w:lang w:eastAsia="en-US"/>
    </w:rPr>
  </w:style>
  <w:style w:type="paragraph" w:styleId="afe">
    <w:name w:val="Balloon Text"/>
    <w:basedOn w:val="a2"/>
    <w:link w:val="aff"/>
    <w:uiPriority w:val="99"/>
    <w:semiHidden/>
    <w:unhideWhenUsed/>
    <w:rsid w:val="00BF7774"/>
    <w:pPr>
      <w:widowControl w:val="0"/>
      <w:suppressAutoHyphens w:val="0"/>
      <w:autoSpaceDE w:val="0"/>
      <w:autoSpaceDN w:val="0"/>
      <w:spacing w:after="0" w:line="240" w:lineRule="auto"/>
    </w:pPr>
    <w:rPr>
      <w:rFonts w:ascii="Tahoma" w:eastAsia="Times New Roman" w:hAnsi="Tahoma" w:cs="Tahoma"/>
      <w:sz w:val="16"/>
      <w:szCs w:val="16"/>
      <w:lang w:eastAsia="en-US"/>
    </w:rPr>
  </w:style>
  <w:style w:type="character" w:customStyle="1" w:styleId="aff">
    <w:name w:val="Текст выноски Знак"/>
    <w:basedOn w:val="a3"/>
    <w:link w:val="afe"/>
    <w:uiPriority w:val="99"/>
    <w:semiHidden/>
    <w:rsid w:val="00BF7774"/>
    <w:rPr>
      <w:rFonts w:ascii="Tahoma" w:eastAsia="Times New Roman" w:hAnsi="Tahoma" w:cs="Tahoma"/>
      <w:sz w:val="16"/>
      <w:szCs w:val="16"/>
      <w:lang w:eastAsia="en-US"/>
    </w:rPr>
  </w:style>
  <w:style w:type="paragraph" w:customStyle="1" w:styleId="Default">
    <w:name w:val="Default"/>
    <w:rsid w:val="00EA3ED5"/>
    <w:pPr>
      <w:autoSpaceDE w:val="0"/>
      <w:autoSpaceDN w:val="0"/>
      <w:adjustRightInd w:val="0"/>
    </w:pPr>
    <w:rPr>
      <w:rFonts w:eastAsiaTheme="minorHAnsi"/>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sova.ru/books/1072/7396/"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25</Pages>
  <Words>6753</Words>
  <Characters>38496</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Л</vt:lpstr>
    </vt:vector>
  </TitlesOfParts>
  <Company>DG Win&amp;Soft</Company>
  <LinksUpToDate>false</LinksUpToDate>
  <CharactersWithSpaces>45159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dc:title>
  <dc:creator>Владелец</dc:creator>
  <cp:lastModifiedBy>Позднякова</cp:lastModifiedBy>
  <cp:revision>3</cp:revision>
  <cp:lastPrinted>2023-08-22T07:01:00Z</cp:lastPrinted>
  <dcterms:created xsi:type="dcterms:W3CDTF">2023-10-12T18:53:00Z</dcterms:created>
  <dcterms:modified xsi:type="dcterms:W3CDTF">2023-10-13T06:52:00Z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19A2E551532444B685402825763BE776</vt:lpwstr>
  </property>
</Properties>
</file>